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248E4F71" w:rsidR="007F19D6" w:rsidRPr="00127569" w:rsidRDefault="00964174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6F05D6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6F05D6" w:rsidRPr="00127569">
        <w:rPr>
          <w:rFonts w:ascii="Open Sans" w:hAnsi="Open Sans" w:cs="Open Sans"/>
          <w:sz w:val="20"/>
          <w:szCs w:val="20"/>
        </w:rPr>
        <w:t>BAG-BAN.25.96.2026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3467DC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964174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964174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964174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964174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964174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964174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964174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241ED2A1" w:rsidR="007F19D6" w:rsidRPr="00127569" w:rsidRDefault="00964174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bCs w:val="0"/>
            <w:i/>
            <w:sz w:val="20"/>
            <w:szCs w:val="20"/>
          </w:rPr>
          <w:id w:val="-1380312481"/>
          <w:placeholder>
            <w:docPart w:val="8F788329DED34F20949EB396E6C41471"/>
          </w:placeholder>
          <w:text/>
        </w:sdtPr>
        <w:sdtEndPr/>
        <w:sdtContent>
          <w:r w:rsidR="006F05D6" w:rsidRPr="006F05D6">
            <w:rPr>
              <w:rFonts w:ascii="Open Sans" w:hAnsi="Open Sans" w:cs="Open Sans"/>
              <w:bCs w:val="0"/>
              <w:i/>
              <w:sz w:val="20"/>
              <w:szCs w:val="20"/>
            </w:rPr>
            <w:t>Wykonanie 5 letniego przeglądu instalacji elektrycznej i piorunochronnej wraz z pomiarami w budynkach A i B Centrali Najwyższej Izby Kontroli w Warszawie</w:t>
          </w:r>
        </w:sdtContent>
      </w:sdt>
      <w:r w:rsidR="006F05D6">
        <w:rPr>
          <w:rFonts w:ascii="Open Sans" w:hAnsi="Open Sans" w:cs="Open Sans"/>
          <w:b w:val="0"/>
          <w:i/>
          <w:sz w:val="16"/>
          <w:szCs w:val="16"/>
        </w:rPr>
        <w:t>,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964174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964174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964174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9641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9641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</w:t>
      </w:r>
    </w:p>
    <w:p w14:paraId="27ACA5B4" w14:textId="425C2DA8" w:rsidR="007F19D6" w:rsidRPr="00127569" w:rsidRDefault="009641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9641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964174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</w:t>
      </w:r>
    </w:p>
    <w:p w14:paraId="0D0E5C97" w14:textId="5C390851" w:rsidR="007F19D6" w:rsidRPr="00127569" w:rsidRDefault="00964174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9641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9641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9641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9641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9641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964174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964174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9641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</w:t>
      </w:r>
    </w:p>
    <w:p w14:paraId="6B46FC25" w14:textId="7E32F29A" w:rsidR="007F19D6" w:rsidRPr="00127569" w:rsidRDefault="009641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9641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9641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964174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964174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964174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964174" w:rsidP="001970F0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964174" w:rsidP="001970F0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964174" w:rsidP="001970F0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964174" w:rsidP="001970F0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12BD4E2A" w:rsidR="007F19D6" w:rsidRPr="00127569" w:rsidRDefault="00964174" w:rsidP="001970F0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</w:t>
      </w:r>
      <w:r w:rsidRPr="00127569">
        <w:rPr>
          <w:rFonts w:ascii="Open Sans" w:hAnsi="Open Sans" w:cs="Open Sans"/>
        </w:rPr>
        <w:t>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964174" w:rsidP="001970F0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964174" w:rsidP="001970F0">
      <w:pPr>
        <w:pStyle w:val="Zwykytekst"/>
        <w:numPr>
          <w:ilvl w:val="1"/>
          <w:numId w:val="19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964174" w:rsidP="001970F0">
      <w:pPr>
        <w:pStyle w:val="Zwykytekst"/>
        <w:numPr>
          <w:ilvl w:val="1"/>
          <w:numId w:val="19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6CB3E7B6" w:rsidR="007F19D6" w:rsidRPr="00127569" w:rsidRDefault="00964174" w:rsidP="001970F0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6F05D6"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964174" w:rsidP="001970F0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964174" w:rsidP="001970F0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964174" w:rsidP="001970F0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964174" w:rsidP="001970F0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964174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964174" w:rsidP="001970F0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964174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964174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964174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964174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964174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964174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E4EFA" w14:textId="77777777" w:rsidR="00000000" w:rsidRDefault="00964174">
      <w:r>
        <w:separator/>
      </w:r>
    </w:p>
  </w:endnote>
  <w:endnote w:type="continuationSeparator" w:id="0">
    <w:p w14:paraId="46F386A3" w14:textId="77777777" w:rsidR="00000000" w:rsidRDefault="00964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390C5" w14:textId="77777777" w:rsidR="0049597A" w:rsidRDefault="004959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964174">
        <w:pPr>
          <w:pStyle w:val="Stopka"/>
          <w:jc w:val="right"/>
          <w:rPr>
            <w:rFonts w:cstheme="minorHAnsi"/>
            <w:sz w:val="22"/>
            <w:szCs w:val="22"/>
          </w:rPr>
        </w:pPr>
        <w:r w:rsidRPr="0049597A">
          <w:rPr>
            <w:rFonts w:ascii="Open Sans" w:hAnsi="Open Sans" w:cs="Open Sans"/>
            <w:sz w:val="18"/>
            <w:szCs w:val="18"/>
          </w:rPr>
          <w:fldChar w:fldCharType="begin"/>
        </w:r>
        <w:r w:rsidRPr="0049597A">
          <w:rPr>
            <w:rFonts w:ascii="Open Sans" w:hAnsi="Open Sans" w:cs="Open Sans"/>
            <w:sz w:val="18"/>
            <w:szCs w:val="18"/>
          </w:rPr>
          <w:instrText>PAGE   \* MERGEFORMAT</w:instrText>
        </w:r>
        <w:r w:rsidRPr="0049597A">
          <w:rPr>
            <w:rFonts w:ascii="Open Sans" w:hAnsi="Open Sans" w:cs="Open Sans"/>
            <w:sz w:val="18"/>
            <w:szCs w:val="18"/>
          </w:rPr>
          <w:fldChar w:fldCharType="separate"/>
        </w:r>
        <w:r w:rsidRPr="0049597A">
          <w:rPr>
            <w:rFonts w:ascii="Open Sans" w:hAnsi="Open Sans" w:cs="Open Sans"/>
            <w:noProof/>
            <w:sz w:val="18"/>
            <w:szCs w:val="18"/>
          </w:rPr>
          <w:t>2</w:t>
        </w:r>
        <w:r w:rsidRPr="0049597A">
          <w:rPr>
            <w:rFonts w:ascii="Open Sans" w:hAnsi="Open Sans" w:cs="Open Sans"/>
            <w:sz w:val="18"/>
            <w:szCs w:val="18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7D22F" w14:textId="77777777" w:rsidR="0049597A" w:rsidRDefault="00495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335DF" w14:textId="77777777" w:rsidR="00C36E12" w:rsidRDefault="00964174" w:rsidP="00A106F6">
      <w:r>
        <w:separator/>
      </w:r>
    </w:p>
  </w:footnote>
  <w:footnote w:type="continuationSeparator" w:id="0">
    <w:p w14:paraId="7E927C34" w14:textId="77777777" w:rsidR="00C36E12" w:rsidRDefault="00964174" w:rsidP="00A106F6">
      <w:r>
        <w:continuationSeparator/>
      </w:r>
    </w:p>
  </w:footnote>
  <w:footnote w:id="1">
    <w:p w14:paraId="1C1FAE20" w14:textId="77777777" w:rsidR="007F19D6" w:rsidRPr="00127569" w:rsidRDefault="00964174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</w:t>
      </w:r>
      <w:r w:rsidRPr="00127569">
        <w:rPr>
          <w:rFonts w:ascii="Open Sans" w:hAnsi="Open Sans" w:cs="Open Sans"/>
          <w:sz w:val="16"/>
          <w:szCs w:val="16"/>
        </w:rPr>
        <w:t xml:space="preserve">wiadczenia należy usunąć np. przez jego wykreślenie). </w:t>
      </w:r>
    </w:p>
    <w:p w14:paraId="0667B867" w14:textId="77777777" w:rsidR="007F19D6" w:rsidRPr="00765F98" w:rsidRDefault="00964174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D01ED" w14:textId="77777777" w:rsidR="0049597A" w:rsidRDefault="004959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8AC707B"/>
    <w:multiLevelType w:val="hybridMultilevel"/>
    <w:tmpl w:val="2D3EF2FA"/>
    <w:lvl w:ilvl="0" w:tplc="421EEAF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5900CA10">
      <w:start w:val="1"/>
      <w:numFmt w:val="lowerLetter"/>
      <w:lvlText w:val="%2."/>
      <w:lvlJc w:val="left"/>
      <w:pPr>
        <w:ind w:left="1800" w:hanging="360"/>
      </w:pPr>
    </w:lvl>
    <w:lvl w:ilvl="2" w:tplc="699E736A" w:tentative="1">
      <w:start w:val="1"/>
      <w:numFmt w:val="lowerRoman"/>
      <w:lvlText w:val="%3."/>
      <w:lvlJc w:val="right"/>
      <w:pPr>
        <w:ind w:left="2520" w:hanging="180"/>
      </w:pPr>
    </w:lvl>
    <w:lvl w:ilvl="3" w:tplc="405ED462" w:tentative="1">
      <w:start w:val="1"/>
      <w:numFmt w:val="decimal"/>
      <w:lvlText w:val="%4."/>
      <w:lvlJc w:val="left"/>
      <w:pPr>
        <w:ind w:left="3240" w:hanging="360"/>
      </w:pPr>
    </w:lvl>
    <w:lvl w:ilvl="4" w:tplc="2FC27BF6" w:tentative="1">
      <w:start w:val="1"/>
      <w:numFmt w:val="lowerLetter"/>
      <w:lvlText w:val="%5."/>
      <w:lvlJc w:val="left"/>
      <w:pPr>
        <w:ind w:left="3960" w:hanging="360"/>
      </w:pPr>
    </w:lvl>
    <w:lvl w:ilvl="5" w:tplc="0FE6636E" w:tentative="1">
      <w:start w:val="1"/>
      <w:numFmt w:val="lowerRoman"/>
      <w:lvlText w:val="%6."/>
      <w:lvlJc w:val="right"/>
      <w:pPr>
        <w:ind w:left="4680" w:hanging="180"/>
      </w:pPr>
    </w:lvl>
    <w:lvl w:ilvl="6" w:tplc="DAA0CED8" w:tentative="1">
      <w:start w:val="1"/>
      <w:numFmt w:val="decimal"/>
      <w:lvlText w:val="%7."/>
      <w:lvlJc w:val="left"/>
      <w:pPr>
        <w:ind w:left="5400" w:hanging="360"/>
      </w:pPr>
    </w:lvl>
    <w:lvl w:ilvl="7" w:tplc="BD6EA6B8" w:tentative="1">
      <w:start w:val="1"/>
      <w:numFmt w:val="lowerLetter"/>
      <w:lvlText w:val="%8."/>
      <w:lvlJc w:val="left"/>
      <w:pPr>
        <w:ind w:left="6120" w:hanging="360"/>
      </w:pPr>
    </w:lvl>
    <w:lvl w:ilvl="8" w:tplc="7730DE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F7C17B8"/>
    <w:multiLevelType w:val="hybridMultilevel"/>
    <w:tmpl w:val="7974B846"/>
    <w:lvl w:ilvl="0" w:tplc="454CF038">
      <w:start w:val="1"/>
      <w:numFmt w:val="decimal"/>
      <w:lvlText w:val="%1."/>
      <w:lvlJc w:val="left"/>
      <w:pPr>
        <w:ind w:left="1146" w:hanging="360"/>
      </w:pPr>
    </w:lvl>
    <w:lvl w:ilvl="1" w:tplc="4824F194">
      <w:start w:val="1"/>
      <w:numFmt w:val="decimal"/>
      <w:lvlText w:val="%2."/>
      <w:lvlJc w:val="left"/>
      <w:pPr>
        <w:ind w:left="1866" w:hanging="360"/>
      </w:pPr>
    </w:lvl>
    <w:lvl w:ilvl="2" w:tplc="6FE87904">
      <w:start w:val="1"/>
      <w:numFmt w:val="decimal"/>
      <w:lvlText w:val="%3)"/>
      <w:lvlJc w:val="left"/>
      <w:pPr>
        <w:ind w:left="2766" w:hanging="360"/>
      </w:pPr>
      <w:rPr>
        <w:rFonts w:hint="default"/>
        <w:color w:val="auto"/>
      </w:rPr>
    </w:lvl>
    <w:lvl w:ilvl="3" w:tplc="2BE42E4C" w:tentative="1">
      <w:start w:val="1"/>
      <w:numFmt w:val="decimal"/>
      <w:lvlText w:val="%4."/>
      <w:lvlJc w:val="left"/>
      <w:pPr>
        <w:ind w:left="3306" w:hanging="360"/>
      </w:pPr>
    </w:lvl>
    <w:lvl w:ilvl="4" w:tplc="7298A460" w:tentative="1">
      <w:start w:val="1"/>
      <w:numFmt w:val="lowerLetter"/>
      <w:lvlText w:val="%5."/>
      <w:lvlJc w:val="left"/>
      <w:pPr>
        <w:ind w:left="4026" w:hanging="360"/>
      </w:pPr>
    </w:lvl>
    <w:lvl w:ilvl="5" w:tplc="7D2A1CA6" w:tentative="1">
      <w:start w:val="1"/>
      <w:numFmt w:val="lowerRoman"/>
      <w:lvlText w:val="%6."/>
      <w:lvlJc w:val="right"/>
      <w:pPr>
        <w:ind w:left="4746" w:hanging="180"/>
      </w:pPr>
    </w:lvl>
    <w:lvl w:ilvl="6" w:tplc="8E665BD8" w:tentative="1">
      <w:start w:val="1"/>
      <w:numFmt w:val="decimal"/>
      <w:lvlText w:val="%7."/>
      <w:lvlJc w:val="left"/>
      <w:pPr>
        <w:ind w:left="5466" w:hanging="360"/>
      </w:pPr>
    </w:lvl>
    <w:lvl w:ilvl="7" w:tplc="FB1C2446" w:tentative="1">
      <w:start w:val="1"/>
      <w:numFmt w:val="lowerLetter"/>
      <w:lvlText w:val="%8."/>
      <w:lvlJc w:val="left"/>
      <w:pPr>
        <w:ind w:left="6186" w:hanging="360"/>
      </w:pPr>
    </w:lvl>
    <w:lvl w:ilvl="8" w:tplc="DDA800A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3E832DF"/>
    <w:multiLevelType w:val="hybridMultilevel"/>
    <w:tmpl w:val="89C033AC"/>
    <w:lvl w:ilvl="0" w:tplc="F6BC1D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33ABAB0" w:tentative="1">
      <w:start w:val="1"/>
      <w:numFmt w:val="lowerLetter"/>
      <w:lvlText w:val="%2."/>
      <w:lvlJc w:val="left"/>
      <w:pPr>
        <w:ind w:left="1222" w:hanging="360"/>
      </w:pPr>
    </w:lvl>
    <w:lvl w:ilvl="2" w:tplc="99CE0D56" w:tentative="1">
      <w:start w:val="1"/>
      <w:numFmt w:val="lowerRoman"/>
      <w:lvlText w:val="%3."/>
      <w:lvlJc w:val="right"/>
      <w:pPr>
        <w:ind w:left="1942" w:hanging="180"/>
      </w:pPr>
    </w:lvl>
    <w:lvl w:ilvl="3" w:tplc="06BE013C" w:tentative="1">
      <w:start w:val="1"/>
      <w:numFmt w:val="decimal"/>
      <w:lvlText w:val="%4."/>
      <w:lvlJc w:val="left"/>
      <w:pPr>
        <w:ind w:left="2662" w:hanging="360"/>
      </w:pPr>
    </w:lvl>
    <w:lvl w:ilvl="4" w:tplc="BB16A9BE" w:tentative="1">
      <w:start w:val="1"/>
      <w:numFmt w:val="lowerLetter"/>
      <w:lvlText w:val="%5."/>
      <w:lvlJc w:val="left"/>
      <w:pPr>
        <w:ind w:left="3382" w:hanging="360"/>
      </w:pPr>
    </w:lvl>
    <w:lvl w:ilvl="5" w:tplc="4AE224E8" w:tentative="1">
      <w:start w:val="1"/>
      <w:numFmt w:val="lowerRoman"/>
      <w:lvlText w:val="%6."/>
      <w:lvlJc w:val="right"/>
      <w:pPr>
        <w:ind w:left="4102" w:hanging="180"/>
      </w:pPr>
    </w:lvl>
    <w:lvl w:ilvl="6" w:tplc="2FD6767A" w:tentative="1">
      <w:start w:val="1"/>
      <w:numFmt w:val="decimal"/>
      <w:lvlText w:val="%7."/>
      <w:lvlJc w:val="left"/>
      <w:pPr>
        <w:ind w:left="4822" w:hanging="360"/>
      </w:pPr>
    </w:lvl>
    <w:lvl w:ilvl="7" w:tplc="C824BD78" w:tentative="1">
      <w:start w:val="1"/>
      <w:numFmt w:val="lowerLetter"/>
      <w:lvlText w:val="%8."/>
      <w:lvlJc w:val="left"/>
      <w:pPr>
        <w:ind w:left="5542" w:hanging="360"/>
      </w:pPr>
    </w:lvl>
    <w:lvl w:ilvl="8" w:tplc="5E24F32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3D437023"/>
    <w:multiLevelType w:val="hybridMultilevel"/>
    <w:tmpl w:val="751411CA"/>
    <w:lvl w:ilvl="0" w:tplc="635C553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AD5E8206" w:tentative="1">
      <w:start w:val="1"/>
      <w:numFmt w:val="lowerLetter"/>
      <w:lvlText w:val="%2."/>
      <w:lvlJc w:val="left"/>
      <w:pPr>
        <w:ind w:left="1440" w:hanging="360"/>
      </w:pPr>
    </w:lvl>
    <w:lvl w:ilvl="2" w:tplc="B2BE9972" w:tentative="1">
      <w:start w:val="1"/>
      <w:numFmt w:val="lowerRoman"/>
      <w:lvlText w:val="%3."/>
      <w:lvlJc w:val="right"/>
      <w:pPr>
        <w:ind w:left="2160" w:hanging="180"/>
      </w:pPr>
    </w:lvl>
    <w:lvl w:ilvl="3" w:tplc="37B0CD0E" w:tentative="1">
      <w:start w:val="1"/>
      <w:numFmt w:val="decimal"/>
      <w:lvlText w:val="%4."/>
      <w:lvlJc w:val="left"/>
      <w:pPr>
        <w:ind w:left="2880" w:hanging="360"/>
      </w:pPr>
    </w:lvl>
    <w:lvl w:ilvl="4" w:tplc="39E0C612" w:tentative="1">
      <w:start w:val="1"/>
      <w:numFmt w:val="lowerLetter"/>
      <w:lvlText w:val="%5."/>
      <w:lvlJc w:val="left"/>
      <w:pPr>
        <w:ind w:left="3600" w:hanging="360"/>
      </w:pPr>
    </w:lvl>
    <w:lvl w:ilvl="5" w:tplc="1B90E140" w:tentative="1">
      <w:start w:val="1"/>
      <w:numFmt w:val="lowerRoman"/>
      <w:lvlText w:val="%6."/>
      <w:lvlJc w:val="right"/>
      <w:pPr>
        <w:ind w:left="4320" w:hanging="180"/>
      </w:pPr>
    </w:lvl>
    <w:lvl w:ilvl="6" w:tplc="0840EF2C" w:tentative="1">
      <w:start w:val="1"/>
      <w:numFmt w:val="decimal"/>
      <w:lvlText w:val="%7."/>
      <w:lvlJc w:val="left"/>
      <w:pPr>
        <w:ind w:left="5040" w:hanging="360"/>
      </w:pPr>
    </w:lvl>
    <w:lvl w:ilvl="7" w:tplc="EF9270D8" w:tentative="1">
      <w:start w:val="1"/>
      <w:numFmt w:val="lowerLetter"/>
      <w:lvlText w:val="%8."/>
      <w:lvlJc w:val="left"/>
      <w:pPr>
        <w:ind w:left="5760" w:hanging="360"/>
      </w:pPr>
    </w:lvl>
    <w:lvl w:ilvl="8" w:tplc="867CC7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3C2315"/>
    <w:multiLevelType w:val="hybridMultilevel"/>
    <w:tmpl w:val="40FA15DC"/>
    <w:lvl w:ilvl="0" w:tplc="82FA4E6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39CC9DCA" w:tentative="1">
      <w:start w:val="1"/>
      <w:numFmt w:val="lowerLetter"/>
      <w:lvlText w:val="%2."/>
      <w:lvlJc w:val="left"/>
      <w:pPr>
        <w:ind w:left="2073" w:hanging="360"/>
      </w:pPr>
    </w:lvl>
    <w:lvl w:ilvl="2" w:tplc="E61ED410" w:tentative="1">
      <w:start w:val="1"/>
      <w:numFmt w:val="lowerRoman"/>
      <w:lvlText w:val="%3."/>
      <w:lvlJc w:val="right"/>
      <w:pPr>
        <w:ind w:left="2793" w:hanging="180"/>
      </w:pPr>
    </w:lvl>
    <w:lvl w:ilvl="3" w:tplc="19982336" w:tentative="1">
      <w:start w:val="1"/>
      <w:numFmt w:val="decimal"/>
      <w:lvlText w:val="%4."/>
      <w:lvlJc w:val="left"/>
      <w:pPr>
        <w:ind w:left="3513" w:hanging="360"/>
      </w:pPr>
    </w:lvl>
    <w:lvl w:ilvl="4" w:tplc="20049796" w:tentative="1">
      <w:start w:val="1"/>
      <w:numFmt w:val="lowerLetter"/>
      <w:lvlText w:val="%5."/>
      <w:lvlJc w:val="left"/>
      <w:pPr>
        <w:ind w:left="4233" w:hanging="360"/>
      </w:pPr>
    </w:lvl>
    <w:lvl w:ilvl="5" w:tplc="F1FA94CC" w:tentative="1">
      <w:start w:val="1"/>
      <w:numFmt w:val="lowerRoman"/>
      <w:lvlText w:val="%6."/>
      <w:lvlJc w:val="right"/>
      <w:pPr>
        <w:ind w:left="4953" w:hanging="180"/>
      </w:pPr>
    </w:lvl>
    <w:lvl w:ilvl="6" w:tplc="F79A5538" w:tentative="1">
      <w:start w:val="1"/>
      <w:numFmt w:val="decimal"/>
      <w:lvlText w:val="%7."/>
      <w:lvlJc w:val="left"/>
      <w:pPr>
        <w:ind w:left="5673" w:hanging="360"/>
      </w:pPr>
    </w:lvl>
    <w:lvl w:ilvl="7" w:tplc="B71AF516" w:tentative="1">
      <w:start w:val="1"/>
      <w:numFmt w:val="lowerLetter"/>
      <w:lvlText w:val="%8."/>
      <w:lvlJc w:val="left"/>
      <w:pPr>
        <w:ind w:left="6393" w:hanging="360"/>
      </w:pPr>
    </w:lvl>
    <w:lvl w:ilvl="8" w:tplc="0C186ED6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4DD47FB8"/>
    <w:multiLevelType w:val="hybridMultilevel"/>
    <w:tmpl w:val="9248562A"/>
    <w:lvl w:ilvl="0" w:tplc="C94E37F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79CE36A8" w:tentative="1">
      <w:start w:val="1"/>
      <w:numFmt w:val="lowerLetter"/>
      <w:lvlText w:val="%2."/>
      <w:lvlJc w:val="left"/>
      <w:pPr>
        <w:ind w:left="1440" w:hanging="360"/>
      </w:pPr>
    </w:lvl>
    <w:lvl w:ilvl="2" w:tplc="49C2113C" w:tentative="1">
      <w:start w:val="1"/>
      <w:numFmt w:val="lowerRoman"/>
      <w:lvlText w:val="%3."/>
      <w:lvlJc w:val="right"/>
      <w:pPr>
        <w:ind w:left="2160" w:hanging="180"/>
      </w:pPr>
    </w:lvl>
    <w:lvl w:ilvl="3" w:tplc="7CC643AA" w:tentative="1">
      <w:start w:val="1"/>
      <w:numFmt w:val="decimal"/>
      <w:lvlText w:val="%4."/>
      <w:lvlJc w:val="left"/>
      <w:pPr>
        <w:ind w:left="2880" w:hanging="360"/>
      </w:pPr>
    </w:lvl>
    <w:lvl w:ilvl="4" w:tplc="63B21E06" w:tentative="1">
      <w:start w:val="1"/>
      <w:numFmt w:val="lowerLetter"/>
      <w:lvlText w:val="%5."/>
      <w:lvlJc w:val="left"/>
      <w:pPr>
        <w:ind w:left="3600" w:hanging="360"/>
      </w:pPr>
    </w:lvl>
    <w:lvl w:ilvl="5" w:tplc="37FAFEE6" w:tentative="1">
      <w:start w:val="1"/>
      <w:numFmt w:val="lowerRoman"/>
      <w:lvlText w:val="%6."/>
      <w:lvlJc w:val="right"/>
      <w:pPr>
        <w:ind w:left="4320" w:hanging="180"/>
      </w:pPr>
    </w:lvl>
    <w:lvl w:ilvl="6" w:tplc="54BC06DC" w:tentative="1">
      <w:start w:val="1"/>
      <w:numFmt w:val="decimal"/>
      <w:lvlText w:val="%7."/>
      <w:lvlJc w:val="left"/>
      <w:pPr>
        <w:ind w:left="5040" w:hanging="360"/>
      </w:pPr>
    </w:lvl>
    <w:lvl w:ilvl="7" w:tplc="98A8D3C4" w:tentative="1">
      <w:start w:val="1"/>
      <w:numFmt w:val="lowerLetter"/>
      <w:lvlText w:val="%8."/>
      <w:lvlJc w:val="left"/>
      <w:pPr>
        <w:ind w:left="5760" w:hanging="360"/>
      </w:pPr>
    </w:lvl>
    <w:lvl w:ilvl="8" w:tplc="B0762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715FA2"/>
    <w:multiLevelType w:val="hybridMultilevel"/>
    <w:tmpl w:val="06B47788"/>
    <w:lvl w:ilvl="0" w:tplc="A462F3B6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102CEBC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BF80AB8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550E88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8FE19B0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EDE4DAE6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5002BBA0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77F698D0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68851BE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3" w15:restartNumberingAfterBreak="0">
    <w:nsid w:val="71FC1910"/>
    <w:multiLevelType w:val="hybridMultilevel"/>
    <w:tmpl w:val="DA521B96"/>
    <w:lvl w:ilvl="0" w:tplc="249488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2604586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8E4448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4F84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663810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6E58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450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22A1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B832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E13DF2"/>
    <w:multiLevelType w:val="hybridMultilevel"/>
    <w:tmpl w:val="48A65C14"/>
    <w:lvl w:ilvl="0" w:tplc="EFC86F3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710A17AC" w:tentative="1">
      <w:start w:val="1"/>
      <w:numFmt w:val="lowerLetter"/>
      <w:lvlText w:val="%2."/>
      <w:lvlJc w:val="left"/>
      <w:pPr>
        <w:ind w:left="1800" w:hanging="360"/>
      </w:pPr>
    </w:lvl>
    <w:lvl w:ilvl="2" w:tplc="80C8EB5C" w:tentative="1">
      <w:start w:val="1"/>
      <w:numFmt w:val="lowerRoman"/>
      <w:lvlText w:val="%3."/>
      <w:lvlJc w:val="right"/>
      <w:pPr>
        <w:ind w:left="2520" w:hanging="180"/>
      </w:pPr>
    </w:lvl>
    <w:lvl w:ilvl="3" w:tplc="C442CCEE" w:tentative="1">
      <w:start w:val="1"/>
      <w:numFmt w:val="decimal"/>
      <w:lvlText w:val="%4."/>
      <w:lvlJc w:val="left"/>
      <w:pPr>
        <w:ind w:left="3240" w:hanging="360"/>
      </w:pPr>
    </w:lvl>
    <w:lvl w:ilvl="4" w:tplc="3DA8BEF4" w:tentative="1">
      <w:start w:val="1"/>
      <w:numFmt w:val="lowerLetter"/>
      <w:lvlText w:val="%5."/>
      <w:lvlJc w:val="left"/>
      <w:pPr>
        <w:ind w:left="3960" w:hanging="360"/>
      </w:pPr>
    </w:lvl>
    <w:lvl w:ilvl="5" w:tplc="479C8814" w:tentative="1">
      <w:start w:val="1"/>
      <w:numFmt w:val="lowerRoman"/>
      <w:lvlText w:val="%6."/>
      <w:lvlJc w:val="right"/>
      <w:pPr>
        <w:ind w:left="4680" w:hanging="180"/>
      </w:pPr>
    </w:lvl>
    <w:lvl w:ilvl="6" w:tplc="E23CC1A0" w:tentative="1">
      <w:start w:val="1"/>
      <w:numFmt w:val="decimal"/>
      <w:lvlText w:val="%7."/>
      <w:lvlJc w:val="left"/>
      <w:pPr>
        <w:ind w:left="5400" w:hanging="360"/>
      </w:pPr>
    </w:lvl>
    <w:lvl w:ilvl="7" w:tplc="98D83F24" w:tentative="1">
      <w:start w:val="1"/>
      <w:numFmt w:val="lowerLetter"/>
      <w:lvlText w:val="%8."/>
      <w:lvlJc w:val="left"/>
      <w:pPr>
        <w:ind w:left="6120" w:hanging="360"/>
      </w:pPr>
    </w:lvl>
    <w:lvl w:ilvl="8" w:tplc="9B1626BA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40"/>
  </w:num>
  <w:num w:numId="11">
    <w:abstractNumId w:val="43"/>
  </w:num>
  <w:num w:numId="12">
    <w:abstractNumId w:val="42"/>
  </w:num>
  <w:num w:numId="13">
    <w:abstractNumId w:val="44"/>
  </w:num>
  <w:num w:numId="14">
    <w:abstractNumId w:val="39"/>
  </w:num>
  <w:num w:numId="15">
    <w:abstractNumId w:val="37"/>
  </w:num>
  <w:num w:numId="16">
    <w:abstractNumId w:val="35"/>
  </w:num>
  <w:num w:numId="17">
    <w:abstractNumId w:val="41"/>
  </w:num>
  <w:num w:numId="18">
    <w:abstractNumId w:val="38"/>
  </w:num>
  <w:num w:numId="19">
    <w:abstractNumId w:val="36"/>
  </w:num>
  <w:num w:numId="20">
    <w:abstractNumId w:val="34"/>
  </w:num>
  <w:num w:numId="21">
    <w:abstractNumId w:val="3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0C18E2"/>
    <w:rsid w:val="00102C20"/>
    <w:rsid w:val="00113C8B"/>
    <w:rsid w:val="00125BA7"/>
    <w:rsid w:val="00127569"/>
    <w:rsid w:val="00152AC7"/>
    <w:rsid w:val="00153904"/>
    <w:rsid w:val="0016343D"/>
    <w:rsid w:val="001751FB"/>
    <w:rsid w:val="0017646B"/>
    <w:rsid w:val="001970F0"/>
    <w:rsid w:val="001A7AF8"/>
    <w:rsid w:val="001B1711"/>
    <w:rsid w:val="001C7A79"/>
    <w:rsid w:val="001E67BE"/>
    <w:rsid w:val="001F0E12"/>
    <w:rsid w:val="00200F54"/>
    <w:rsid w:val="00226BD9"/>
    <w:rsid w:val="002439D9"/>
    <w:rsid w:val="00253EFA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467DC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E4216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74D98"/>
    <w:rsid w:val="00480712"/>
    <w:rsid w:val="00481D2F"/>
    <w:rsid w:val="00482F9F"/>
    <w:rsid w:val="0048479E"/>
    <w:rsid w:val="00485316"/>
    <w:rsid w:val="0049597A"/>
    <w:rsid w:val="004B19D1"/>
    <w:rsid w:val="004B3135"/>
    <w:rsid w:val="004C7356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1E60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9C"/>
    <w:rsid w:val="006C29D2"/>
    <w:rsid w:val="006C48B7"/>
    <w:rsid w:val="006C49DC"/>
    <w:rsid w:val="006D558B"/>
    <w:rsid w:val="006E63C7"/>
    <w:rsid w:val="006E79E5"/>
    <w:rsid w:val="006F05D6"/>
    <w:rsid w:val="006F0A23"/>
    <w:rsid w:val="006F1270"/>
    <w:rsid w:val="006F40D4"/>
    <w:rsid w:val="00726992"/>
    <w:rsid w:val="0073472D"/>
    <w:rsid w:val="00736C9F"/>
    <w:rsid w:val="00737907"/>
    <w:rsid w:val="007516A1"/>
    <w:rsid w:val="00753987"/>
    <w:rsid w:val="0076150E"/>
    <w:rsid w:val="00765F98"/>
    <w:rsid w:val="00787877"/>
    <w:rsid w:val="007956E1"/>
    <w:rsid w:val="007A4CD6"/>
    <w:rsid w:val="007A509D"/>
    <w:rsid w:val="007B2269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439B7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44578"/>
    <w:rsid w:val="0095409A"/>
    <w:rsid w:val="00961C25"/>
    <w:rsid w:val="00962227"/>
    <w:rsid w:val="00964174"/>
    <w:rsid w:val="00964C7A"/>
    <w:rsid w:val="00982FD5"/>
    <w:rsid w:val="009A3608"/>
    <w:rsid w:val="009A56C2"/>
    <w:rsid w:val="009B4D98"/>
    <w:rsid w:val="009B7581"/>
    <w:rsid w:val="009C0F50"/>
    <w:rsid w:val="009C10FC"/>
    <w:rsid w:val="009E6DFD"/>
    <w:rsid w:val="00A0344B"/>
    <w:rsid w:val="00A06805"/>
    <w:rsid w:val="00A07612"/>
    <w:rsid w:val="00A106F6"/>
    <w:rsid w:val="00A12137"/>
    <w:rsid w:val="00A17A66"/>
    <w:rsid w:val="00A60DB2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C02FD4"/>
    <w:rsid w:val="00C16499"/>
    <w:rsid w:val="00C17690"/>
    <w:rsid w:val="00C35C51"/>
    <w:rsid w:val="00C36E12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07066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51BC5"/>
    <w:rsid w:val="00E66010"/>
    <w:rsid w:val="00E66FDD"/>
    <w:rsid w:val="00E85711"/>
    <w:rsid w:val="00E97A4F"/>
    <w:rsid w:val="00EA4F06"/>
    <w:rsid w:val="00EB5D72"/>
    <w:rsid w:val="00ED1A8D"/>
    <w:rsid w:val="00EF335C"/>
    <w:rsid w:val="00EF5DBF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normalny tekst,Preambuła,lp1,CW_Lista,Bullet Number,List Paragraph1,List Paragraph2,ISCG Numerowanie,lp11,List Paragraph11,Bullet 1,Use Case List Paragraph,Body MS Bullet,Wypunktowanie,Numerowanie,BulletC,Wyliczanie,Obiekt,Odstavec,L1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Preambuła Znak,lp1 Znak,CW_Lista Znak,Bullet Number Znak,List Paragraph1 Znak,List Paragraph2 Znak,ISCG Numerowanie Znak,lp11 Znak,List Paragraph11 Znak,Bullet 1 Znak,Use Case List Paragraph Znak,Numerowanie Znak"/>
    <w:link w:val="Akapitzlist"/>
    <w:uiPriority w:val="34"/>
    <w:qFormat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F788329DED34F20949EB396E6C414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9D78AA-E807-41DB-8C64-CC1A72A87160}"/>
      </w:docPartPr>
      <w:docPartBody>
        <w:p w:rsidR="0048479E" w:rsidRDefault="00C42060" w:rsidP="00D07066">
          <w:pPr>
            <w:pStyle w:val="8F788329DED34F20949EB396E6C41471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C42060">
      <w:pPr>
        <w:spacing w:after="0" w:line="240" w:lineRule="auto"/>
      </w:pPr>
      <w:r>
        <w:separator/>
      </w:r>
    </w:p>
  </w:endnote>
  <w:endnote w:type="continuationSeparator" w:id="0">
    <w:p w:rsidR="00000000" w:rsidRDefault="00C42060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04101" w:rsidRDefault="00C42060">
      <w:pPr>
        <w:spacing w:after="0" w:line="240" w:lineRule="auto"/>
      </w:pPr>
      <w:r>
        <w:separator/>
      </w:r>
    </w:p>
  </w:footnote>
  <w:footnote w:type="continuationSeparator" w:id="0">
    <w:p w:rsidR="00804101" w:rsidRDefault="00C42060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62F24"/>
    <w:rsid w:val="001A41BC"/>
    <w:rsid w:val="00244471"/>
    <w:rsid w:val="002802EC"/>
    <w:rsid w:val="0037210F"/>
    <w:rsid w:val="0048479E"/>
    <w:rsid w:val="00546DA7"/>
    <w:rsid w:val="00587906"/>
    <w:rsid w:val="005E49D0"/>
    <w:rsid w:val="00771EF3"/>
    <w:rsid w:val="007E5C43"/>
    <w:rsid w:val="00804101"/>
    <w:rsid w:val="00833593"/>
    <w:rsid w:val="00A72593"/>
    <w:rsid w:val="00AB4B1C"/>
    <w:rsid w:val="00B426D6"/>
    <w:rsid w:val="00C17D88"/>
    <w:rsid w:val="00C42060"/>
    <w:rsid w:val="00D07066"/>
    <w:rsid w:val="00D5646F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07066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FEB72091CBA34C2BA44FF829C97AFB31">
    <w:name w:val="FEB72091CBA34C2BA44FF829C97AFB31"/>
    <w:rsid w:val="00D5646F"/>
  </w:style>
  <w:style w:type="paragraph" w:customStyle="1" w:styleId="47A0C4AF52244F8E9856A95E54851481">
    <w:name w:val="47A0C4AF52244F8E9856A95E54851481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4F7C54EA2F534642B73D4A111A9FDE96">
    <w:name w:val="4F7C54EA2F534642B73D4A111A9FDE96"/>
    <w:rsid w:val="00D5646F"/>
  </w:style>
  <w:style w:type="paragraph" w:customStyle="1" w:styleId="80C51640BA494A2483D0C365DADB0A5F">
    <w:name w:val="80C51640BA494A2483D0C365DADB0A5F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4F569E54D661436CAAE1FFC7FB863FBD">
    <w:name w:val="4F569E54D661436CAAE1FFC7FB863FBD"/>
    <w:rsid w:val="00D5646F"/>
  </w:style>
  <w:style w:type="paragraph" w:customStyle="1" w:styleId="8F788329DED34F20949EB396E6C41471">
    <w:name w:val="8F788329DED34F20949EB396E6C41471"/>
    <w:rsid w:val="00D070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841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10</cp:revision>
  <cp:lastPrinted>2016-10-07T08:49:00Z</cp:lastPrinted>
  <dcterms:created xsi:type="dcterms:W3CDTF">2025-03-19T12:57:00Z</dcterms:created>
  <dcterms:modified xsi:type="dcterms:W3CDTF">2026-02-27T10:17:00Z</dcterms:modified>
</cp:coreProperties>
</file>