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0D1A9666" w:rsidR="007F19D6" w:rsidRPr="00127569" w:rsidRDefault="001C39E8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7D371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7D3715" w:rsidRPr="00127569">
        <w:rPr>
          <w:rFonts w:ascii="Open Sans" w:hAnsi="Open Sans" w:cs="Open Sans"/>
          <w:sz w:val="20"/>
          <w:szCs w:val="20"/>
        </w:rPr>
        <w:t>BAG-BAN.25.83.2026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1A1778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1C39E8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1C39E8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1C39E8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1C39E8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1C39E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1C39E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1C39E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183E91F5" w:rsidR="007F19D6" w:rsidRPr="00127569" w:rsidRDefault="001C39E8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7D3715">
        <w:rPr>
          <w:rFonts w:ascii="Open Sans" w:hAnsi="Open Sans" w:cs="Open Sans"/>
          <w:b w:val="0"/>
          <w:i/>
          <w:sz w:val="20"/>
          <w:szCs w:val="20"/>
        </w:rPr>
        <w:t>p</w:t>
      </w:r>
      <w:r w:rsidR="007D3715" w:rsidRPr="0087108C">
        <w:rPr>
          <w:rFonts w:ascii="Open Sans" w:hAnsi="Open Sans" w:cs="Open Sans"/>
          <w:b w:val="0"/>
          <w:i/>
          <w:sz w:val="20"/>
          <w:szCs w:val="20"/>
        </w:rPr>
        <w:t>odział pokoju 208 na dwa pokoje biurowe z osobnymi wejściami w budynku Centrali NIK w Warszawie</w:t>
      </w:r>
      <w:r w:rsidR="007D3715">
        <w:rPr>
          <w:rFonts w:ascii="Open Sans" w:hAnsi="Open Sans" w:cs="Open Sans"/>
          <w:b w:val="0"/>
          <w:i/>
          <w:sz w:val="20"/>
          <w:szCs w:val="20"/>
        </w:rPr>
        <w:t>,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1C39E8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1C39E8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1C39E8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1C39E8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1C39E8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1C39E8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1C39E8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1C39E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1C39E8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1C39E8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1C39E8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3954E15D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1C39E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1C39E8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1C39E8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5A3188AB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7D3715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1C39E8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1C39E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1C39E8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1C39E8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1C39E8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1C39E8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1C39E8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1C39E8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465CC" w14:textId="77777777" w:rsidR="001C39E8" w:rsidRDefault="001C39E8">
      <w:r>
        <w:separator/>
      </w:r>
    </w:p>
  </w:endnote>
  <w:endnote w:type="continuationSeparator" w:id="0">
    <w:p w14:paraId="372011E8" w14:textId="77777777" w:rsidR="001C39E8" w:rsidRDefault="001C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90C5" w14:textId="77777777" w:rsidR="0049597A" w:rsidRDefault="00495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1C39E8">
        <w:pPr>
          <w:pStyle w:val="Stopka"/>
          <w:jc w:val="right"/>
          <w:rPr>
            <w:rFonts w:cstheme="minorHAnsi"/>
            <w:sz w:val="22"/>
            <w:szCs w:val="22"/>
          </w:rPr>
        </w:pPr>
        <w:r w:rsidRPr="0049597A">
          <w:rPr>
            <w:rFonts w:ascii="Open Sans" w:hAnsi="Open Sans" w:cs="Open Sans"/>
            <w:sz w:val="18"/>
            <w:szCs w:val="18"/>
          </w:rPr>
          <w:fldChar w:fldCharType="begin"/>
        </w:r>
        <w:r w:rsidRPr="0049597A">
          <w:rPr>
            <w:rFonts w:ascii="Open Sans" w:hAnsi="Open Sans" w:cs="Open Sans"/>
            <w:sz w:val="18"/>
            <w:szCs w:val="18"/>
          </w:rPr>
          <w:instrText>PAGE   \* MERGEFORMAT</w:instrText>
        </w:r>
        <w:r w:rsidRPr="0049597A">
          <w:rPr>
            <w:rFonts w:ascii="Open Sans" w:hAnsi="Open Sans" w:cs="Open Sans"/>
            <w:sz w:val="18"/>
            <w:szCs w:val="18"/>
          </w:rPr>
          <w:fldChar w:fldCharType="separate"/>
        </w:r>
        <w:r w:rsidRPr="0049597A">
          <w:rPr>
            <w:rFonts w:ascii="Open Sans" w:hAnsi="Open Sans" w:cs="Open Sans"/>
            <w:noProof/>
            <w:sz w:val="18"/>
            <w:szCs w:val="18"/>
          </w:rPr>
          <w:t>2</w:t>
        </w:r>
        <w:r w:rsidRPr="0049597A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7D22F" w14:textId="77777777" w:rsidR="0049597A" w:rsidRDefault="00495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E707" w14:textId="77777777" w:rsidR="001C39E8" w:rsidRDefault="001C39E8" w:rsidP="00A106F6">
      <w:r>
        <w:separator/>
      </w:r>
    </w:p>
  </w:footnote>
  <w:footnote w:type="continuationSeparator" w:id="0">
    <w:p w14:paraId="78DA40A2" w14:textId="77777777" w:rsidR="001C39E8" w:rsidRDefault="001C39E8" w:rsidP="00A106F6">
      <w:r>
        <w:continuationSeparator/>
      </w:r>
    </w:p>
  </w:footnote>
  <w:footnote w:id="1">
    <w:p w14:paraId="1C1FAE20" w14:textId="77777777" w:rsidR="007F19D6" w:rsidRPr="00127569" w:rsidRDefault="001C39E8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1C39E8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01ED" w14:textId="77777777" w:rsidR="0049597A" w:rsidRDefault="004959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8B2EC65E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8E62E4B6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CD6A00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6EB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76C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DC4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EE82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E2A2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C2F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A9FA561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6C3471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1A9E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E21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85E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4622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261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D86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ECB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F0D82E80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5DA4DC4E" w:tentative="1">
      <w:start w:val="1"/>
      <w:numFmt w:val="lowerLetter"/>
      <w:lvlText w:val="%2."/>
      <w:lvlJc w:val="left"/>
      <w:pPr>
        <w:ind w:left="1380" w:hanging="360"/>
      </w:pPr>
    </w:lvl>
    <w:lvl w:ilvl="2" w:tplc="54246EFA" w:tentative="1">
      <w:start w:val="1"/>
      <w:numFmt w:val="lowerRoman"/>
      <w:lvlText w:val="%3."/>
      <w:lvlJc w:val="right"/>
      <w:pPr>
        <w:ind w:left="2100" w:hanging="180"/>
      </w:pPr>
    </w:lvl>
    <w:lvl w:ilvl="3" w:tplc="F6D4B20A" w:tentative="1">
      <w:start w:val="1"/>
      <w:numFmt w:val="decimal"/>
      <w:lvlText w:val="%4."/>
      <w:lvlJc w:val="left"/>
      <w:pPr>
        <w:ind w:left="2820" w:hanging="360"/>
      </w:pPr>
    </w:lvl>
    <w:lvl w:ilvl="4" w:tplc="9CEEFC64" w:tentative="1">
      <w:start w:val="1"/>
      <w:numFmt w:val="lowerLetter"/>
      <w:lvlText w:val="%5."/>
      <w:lvlJc w:val="left"/>
      <w:pPr>
        <w:ind w:left="3540" w:hanging="360"/>
      </w:pPr>
    </w:lvl>
    <w:lvl w:ilvl="5" w:tplc="27FA2212" w:tentative="1">
      <w:start w:val="1"/>
      <w:numFmt w:val="lowerRoman"/>
      <w:lvlText w:val="%6."/>
      <w:lvlJc w:val="right"/>
      <w:pPr>
        <w:ind w:left="4260" w:hanging="180"/>
      </w:pPr>
    </w:lvl>
    <w:lvl w:ilvl="6" w:tplc="68E0BC0E" w:tentative="1">
      <w:start w:val="1"/>
      <w:numFmt w:val="decimal"/>
      <w:lvlText w:val="%7."/>
      <w:lvlJc w:val="left"/>
      <w:pPr>
        <w:ind w:left="4980" w:hanging="360"/>
      </w:pPr>
    </w:lvl>
    <w:lvl w:ilvl="7" w:tplc="0B7E419E" w:tentative="1">
      <w:start w:val="1"/>
      <w:numFmt w:val="lowerLetter"/>
      <w:lvlText w:val="%8."/>
      <w:lvlJc w:val="left"/>
      <w:pPr>
        <w:ind w:left="5700" w:hanging="360"/>
      </w:pPr>
    </w:lvl>
    <w:lvl w:ilvl="8" w:tplc="D464ADBC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F73C53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D6A898C4" w:tentative="1">
      <w:start w:val="1"/>
      <w:numFmt w:val="lowerLetter"/>
      <w:lvlText w:val="%2."/>
      <w:lvlJc w:val="left"/>
      <w:pPr>
        <w:ind w:left="1222" w:hanging="360"/>
      </w:pPr>
    </w:lvl>
    <w:lvl w:ilvl="2" w:tplc="1C2E8404" w:tentative="1">
      <w:start w:val="1"/>
      <w:numFmt w:val="lowerRoman"/>
      <w:lvlText w:val="%3."/>
      <w:lvlJc w:val="right"/>
      <w:pPr>
        <w:ind w:left="1942" w:hanging="180"/>
      </w:pPr>
    </w:lvl>
    <w:lvl w:ilvl="3" w:tplc="F09A0262" w:tentative="1">
      <w:start w:val="1"/>
      <w:numFmt w:val="decimal"/>
      <w:lvlText w:val="%4."/>
      <w:lvlJc w:val="left"/>
      <w:pPr>
        <w:ind w:left="2662" w:hanging="360"/>
      </w:pPr>
    </w:lvl>
    <w:lvl w:ilvl="4" w:tplc="AF920CD8" w:tentative="1">
      <w:start w:val="1"/>
      <w:numFmt w:val="lowerLetter"/>
      <w:lvlText w:val="%5."/>
      <w:lvlJc w:val="left"/>
      <w:pPr>
        <w:ind w:left="3382" w:hanging="360"/>
      </w:pPr>
    </w:lvl>
    <w:lvl w:ilvl="5" w:tplc="0EF2D318" w:tentative="1">
      <w:start w:val="1"/>
      <w:numFmt w:val="lowerRoman"/>
      <w:lvlText w:val="%6."/>
      <w:lvlJc w:val="right"/>
      <w:pPr>
        <w:ind w:left="4102" w:hanging="180"/>
      </w:pPr>
    </w:lvl>
    <w:lvl w:ilvl="6" w:tplc="ED6AB9E8" w:tentative="1">
      <w:start w:val="1"/>
      <w:numFmt w:val="decimal"/>
      <w:lvlText w:val="%7."/>
      <w:lvlJc w:val="left"/>
      <w:pPr>
        <w:ind w:left="4822" w:hanging="360"/>
      </w:pPr>
    </w:lvl>
    <w:lvl w:ilvl="7" w:tplc="734E169A" w:tentative="1">
      <w:start w:val="1"/>
      <w:numFmt w:val="lowerLetter"/>
      <w:lvlText w:val="%8."/>
      <w:lvlJc w:val="left"/>
      <w:pPr>
        <w:ind w:left="5542" w:hanging="360"/>
      </w:pPr>
    </w:lvl>
    <w:lvl w:ilvl="8" w:tplc="90720D8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E7DA2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8BB5E" w:tentative="1">
      <w:start w:val="1"/>
      <w:numFmt w:val="lowerLetter"/>
      <w:lvlText w:val="%2."/>
      <w:lvlJc w:val="left"/>
      <w:pPr>
        <w:ind w:left="1440" w:hanging="360"/>
      </w:pPr>
    </w:lvl>
    <w:lvl w:ilvl="2" w:tplc="A25AE896" w:tentative="1">
      <w:start w:val="1"/>
      <w:numFmt w:val="lowerRoman"/>
      <w:lvlText w:val="%3."/>
      <w:lvlJc w:val="right"/>
      <w:pPr>
        <w:ind w:left="2160" w:hanging="180"/>
      </w:pPr>
    </w:lvl>
    <w:lvl w:ilvl="3" w:tplc="726624E6" w:tentative="1">
      <w:start w:val="1"/>
      <w:numFmt w:val="decimal"/>
      <w:lvlText w:val="%4."/>
      <w:lvlJc w:val="left"/>
      <w:pPr>
        <w:ind w:left="2880" w:hanging="360"/>
      </w:pPr>
    </w:lvl>
    <w:lvl w:ilvl="4" w:tplc="1062D4D2" w:tentative="1">
      <w:start w:val="1"/>
      <w:numFmt w:val="lowerLetter"/>
      <w:lvlText w:val="%5."/>
      <w:lvlJc w:val="left"/>
      <w:pPr>
        <w:ind w:left="3600" w:hanging="360"/>
      </w:pPr>
    </w:lvl>
    <w:lvl w:ilvl="5" w:tplc="F9F6F110" w:tentative="1">
      <w:start w:val="1"/>
      <w:numFmt w:val="lowerRoman"/>
      <w:lvlText w:val="%6."/>
      <w:lvlJc w:val="right"/>
      <w:pPr>
        <w:ind w:left="4320" w:hanging="180"/>
      </w:pPr>
    </w:lvl>
    <w:lvl w:ilvl="6" w:tplc="78D627F4" w:tentative="1">
      <w:start w:val="1"/>
      <w:numFmt w:val="decimal"/>
      <w:lvlText w:val="%7."/>
      <w:lvlJc w:val="left"/>
      <w:pPr>
        <w:ind w:left="5040" w:hanging="360"/>
      </w:pPr>
    </w:lvl>
    <w:lvl w:ilvl="7" w:tplc="0970884A" w:tentative="1">
      <w:start w:val="1"/>
      <w:numFmt w:val="lowerLetter"/>
      <w:lvlText w:val="%8."/>
      <w:lvlJc w:val="left"/>
      <w:pPr>
        <w:ind w:left="5760" w:hanging="360"/>
      </w:pPr>
    </w:lvl>
    <w:lvl w:ilvl="8" w:tplc="284A21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60DEB040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F68631A2">
      <w:start w:val="1"/>
      <w:numFmt w:val="lowerLetter"/>
      <w:lvlText w:val="%2."/>
      <w:lvlJc w:val="left"/>
      <w:pPr>
        <w:ind w:left="1440" w:hanging="360"/>
      </w:pPr>
    </w:lvl>
    <w:lvl w:ilvl="2" w:tplc="9C76DD74">
      <w:start w:val="1"/>
      <w:numFmt w:val="lowerRoman"/>
      <w:lvlText w:val="%3."/>
      <w:lvlJc w:val="right"/>
      <w:pPr>
        <w:ind w:left="2160" w:hanging="180"/>
      </w:pPr>
    </w:lvl>
    <w:lvl w:ilvl="3" w:tplc="60423E14">
      <w:start w:val="1"/>
      <w:numFmt w:val="decimal"/>
      <w:lvlText w:val="%4."/>
      <w:lvlJc w:val="left"/>
      <w:pPr>
        <w:ind w:left="2880" w:hanging="360"/>
      </w:pPr>
    </w:lvl>
    <w:lvl w:ilvl="4" w:tplc="E982DD76" w:tentative="1">
      <w:start w:val="1"/>
      <w:numFmt w:val="lowerLetter"/>
      <w:lvlText w:val="%5."/>
      <w:lvlJc w:val="left"/>
      <w:pPr>
        <w:ind w:left="3600" w:hanging="360"/>
      </w:pPr>
    </w:lvl>
    <w:lvl w:ilvl="5" w:tplc="B1E2B5F2" w:tentative="1">
      <w:start w:val="1"/>
      <w:numFmt w:val="lowerRoman"/>
      <w:lvlText w:val="%6."/>
      <w:lvlJc w:val="right"/>
      <w:pPr>
        <w:ind w:left="4320" w:hanging="180"/>
      </w:pPr>
    </w:lvl>
    <w:lvl w:ilvl="6" w:tplc="7688E11E" w:tentative="1">
      <w:start w:val="1"/>
      <w:numFmt w:val="decimal"/>
      <w:lvlText w:val="%7."/>
      <w:lvlJc w:val="left"/>
      <w:pPr>
        <w:ind w:left="5040" w:hanging="360"/>
      </w:pPr>
    </w:lvl>
    <w:lvl w:ilvl="7" w:tplc="CCE2A01E" w:tentative="1">
      <w:start w:val="1"/>
      <w:numFmt w:val="lowerLetter"/>
      <w:lvlText w:val="%8."/>
      <w:lvlJc w:val="left"/>
      <w:pPr>
        <w:ind w:left="5760" w:hanging="360"/>
      </w:pPr>
    </w:lvl>
    <w:lvl w:ilvl="8" w:tplc="1F2AEF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F086DF7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C16E4778" w:tentative="1">
      <w:start w:val="1"/>
      <w:numFmt w:val="lowerLetter"/>
      <w:lvlText w:val="%2."/>
      <w:lvlJc w:val="left"/>
      <w:pPr>
        <w:ind w:left="1440" w:hanging="360"/>
      </w:pPr>
    </w:lvl>
    <w:lvl w:ilvl="2" w:tplc="4F280B8A" w:tentative="1">
      <w:start w:val="1"/>
      <w:numFmt w:val="lowerRoman"/>
      <w:lvlText w:val="%3."/>
      <w:lvlJc w:val="right"/>
      <w:pPr>
        <w:ind w:left="2160" w:hanging="180"/>
      </w:pPr>
    </w:lvl>
    <w:lvl w:ilvl="3" w:tplc="FA346668" w:tentative="1">
      <w:start w:val="1"/>
      <w:numFmt w:val="decimal"/>
      <w:lvlText w:val="%4."/>
      <w:lvlJc w:val="left"/>
      <w:pPr>
        <w:ind w:left="2880" w:hanging="360"/>
      </w:pPr>
    </w:lvl>
    <w:lvl w:ilvl="4" w:tplc="2640B566" w:tentative="1">
      <w:start w:val="1"/>
      <w:numFmt w:val="lowerLetter"/>
      <w:lvlText w:val="%5."/>
      <w:lvlJc w:val="left"/>
      <w:pPr>
        <w:ind w:left="3600" w:hanging="360"/>
      </w:pPr>
    </w:lvl>
    <w:lvl w:ilvl="5" w:tplc="9A1CCD06" w:tentative="1">
      <w:start w:val="1"/>
      <w:numFmt w:val="lowerRoman"/>
      <w:lvlText w:val="%6."/>
      <w:lvlJc w:val="right"/>
      <w:pPr>
        <w:ind w:left="4320" w:hanging="180"/>
      </w:pPr>
    </w:lvl>
    <w:lvl w:ilvl="6" w:tplc="02527C4E" w:tentative="1">
      <w:start w:val="1"/>
      <w:numFmt w:val="decimal"/>
      <w:lvlText w:val="%7."/>
      <w:lvlJc w:val="left"/>
      <w:pPr>
        <w:ind w:left="5040" w:hanging="360"/>
      </w:pPr>
    </w:lvl>
    <w:lvl w:ilvl="7" w:tplc="24787990" w:tentative="1">
      <w:start w:val="1"/>
      <w:numFmt w:val="lowerLetter"/>
      <w:lvlText w:val="%8."/>
      <w:lvlJc w:val="left"/>
      <w:pPr>
        <w:ind w:left="5760" w:hanging="360"/>
      </w:pPr>
    </w:lvl>
    <w:lvl w:ilvl="8" w:tplc="1CC4C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1DC2E2C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3E50EEA6" w:tentative="1">
      <w:start w:val="1"/>
      <w:numFmt w:val="lowerLetter"/>
      <w:lvlText w:val="%2."/>
      <w:lvlJc w:val="left"/>
      <w:pPr>
        <w:ind w:left="2073" w:hanging="360"/>
      </w:pPr>
    </w:lvl>
    <w:lvl w:ilvl="2" w:tplc="0176808A" w:tentative="1">
      <w:start w:val="1"/>
      <w:numFmt w:val="lowerRoman"/>
      <w:lvlText w:val="%3."/>
      <w:lvlJc w:val="right"/>
      <w:pPr>
        <w:ind w:left="2793" w:hanging="180"/>
      </w:pPr>
    </w:lvl>
    <w:lvl w:ilvl="3" w:tplc="C396F876" w:tentative="1">
      <w:start w:val="1"/>
      <w:numFmt w:val="decimal"/>
      <w:lvlText w:val="%4."/>
      <w:lvlJc w:val="left"/>
      <w:pPr>
        <w:ind w:left="3513" w:hanging="360"/>
      </w:pPr>
    </w:lvl>
    <w:lvl w:ilvl="4" w:tplc="6DCC9A64" w:tentative="1">
      <w:start w:val="1"/>
      <w:numFmt w:val="lowerLetter"/>
      <w:lvlText w:val="%5."/>
      <w:lvlJc w:val="left"/>
      <w:pPr>
        <w:ind w:left="4233" w:hanging="360"/>
      </w:pPr>
    </w:lvl>
    <w:lvl w:ilvl="5" w:tplc="5E288156" w:tentative="1">
      <w:start w:val="1"/>
      <w:numFmt w:val="lowerRoman"/>
      <w:lvlText w:val="%6."/>
      <w:lvlJc w:val="right"/>
      <w:pPr>
        <w:ind w:left="4953" w:hanging="180"/>
      </w:pPr>
    </w:lvl>
    <w:lvl w:ilvl="6" w:tplc="2EF243DE" w:tentative="1">
      <w:start w:val="1"/>
      <w:numFmt w:val="decimal"/>
      <w:lvlText w:val="%7."/>
      <w:lvlJc w:val="left"/>
      <w:pPr>
        <w:ind w:left="5673" w:hanging="360"/>
      </w:pPr>
    </w:lvl>
    <w:lvl w:ilvl="7" w:tplc="F4AAB960" w:tentative="1">
      <w:start w:val="1"/>
      <w:numFmt w:val="lowerLetter"/>
      <w:lvlText w:val="%8."/>
      <w:lvlJc w:val="left"/>
      <w:pPr>
        <w:ind w:left="6393" w:hanging="360"/>
      </w:pPr>
    </w:lvl>
    <w:lvl w:ilvl="8" w:tplc="061004D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157A62A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1F3811A4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0D664992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47CEC56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2B023BB0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513262DE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4F085EAE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9A7E7CC0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3428586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4D3445E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FC366FE4" w:tentative="1">
      <w:start w:val="1"/>
      <w:numFmt w:val="lowerLetter"/>
      <w:lvlText w:val="%2."/>
      <w:lvlJc w:val="left"/>
      <w:pPr>
        <w:ind w:left="1440" w:hanging="360"/>
      </w:pPr>
    </w:lvl>
    <w:lvl w:ilvl="2" w:tplc="1340E534" w:tentative="1">
      <w:start w:val="1"/>
      <w:numFmt w:val="lowerRoman"/>
      <w:lvlText w:val="%3."/>
      <w:lvlJc w:val="right"/>
      <w:pPr>
        <w:ind w:left="2160" w:hanging="180"/>
      </w:pPr>
    </w:lvl>
    <w:lvl w:ilvl="3" w:tplc="9D02D34C" w:tentative="1">
      <w:start w:val="1"/>
      <w:numFmt w:val="decimal"/>
      <w:lvlText w:val="%4."/>
      <w:lvlJc w:val="left"/>
      <w:pPr>
        <w:ind w:left="2880" w:hanging="360"/>
      </w:pPr>
    </w:lvl>
    <w:lvl w:ilvl="4" w:tplc="CC72B928" w:tentative="1">
      <w:start w:val="1"/>
      <w:numFmt w:val="lowerLetter"/>
      <w:lvlText w:val="%5."/>
      <w:lvlJc w:val="left"/>
      <w:pPr>
        <w:ind w:left="3600" w:hanging="360"/>
      </w:pPr>
    </w:lvl>
    <w:lvl w:ilvl="5" w:tplc="C972C7E8" w:tentative="1">
      <w:start w:val="1"/>
      <w:numFmt w:val="lowerRoman"/>
      <w:lvlText w:val="%6."/>
      <w:lvlJc w:val="right"/>
      <w:pPr>
        <w:ind w:left="4320" w:hanging="180"/>
      </w:pPr>
    </w:lvl>
    <w:lvl w:ilvl="6" w:tplc="C7720BA0" w:tentative="1">
      <w:start w:val="1"/>
      <w:numFmt w:val="decimal"/>
      <w:lvlText w:val="%7."/>
      <w:lvlJc w:val="left"/>
      <w:pPr>
        <w:ind w:left="5040" w:hanging="360"/>
      </w:pPr>
    </w:lvl>
    <w:lvl w:ilvl="7" w:tplc="677C7D4C" w:tentative="1">
      <w:start w:val="1"/>
      <w:numFmt w:val="lowerLetter"/>
      <w:lvlText w:val="%8."/>
      <w:lvlJc w:val="left"/>
      <w:pPr>
        <w:ind w:left="5760" w:hanging="360"/>
      </w:pPr>
    </w:lvl>
    <w:lvl w:ilvl="8" w:tplc="4F0AC9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34F4FEE0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8184287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9887C4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B74B75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0CCABD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BCE935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F30E72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80BE6E96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B60D81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000AEBE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AC3C1EF2" w:tentative="1">
      <w:start w:val="1"/>
      <w:numFmt w:val="lowerLetter"/>
      <w:lvlText w:val="%2."/>
      <w:lvlJc w:val="left"/>
      <w:pPr>
        <w:ind w:left="1789" w:hanging="360"/>
      </w:pPr>
    </w:lvl>
    <w:lvl w:ilvl="2" w:tplc="7BEED77A" w:tentative="1">
      <w:start w:val="1"/>
      <w:numFmt w:val="lowerRoman"/>
      <w:lvlText w:val="%3."/>
      <w:lvlJc w:val="right"/>
      <w:pPr>
        <w:ind w:left="2509" w:hanging="180"/>
      </w:pPr>
    </w:lvl>
    <w:lvl w:ilvl="3" w:tplc="DD9AF62C" w:tentative="1">
      <w:start w:val="1"/>
      <w:numFmt w:val="decimal"/>
      <w:lvlText w:val="%4."/>
      <w:lvlJc w:val="left"/>
      <w:pPr>
        <w:ind w:left="3229" w:hanging="360"/>
      </w:pPr>
    </w:lvl>
    <w:lvl w:ilvl="4" w:tplc="8BC6D68E" w:tentative="1">
      <w:start w:val="1"/>
      <w:numFmt w:val="lowerLetter"/>
      <w:lvlText w:val="%5."/>
      <w:lvlJc w:val="left"/>
      <w:pPr>
        <w:ind w:left="3949" w:hanging="360"/>
      </w:pPr>
    </w:lvl>
    <w:lvl w:ilvl="5" w:tplc="86C4A538" w:tentative="1">
      <w:start w:val="1"/>
      <w:numFmt w:val="lowerRoman"/>
      <w:lvlText w:val="%6."/>
      <w:lvlJc w:val="right"/>
      <w:pPr>
        <w:ind w:left="4669" w:hanging="180"/>
      </w:pPr>
    </w:lvl>
    <w:lvl w:ilvl="6" w:tplc="C2BC4D26" w:tentative="1">
      <w:start w:val="1"/>
      <w:numFmt w:val="decimal"/>
      <w:lvlText w:val="%7."/>
      <w:lvlJc w:val="left"/>
      <w:pPr>
        <w:ind w:left="5389" w:hanging="360"/>
      </w:pPr>
    </w:lvl>
    <w:lvl w:ilvl="7" w:tplc="20C8EA7C" w:tentative="1">
      <w:start w:val="1"/>
      <w:numFmt w:val="lowerLetter"/>
      <w:lvlText w:val="%8."/>
      <w:lvlJc w:val="left"/>
      <w:pPr>
        <w:ind w:left="6109" w:hanging="360"/>
      </w:pPr>
    </w:lvl>
    <w:lvl w:ilvl="8" w:tplc="49EA058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E5EC1C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D889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2CF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63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8A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0CD0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2C4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C74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562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AF1A06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5AFE405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31CA7E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2C62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ABEC1E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042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1F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5EB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6C17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A9A8263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3BCA170A" w:tentative="1">
      <w:start w:val="1"/>
      <w:numFmt w:val="lowerLetter"/>
      <w:lvlText w:val="%2."/>
      <w:lvlJc w:val="left"/>
      <w:pPr>
        <w:ind w:left="1800" w:hanging="360"/>
      </w:pPr>
    </w:lvl>
    <w:lvl w:ilvl="2" w:tplc="4294ABC0" w:tentative="1">
      <w:start w:val="1"/>
      <w:numFmt w:val="lowerRoman"/>
      <w:lvlText w:val="%3."/>
      <w:lvlJc w:val="right"/>
      <w:pPr>
        <w:ind w:left="2520" w:hanging="180"/>
      </w:pPr>
    </w:lvl>
    <w:lvl w:ilvl="3" w:tplc="6862FDF8" w:tentative="1">
      <w:start w:val="1"/>
      <w:numFmt w:val="decimal"/>
      <w:lvlText w:val="%4."/>
      <w:lvlJc w:val="left"/>
      <w:pPr>
        <w:ind w:left="3240" w:hanging="360"/>
      </w:pPr>
    </w:lvl>
    <w:lvl w:ilvl="4" w:tplc="D1B805CA" w:tentative="1">
      <w:start w:val="1"/>
      <w:numFmt w:val="lowerLetter"/>
      <w:lvlText w:val="%5."/>
      <w:lvlJc w:val="left"/>
      <w:pPr>
        <w:ind w:left="3960" w:hanging="360"/>
      </w:pPr>
    </w:lvl>
    <w:lvl w:ilvl="5" w:tplc="7696DAD0" w:tentative="1">
      <w:start w:val="1"/>
      <w:numFmt w:val="lowerRoman"/>
      <w:lvlText w:val="%6."/>
      <w:lvlJc w:val="right"/>
      <w:pPr>
        <w:ind w:left="4680" w:hanging="180"/>
      </w:pPr>
    </w:lvl>
    <w:lvl w:ilvl="6" w:tplc="EAB01948" w:tentative="1">
      <w:start w:val="1"/>
      <w:numFmt w:val="decimal"/>
      <w:lvlText w:val="%7."/>
      <w:lvlJc w:val="left"/>
      <w:pPr>
        <w:ind w:left="5400" w:hanging="360"/>
      </w:pPr>
    </w:lvl>
    <w:lvl w:ilvl="7" w:tplc="56009BB2" w:tentative="1">
      <w:start w:val="1"/>
      <w:numFmt w:val="lowerLetter"/>
      <w:lvlText w:val="%8."/>
      <w:lvlJc w:val="left"/>
      <w:pPr>
        <w:ind w:left="6120" w:hanging="360"/>
      </w:pPr>
    </w:lvl>
    <w:lvl w:ilvl="8" w:tplc="9D14AF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3A9E4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BBC4F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3D50700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EF62295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D2C6B5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B2AD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3C4D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EED2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EA51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0D03D8"/>
    <w:rsid w:val="00102C20"/>
    <w:rsid w:val="00113C8B"/>
    <w:rsid w:val="00117E05"/>
    <w:rsid w:val="00127569"/>
    <w:rsid w:val="00152AC7"/>
    <w:rsid w:val="00153904"/>
    <w:rsid w:val="0016343D"/>
    <w:rsid w:val="001751FB"/>
    <w:rsid w:val="0017646B"/>
    <w:rsid w:val="001971B8"/>
    <w:rsid w:val="001A1778"/>
    <w:rsid w:val="001A7AF8"/>
    <w:rsid w:val="001B1711"/>
    <w:rsid w:val="001C39E8"/>
    <w:rsid w:val="001C7A79"/>
    <w:rsid w:val="001E67BE"/>
    <w:rsid w:val="001F0E12"/>
    <w:rsid w:val="00200F54"/>
    <w:rsid w:val="00226BD9"/>
    <w:rsid w:val="002439D9"/>
    <w:rsid w:val="0025742B"/>
    <w:rsid w:val="00262D44"/>
    <w:rsid w:val="002862D5"/>
    <w:rsid w:val="00297D32"/>
    <w:rsid w:val="002A4646"/>
    <w:rsid w:val="002A4848"/>
    <w:rsid w:val="002B106A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2499E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9597A"/>
    <w:rsid w:val="004B19D1"/>
    <w:rsid w:val="004B3135"/>
    <w:rsid w:val="004C7356"/>
    <w:rsid w:val="004E2CF7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11675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6F40D4"/>
    <w:rsid w:val="00717F1D"/>
    <w:rsid w:val="00726992"/>
    <w:rsid w:val="0073472D"/>
    <w:rsid w:val="00736C9F"/>
    <w:rsid w:val="00737907"/>
    <w:rsid w:val="00753987"/>
    <w:rsid w:val="0076150E"/>
    <w:rsid w:val="00765F98"/>
    <w:rsid w:val="00781D3F"/>
    <w:rsid w:val="00787877"/>
    <w:rsid w:val="007956E1"/>
    <w:rsid w:val="007A0A80"/>
    <w:rsid w:val="007A4CD6"/>
    <w:rsid w:val="007A509D"/>
    <w:rsid w:val="007B5EF8"/>
    <w:rsid w:val="007C0A14"/>
    <w:rsid w:val="007C336E"/>
    <w:rsid w:val="007C65C3"/>
    <w:rsid w:val="007C70B5"/>
    <w:rsid w:val="007D3715"/>
    <w:rsid w:val="007F19D6"/>
    <w:rsid w:val="0080629E"/>
    <w:rsid w:val="00807E94"/>
    <w:rsid w:val="008244D0"/>
    <w:rsid w:val="008360CF"/>
    <w:rsid w:val="0083754F"/>
    <w:rsid w:val="00840A34"/>
    <w:rsid w:val="00865D5B"/>
    <w:rsid w:val="0087108C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E79E2"/>
    <w:rsid w:val="008F07DF"/>
    <w:rsid w:val="008F4BF0"/>
    <w:rsid w:val="008F6DC3"/>
    <w:rsid w:val="008F75F9"/>
    <w:rsid w:val="00901D10"/>
    <w:rsid w:val="0091303D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D05B4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AD7642"/>
    <w:rsid w:val="00B022D7"/>
    <w:rsid w:val="00B13A41"/>
    <w:rsid w:val="00B22066"/>
    <w:rsid w:val="00B47721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0D49"/>
    <w:rsid w:val="00CA23FD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5980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ASz</dc:creator>
  <cp:lastModifiedBy>Lisowski Artur</cp:lastModifiedBy>
  <cp:revision>3</cp:revision>
  <cp:lastPrinted>2026-02-04T13:21:00Z</cp:lastPrinted>
  <dcterms:created xsi:type="dcterms:W3CDTF">2026-02-04T13:22:00Z</dcterms:created>
  <dcterms:modified xsi:type="dcterms:W3CDTF">2026-02-04T13:22:00Z</dcterms:modified>
</cp:coreProperties>
</file>