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14AB13A3" w:rsidR="007F19D6" w:rsidRPr="00127569" w:rsidRDefault="00C24D65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BGO-BGN.25.221.2025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BB1554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C24D65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C24D65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C24D65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C24D65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C24D6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C24D6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C24D6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485EE383" w:rsidR="007F19D6" w:rsidRPr="00127569" w:rsidRDefault="00C24D65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i/>
            <w:sz w:val="20"/>
            <w:szCs w:val="20"/>
          </w:rPr>
          <w:id w:val="-224535143"/>
          <w:placeholder>
            <w:docPart w:val="1E61D7443A114D99B2A1E195C0F0D7E3"/>
          </w:placeholder>
          <w:text/>
        </w:sdtPr>
        <w:sdtEndPr/>
        <w:sdtContent>
          <w:r w:rsidRPr="005C56B0">
            <w:rPr>
              <w:rFonts w:ascii="Open Sans" w:hAnsi="Open Sans" w:cs="Open Sans"/>
              <w:b w:val="0"/>
              <w:i/>
              <w:sz w:val="20"/>
              <w:szCs w:val="20"/>
            </w:rPr>
            <w:t>aktualizację</w:t>
          </w:r>
          <w:r>
            <w:rPr>
              <w:rFonts w:ascii="Open Sans" w:hAnsi="Open Sans" w:cs="Open Sans"/>
              <w:b w:val="0"/>
              <w:i/>
              <w:sz w:val="20"/>
              <w:szCs w:val="20"/>
            </w:rPr>
            <w:t xml:space="preserve"> </w:t>
          </w:r>
          <w:r w:rsidRPr="005C56B0">
            <w:rPr>
              <w:rFonts w:ascii="Open Sans" w:hAnsi="Open Sans" w:cs="Open Sans"/>
              <w:b w:val="0"/>
              <w:i/>
              <w:sz w:val="20"/>
              <w:szCs w:val="20"/>
            </w:rPr>
            <w:t>dokumentacji na przebudowę pomieszczeń biurowych i zaprojektowania nowej łazienki dla osób z niepełnosprawnością, w budynku Delegatury NIK przy ul. Kościuszki 6 w Kielcach wraz z uzyskaniem pozwolenia na budowę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C24D6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C24D6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C24D65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C24D6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C24D6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C24D6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C24D6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C24D6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C24D65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C24D65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C24D65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08CB8958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C24D6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C24D6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C24D6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79600417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C24D65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C24D6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C24D65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C24D65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C24D65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C24D65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C24D65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C24D65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1392" w14:textId="77777777" w:rsidR="00381FD8" w:rsidRDefault="00C24D65">
      <w:r>
        <w:separator/>
      </w:r>
    </w:p>
  </w:endnote>
  <w:endnote w:type="continuationSeparator" w:id="0">
    <w:p w14:paraId="06923DFA" w14:textId="77777777" w:rsidR="00381FD8" w:rsidRDefault="00C2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24D6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EC2EA" w14:textId="77777777" w:rsidR="0027491F" w:rsidRDefault="00C24D65" w:rsidP="00A106F6">
      <w:r>
        <w:separator/>
      </w:r>
    </w:p>
  </w:footnote>
  <w:footnote w:type="continuationSeparator" w:id="0">
    <w:p w14:paraId="233AE174" w14:textId="77777777" w:rsidR="0027491F" w:rsidRDefault="00C24D65" w:rsidP="00A106F6">
      <w:r>
        <w:continuationSeparator/>
      </w:r>
    </w:p>
  </w:footnote>
  <w:footnote w:id="1">
    <w:p w14:paraId="1C1FAE20" w14:textId="77777777" w:rsidR="007F19D6" w:rsidRPr="00127569" w:rsidRDefault="00C24D65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C24D65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BE7C0D8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B260C4E2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A9CC6B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CC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EA9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6692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B0AE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AB8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0A8D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0C2381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A27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4AB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F60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A7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D86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AB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05B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EE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306C178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95A421CE" w:tentative="1">
      <w:start w:val="1"/>
      <w:numFmt w:val="lowerLetter"/>
      <w:lvlText w:val="%2."/>
      <w:lvlJc w:val="left"/>
      <w:pPr>
        <w:ind w:left="1380" w:hanging="360"/>
      </w:pPr>
    </w:lvl>
    <w:lvl w:ilvl="2" w:tplc="4DB46398" w:tentative="1">
      <w:start w:val="1"/>
      <w:numFmt w:val="lowerRoman"/>
      <w:lvlText w:val="%3."/>
      <w:lvlJc w:val="right"/>
      <w:pPr>
        <w:ind w:left="2100" w:hanging="180"/>
      </w:pPr>
    </w:lvl>
    <w:lvl w:ilvl="3" w:tplc="27A89BD2" w:tentative="1">
      <w:start w:val="1"/>
      <w:numFmt w:val="decimal"/>
      <w:lvlText w:val="%4."/>
      <w:lvlJc w:val="left"/>
      <w:pPr>
        <w:ind w:left="2820" w:hanging="360"/>
      </w:pPr>
    </w:lvl>
    <w:lvl w:ilvl="4" w:tplc="39F85CA4" w:tentative="1">
      <w:start w:val="1"/>
      <w:numFmt w:val="lowerLetter"/>
      <w:lvlText w:val="%5."/>
      <w:lvlJc w:val="left"/>
      <w:pPr>
        <w:ind w:left="3540" w:hanging="360"/>
      </w:pPr>
    </w:lvl>
    <w:lvl w:ilvl="5" w:tplc="53707980" w:tentative="1">
      <w:start w:val="1"/>
      <w:numFmt w:val="lowerRoman"/>
      <w:lvlText w:val="%6."/>
      <w:lvlJc w:val="right"/>
      <w:pPr>
        <w:ind w:left="4260" w:hanging="180"/>
      </w:pPr>
    </w:lvl>
    <w:lvl w:ilvl="6" w:tplc="9FAE625A" w:tentative="1">
      <w:start w:val="1"/>
      <w:numFmt w:val="decimal"/>
      <w:lvlText w:val="%7."/>
      <w:lvlJc w:val="left"/>
      <w:pPr>
        <w:ind w:left="4980" w:hanging="360"/>
      </w:pPr>
    </w:lvl>
    <w:lvl w:ilvl="7" w:tplc="8648EC42" w:tentative="1">
      <w:start w:val="1"/>
      <w:numFmt w:val="lowerLetter"/>
      <w:lvlText w:val="%8."/>
      <w:lvlJc w:val="left"/>
      <w:pPr>
        <w:ind w:left="5700" w:hanging="360"/>
      </w:pPr>
    </w:lvl>
    <w:lvl w:ilvl="8" w:tplc="3D3A304A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B5CCDA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7DCD4F8" w:tentative="1">
      <w:start w:val="1"/>
      <w:numFmt w:val="lowerLetter"/>
      <w:lvlText w:val="%2."/>
      <w:lvlJc w:val="left"/>
      <w:pPr>
        <w:ind w:left="1222" w:hanging="360"/>
      </w:pPr>
    </w:lvl>
    <w:lvl w:ilvl="2" w:tplc="BFD4A33C" w:tentative="1">
      <w:start w:val="1"/>
      <w:numFmt w:val="lowerRoman"/>
      <w:lvlText w:val="%3."/>
      <w:lvlJc w:val="right"/>
      <w:pPr>
        <w:ind w:left="1942" w:hanging="180"/>
      </w:pPr>
    </w:lvl>
    <w:lvl w:ilvl="3" w:tplc="C98ED74A" w:tentative="1">
      <w:start w:val="1"/>
      <w:numFmt w:val="decimal"/>
      <w:lvlText w:val="%4."/>
      <w:lvlJc w:val="left"/>
      <w:pPr>
        <w:ind w:left="2662" w:hanging="360"/>
      </w:pPr>
    </w:lvl>
    <w:lvl w:ilvl="4" w:tplc="E88252F4" w:tentative="1">
      <w:start w:val="1"/>
      <w:numFmt w:val="lowerLetter"/>
      <w:lvlText w:val="%5."/>
      <w:lvlJc w:val="left"/>
      <w:pPr>
        <w:ind w:left="3382" w:hanging="360"/>
      </w:pPr>
    </w:lvl>
    <w:lvl w:ilvl="5" w:tplc="E6DE59DE" w:tentative="1">
      <w:start w:val="1"/>
      <w:numFmt w:val="lowerRoman"/>
      <w:lvlText w:val="%6."/>
      <w:lvlJc w:val="right"/>
      <w:pPr>
        <w:ind w:left="4102" w:hanging="180"/>
      </w:pPr>
    </w:lvl>
    <w:lvl w:ilvl="6" w:tplc="16003F82" w:tentative="1">
      <w:start w:val="1"/>
      <w:numFmt w:val="decimal"/>
      <w:lvlText w:val="%7."/>
      <w:lvlJc w:val="left"/>
      <w:pPr>
        <w:ind w:left="4822" w:hanging="360"/>
      </w:pPr>
    </w:lvl>
    <w:lvl w:ilvl="7" w:tplc="F0DE0708" w:tentative="1">
      <w:start w:val="1"/>
      <w:numFmt w:val="lowerLetter"/>
      <w:lvlText w:val="%8."/>
      <w:lvlJc w:val="left"/>
      <w:pPr>
        <w:ind w:left="5542" w:hanging="360"/>
      </w:pPr>
    </w:lvl>
    <w:lvl w:ilvl="8" w:tplc="36EECD3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54A83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D6FFDC" w:tentative="1">
      <w:start w:val="1"/>
      <w:numFmt w:val="lowerLetter"/>
      <w:lvlText w:val="%2."/>
      <w:lvlJc w:val="left"/>
      <w:pPr>
        <w:ind w:left="1440" w:hanging="360"/>
      </w:pPr>
    </w:lvl>
    <w:lvl w:ilvl="2" w:tplc="51B88E88" w:tentative="1">
      <w:start w:val="1"/>
      <w:numFmt w:val="lowerRoman"/>
      <w:lvlText w:val="%3."/>
      <w:lvlJc w:val="right"/>
      <w:pPr>
        <w:ind w:left="2160" w:hanging="180"/>
      </w:pPr>
    </w:lvl>
    <w:lvl w:ilvl="3" w:tplc="91329F5C" w:tentative="1">
      <w:start w:val="1"/>
      <w:numFmt w:val="decimal"/>
      <w:lvlText w:val="%4."/>
      <w:lvlJc w:val="left"/>
      <w:pPr>
        <w:ind w:left="2880" w:hanging="360"/>
      </w:pPr>
    </w:lvl>
    <w:lvl w:ilvl="4" w:tplc="F3ACBA36" w:tentative="1">
      <w:start w:val="1"/>
      <w:numFmt w:val="lowerLetter"/>
      <w:lvlText w:val="%5."/>
      <w:lvlJc w:val="left"/>
      <w:pPr>
        <w:ind w:left="3600" w:hanging="360"/>
      </w:pPr>
    </w:lvl>
    <w:lvl w:ilvl="5" w:tplc="59240C7A" w:tentative="1">
      <w:start w:val="1"/>
      <w:numFmt w:val="lowerRoman"/>
      <w:lvlText w:val="%6."/>
      <w:lvlJc w:val="right"/>
      <w:pPr>
        <w:ind w:left="4320" w:hanging="180"/>
      </w:pPr>
    </w:lvl>
    <w:lvl w:ilvl="6" w:tplc="DECCC164" w:tentative="1">
      <w:start w:val="1"/>
      <w:numFmt w:val="decimal"/>
      <w:lvlText w:val="%7."/>
      <w:lvlJc w:val="left"/>
      <w:pPr>
        <w:ind w:left="5040" w:hanging="360"/>
      </w:pPr>
    </w:lvl>
    <w:lvl w:ilvl="7" w:tplc="BD74A816" w:tentative="1">
      <w:start w:val="1"/>
      <w:numFmt w:val="lowerLetter"/>
      <w:lvlText w:val="%8."/>
      <w:lvlJc w:val="left"/>
      <w:pPr>
        <w:ind w:left="5760" w:hanging="360"/>
      </w:pPr>
    </w:lvl>
    <w:lvl w:ilvl="8" w:tplc="DF08D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EC7873B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B0AAE7AE">
      <w:start w:val="1"/>
      <w:numFmt w:val="lowerLetter"/>
      <w:lvlText w:val="%2."/>
      <w:lvlJc w:val="left"/>
      <w:pPr>
        <w:ind w:left="1440" w:hanging="360"/>
      </w:pPr>
    </w:lvl>
    <w:lvl w:ilvl="2" w:tplc="8FDA3C24">
      <w:start w:val="1"/>
      <w:numFmt w:val="lowerRoman"/>
      <w:lvlText w:val="%3."/>
      <w:lvlJc w:val="right"/>
      <w:pPr>
        <w:ind w:left="2160" w:hanging="180"/>
      </w:pPr>
    </w:lvl>
    <w:lvl w:ilvl="3" w:tplc="A3C8A4A6">
      <w:start w:val="1"/>
      <w:numFmt w:val="decimal"/>
      <w:lvlText w:val="%4."/>
      <w:lvlJc w:val="left"/>
      <w:pPr>
        <w:ind w:left="2880" w:hanging="360"/>
      </w:pPr>
    </w:lvl>
    <w:lvl w:ilvl="4" w:tplc="E60AA452" w:tentative="1">
      <w:start w:val="1"/>
      <w:numFmt w:val="lowerLetter"/>
      <w:lvlText w:val="%5."/>
      <w:lvlJc w:val="left"/>
      <w:pPr>
        <w:ind w:left="3600" w:hanging="360"/>
      </w:pPr>
    </w:lvl>
    <w:lvl w:ilvl="5" w:tplc="50B6C6E4" w:tentative="1">
      <w:start w:val="1"/>
      <w:numFmt w:val="lowerRoman"/>
      <w:lvlText w:val="%6."/>
      <w:lvlJc w:val="right"/>
      <w:pPr>
        <w:ind w:left="4320" w:hanging="180"/>
      </w:pPr>
    </w:lvl>
    <w:lvl w:ilvl="6" w:tplc="95764D08" w:tentative="1">
      <w:start w:val="1"/>
      <w:numFmt w:val="decimal"/>
      <w:lvlText w:val="%7."/>
      <w:lvlJc w:val="left"/>
      <w:pPr>
        <w:ind w:left="5040" w:hanging="360"/>
      </w:pPr>
    </w:lvl>
    <w:lvl w:ilvl="7" w:tplc="AD12198C" w:tentative="1">
      <w:start w:val="1"/>
      <w:numFmt w:val="lowerLetter"/>
      <w:lvlText w:val="%8."/>
      <w:lvlJc w:val="left"/>
      <w:pPr>
        <w:ind w:left="5760" w:hanging="360"/>
      </w:pPr>
    </w:lvl>
    <w:lvl w:ilvl="8" w:tplc="5ADAD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4052E31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16D2FFA2" w:tentative="1">
      <w:start w:val="1"/>
      <w:numFmt w:val="lowerLetter"/>
      <w:lvlText w:val="%2."/>
      <w:lvlJc w:val="left"/>
      <w:pPr>
        <w:ind w:left="1440" w:hanging="360"/>
      </w:pPr>
    </w:lvl>
    <w:lvl w:ilvl="2" w:tplc="A29A5944" w:tentative="1">
      <w:start w:val="1"/>
      <w:numFmt w:val="lowerRoman"/>
      <w:lvlText w:val="%3."/>
      <w:lvlJc w:val="right"/>
      <w:pPr>
        <w:ind w:left="2160" w:hanging="180"/>
      </w:pPr>
    </w:lvl>
    <w:lvl w:ilvl="3" w:tplc="F326BFB8" w:tentative="1">
      <w:start w:val="1"/>
      <w:numFmt w:val="decimal"/>
      <w:lvlText w:val="%4."/>
      <w:lvlJc w:val="left"/>
      <w:pPr>
        <w:ind w:left="2880" w:hanging="360"/>
      </w:pPr>
    </w:lvl>
    <w:lvl w:ilvl="4" w:tplc="7AEAC256" w:tentative="1">
      <w:start w:val="1"/>
      <w:numFmt w:val="lowerLetter"/>
      <w:lvlText w:val="%5."/>
      <w:lvlJc w:val="left"/>
      <w:pPr>
        <w:ind w:left="3600" w:hanging="360"/>
      </w:pPr>
    </w:lvl>
    <w:lvl w:ilvl="5" w:tplc="0C267910" w:tentative="1">
      <w:start w:val="1"/>
      <w:numFmt w:val="lowerRoman"/>
      <w:lvlText w:val="%6."/>
      <w:lvlJc w:val="right"/>
      <w:pPr>
        <w:ind w:left="4320" w:hanging="180"/>
      </w:pPr>
    </w:lvl>
    <w:lvl w:ilvl="6" w:tplc="F896273A" w:tentative="1">
      <w:start w:val="1"/>
      <w:numFmt w:val="decimal"/>
      <w:lvlText w:val="%7."/>
      <w:lvlJc w:val="left"/>
      <w:pPr>
        <w:ind w:left="5040" w:hanging="360"/>
      </w:pPr>
    </w:lvl>
    <w:lvl w:ilvl="7" w:tplc="275C532C" w:tentative="1">
      <w:start w:val="1"/>
      <w:numFmt w:val="lowerLetter"/>
      <w:lvlText w:val="%8."/>
      <w:lvlJc w:val="left"/>
      <w:pPr>
        <w:ind w:left="5760" w:hanging="360"/>
      </w:pPr>
    </w:lvl>
    <w:lvl w:ilvl="8" w:tplc="58BEF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DB8A56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D3E0100" w:tentative="1">
      <w:start w:val="1"/>
      <w:numFmt w:val="lowerLetter"/>
      <w:lvlText w:val="%2."/>
      <w:lvlJc w:val="left"/>
      <w:pPr>
        <w:ind w:left="2073" w:hanging="360"/>
      </w:pPr>
    </w:lvl>
    <w:lvl w:ilvl="2" w:tplc="BCCEA722" w:tentative="1">
      <w:start w:val="1"/>
      <w:numFmt w:val="lowerRoman"/>
      <w:lvlText w:val="%3."/>
      <w:lvlJc w:val="right"/>
      <w:pPr>
        <w:ind w:left="2793" w:hanging="180"/>
      </w:pPr>
    </w:lvl>
    <w:lvl w:ilvl="3" w:tplc="2CE8477C" w:tentative="1">
      <w:start w:val="1"/>
      <w:numFmt w:val="decimal"/>
      <w:lvlText w:val="%4."/>
      <w:lvlJc w:val="left"/>
      <w:pPr>
        <w:ind w:left="3513" w:hanging="360"/>
      </w:pPr>
    </w:lvl>
    <w:lvl w:ilvl="4" w:tplc="E37EE09C" w:tentative="1">
      <w:start w:val="1"/>
      <w:numFmt w:val="lowerLetter"/>
      <w:lvlText w:val="%5."/>
      <w:lvlJc w:val="left"/>
      <w:pPr>
        <w:ind w:left="4233" w:hanging="360"/>
      </w:pPr>
    </w:lvl>
    <w:lvl w:ilvl="5" w:tplc="8084B008" w:tentative="1">
      <w:start w:val="1"/>
      <w:numFmt w:val="lowerRoman"/>
      <w:lvlText w:val="%6."/>
      <w:lvlJc w:val="right"/>
      <w:pPr>
        <w:ind w:left="4953" w:hanging="180"/>
      </w:pPr>
    </w:lvl>
    <w:lvl w:ilvl="6" w:tplc="C96CD51E" w:tentative="1">
      <w:start w:val="1"/>
      <w:numFmt w:val="decimal"/>
      <w:lvlText w:val="%7."/>
      <w:lvlJc w:val="left"/>
      <w:pPr>
        <w:ind w:left="5673" w:hanging="360"/>
      </w:pPr>
    </w:lvl>
    <w:lvl w:ilvl="7" w:tplc="61E06486" w:tentative="1">
      <w:start w:val="1"/>
      <w:numFmt w:val="lowerLetter"/>
      <w:lvlText w:val="%8."/>
      <w:lvlJc w:val="left"/>
      <w:pPr>
        <w:ind w:left="6393" w:hanging="360"/>
      </w:pPr>
    </w:lvl>
    <w:lvl w:ilvl="8" w:tplc="C21E9CD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A4D6389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5AF6E97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D0BA0D6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9716928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55231F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8C804D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C8BEAD34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3E5A501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B2855F4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BE238E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8F42B94" w:tentative="1">
      <w:start w:val="1"/>
      <w:numFmt w:val="lowerLetter"/>
      <w:lvlText w:val="%2."/>
      <w:lvlJc w:val="left"/>
      <w:pPr>
        <w:ind w:left="1440" w:hanging="360"/>
      </w:pPr>
    </w:lvl>
    <w:lvl w:ilvl="2" w:tplc="3DF681FA" w:tentative="1">
      <w:start w:val="1"/>
      <w:numFmt w:val="lowerRoman"/>
      <w:lvlText w:val="%3."/>
      <w:lvlJc w:val="right"/>
      <w:pPr>
        <w:ind w:left="2160" w:hanging="180"/>
      </w:pPr>
    </w:lvl>
    <w:lvl w:ilvl="3" w:tplc="F310518E" w:tentative="1">
      <w:start w:val="1"/>
      <w:numFmt w:val="decimal"/>
      <w:lvlText w:val="%4."/>
      <w:lvlJc w:val="left"/>
      <w:pPr>
        <w:ind w:left="2880" w:hanging="360"/>
      </w:pPr>
    </w:lvl>
    <w:lvl w:ilvl="4" w:tplc="45206B96" w:tentative="1">
      <w:start w:val="1"/>
      <w:numFmt w:val="lowerLetter"/>
      <w:lvlText w:val="%5."/>
      <w:lvlJc w:val="left"/>
      <w:pPr>
        <w:ind w:left="3600" w:hanging="360"/>
      </w:pPr>
    </w:lvl>
    <w:lvl w:ilvl="5" w:tplc="B5586D7C" w:tentative="1">
      <w:start w:val="1"/>
      <w:numFmt w:val="lowerRoman"/>
      <w:lvlText w:val="%6."/>
      <w:lvlJc w:val="right"/>
      <w:pPr>
        <w:ind w:left="4320" w:hanging="180"/>
      </w:pPr>
    </w:lvl>
    <w:lvl w:ilvl="6" w:tplc="9F2CF212" w:tentative="1">
      <w:start w:val="1"/>
      <w:numFmt w:val="decimal"/>
      <w:lvlText w:val="%7."/>
      <w:lvlJc w:val="left"/>
      <w:pPr>
        <w:ind w:left="5040" w:hanging="360"/>
      </w:pPr>
    </w:lvl>
    <w:lvl w:ilvl="7" w:tplc="2228B0A2" w:tentative="1">
      <w:start w:val="1"/>
      <w:numFmt w:val="lowerLetter"/>
      <w:lvlText w:val="%8."/>
      <w:lvlJc w:val="left"/>
      <w:pPr>
        <w:ind w:left="5760" w:hanging="360"/>
      </w:pPr>
    </w:lvl>
    <w:lvl w:ilvl="8" w:tplc="B35EB2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2EDE756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204271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2E21FDC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DA0C48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D2E6D0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83EE33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8D6897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1AC0A6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096CAF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93B86CC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2682C758" w:tentative="1">
      <w:start w:val="1"/>
      <w:numFmt w:val="lowerLetter"/>
      <w:lvlText w:val="%2."/>
      <w:lvlJc w:val="left"/>
      <w:pPr>
        <w:ind w:left="1789" w:hanging="360"/>
      </w:pPr>
    </w:lvl>
    <w:lvl w:ilvl="2" w:tplc="F410B370" w:tentative="1">
      <w:start w:val="1"/>
      <w:numFmt w:val="lowerRoman"/>
      <w:lvlText w:val="%3."/>
      <w:lvlJc w:val="right"/>
      <w:pPr>
        <w:ind w:left="2509" w:hanging="180"/>
      </w:pPr>
    </w:lvl>
    <w:lvl w:ilvl="3" w:tplc="6DACFDC6" w:tentative="1">
      <w:start w:val="1"/>
      <w:numFmt w:val="decimal"/>
      <w:lvlText w:val="%4."/>
      <w:lvlJc w:val="left"/>
      <w:pPr>
        <w:ind w:left="3229" w:hanging="360"/>
      </w:pPr>
    </w:lvl>
    <w:lvl w:ilvl="4" w:tplc="27CE7B90" w:tentative="1">
      <w:start w:val="1"/>
      <w:numFmt w:val="lowerLetter"/>
      <w:lvlText w:val="%5."/>
      <w:lvlJc w:val="left"/>
      <w:pPr>
        <w:ind w:left="3949" w:hanging="360"/>
      </w:pPr>
    </w:lvl>
    <w:lvl w:ilvl="5" w:tplc="DF3EE580" w:tentative="1">
      <w:start w:val="1"/>
      <w:numFmt w:val="lowerRoman"/>
      <w:lvlText w:val="%6."/>
      <w:lvlJc w:val="right"/>
      <w:pPr>
        <w:ind w:left="4669" w:hanging="180"/>
      </w:pPr>
    </w:lvl>
    <w:lvl w:ilvl="6" w:tplc="EED2B14A" w:tentative="1">
      <w:start w:val="1"/>
      <w:numFmt w:val="decimal"/>
      <w:lvlText w:val="%7."/>
      <w:lvlJc w:val="left"/>
      <w:pPr>
        <w:ind w:left="5389" w:hanging="360"/>
      </w:pPr>
    </w:lvl>
    <w:lvl w:ilvl="7" w:tplc="12F6EF40" w:tentative="1">
      <w:start w:val="1"/>
      <w:numFmt w:val="lowerLetter"/>
      <w:lvlText w:val="%8."/>
      <w:lvlJc w:val="left"/>
      <w:pPr>
        <w:ind w:left="6109" w:hanging="360"/>
      </w:pPr>
    </w:lvl>
    <w:lvl w:ilvl="8" w:tplc="2580FDC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12665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3497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EE7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48AB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E8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688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44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405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EF4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6D5027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D3ADAF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4964D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B60F1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F626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7692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A00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A2D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8228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1B84F4F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4D02C9E" w:tentative="1">
      <w:start w:val="1"/>
      <w:numFmt w:val="lowerLetter"/>
      <w:lvlText w:val="%2."/>
      <w:lvlJc w:val="left"/>
      <w:pPr>
        <w:ind w:left="1800" w:hanging="360"/>
      </w:pPr>
    </w:lvl>
    <w:lvl w:ilvl="2" w:tplc="F3C43708" w:tentative="1">
      <w:start w:val="1"/>
      <w:numFmt w:val="lowerRoman"/>
      <w:lvlText w:val="%3."/>
      <w:lvlJc w:val="right"/>
      <w:pPr>
        <w:ind w:left="2520" w:hanging="180"/>
      </w:pPr>
    </w:lvl>
    <w:lvl w:ilvl="3" w:tplc="AE0A2284" w:tentative="1">
      <w:start w:val="1"/>
      <w:numFmt w:val="decimal"/>
      <w:lvlText w:val="%4."/>
      <w:lvlJc w:val="left"/>
      <w:pPr>
        <w:ind w:left="3240" w:hanging="360"/>
      </w:pPr>
    </w:lvl>
    <w:lvl w:ilvl="4" w:tplc="AC5A74CA" w:tentative="1">
      <w:start w:val="1"/>
      <w:numFmt w:val="lowerLetter"/>
      <w:lvlText w:val="%5."/>
      <w:lvlJc w:val="left"/>
      <w:pPr>
        <w:ind w:left="3960" w:hanging="360"/>
      </w:pPr>
    </w:lvl>
    <w:lvl w:ilvl="5" w:tplc="C99609E2" w:tentative="1">
      <w:start w:val="1"/>
      <w:numFmt w:val="lowerRoman"/>
      <w:lvlText w:val="%6."/>
      <w:lvlJc w:val="right"/>
      <w:pPr>
        <w:ind w:left="4680" w:hanging="180"/>
      </w:pPr>
    </w:lvl>
    <w:lvl w:ilvl="6" w:tplc="5F2EF16A" w:tentative="1">
      <w:start w:val="1"/>
      <w:numFmt w:val="decimal"/>
      <w:lvlText w:val="%7."/>
      <w:lvlJc w:val="left"/>
      <w:pPr>
        <w:ind w:left="5400" w:hanging="360"/>
      </w:pPr>
    </w:lvl>
    <w:lvl w:ilvl="7" w:tplc="3334BBE8" w:tentative="1">
      <w:start w:val="1"/>
      <w:numFmt w:val="lowerLetter"/>
      <w:lvlText w:val="%8."/>
      <w:lvlJc w:val="left"/>
      <w:pPr>
        <w:ind w:left="6120" w:hanging="360"/>
      </w:pPr>
    </w:lvl>
    <w:lvl w:ilvl="8" w:tplc="236428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CD56F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04249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C4CEC2E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5E763A4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4A3406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1AC2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4C7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CAE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94AD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37FC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7491F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81FD8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C56B0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38D8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252CF"/>
    <w:rsid w:val="00B5630B"/>
    <w:rsid w:val="00B569EA"/>
    <w:rsid w:val="00B72333"/>
    <w:rsid w:val="00B725C2"/>
    <w:rsid w:val="00B7571C"/>
    <w:rsid w:val="00B81946"/>
    <w:rsid w:val="00B973B7"/>
    <w:rsid w:val="00BA190A"/>
    <w:rsid w:val="00BB1554"/>
    <w:rsid w:val="00BD39DD"/>
    <w:rsid w:val="00BD54E2"/>
    <w:rsid w:val="00BE2995"/>
    <w:rsid w:val="00BE7E93"/>
    <w:rsid w:val="00BF4A5D"/>
    <w:rsid w:val="00C02FD4"/>
    <w:rsid w:val="00C16499"/>
    <w:rsid w:val="00C17690"/>
    <w:rsid w:val="00C24D65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71882"/>
    <w:rsid w:val="00E85711"/>
    <w:rsid w:val="00E97A4F"/>
    <w:rsid w:val="00EA4F06"/>
    <w:rsid w:val="00EB5D72"/>
    <w:rsid w:val="00ED08D0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0CE5"/>
    <w:rsid w:val="00F97FB1"/>
    <w:rsid w:val="00FA6892"/>
    <w:rsid w:val="00FC5BBA"/>
    <w:rsid w:val="00FC6806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61D7443A114D99B2A1E195C0F0D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05AEAA-0909-4C4E-A785-E513AAFBC182}"/>
      </w:docPartPr>
      <w:docPartBody>
        <w:p w:rsidR="00D86B83" w:rsidRDefault="00E37EFC" w:rsidP="00E37EFC">
          <w:pPr>
            <w:pStyle w:val="1E61D7443A114D99B2A1E195C0F0D7E3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6B83" w:rsidRDefault="00E37EFC">
      <w:pPr>
        <w:spacing w:after="0" w:line="240" w:lineRule="auto"/>
      </w:pPr>
      <w:r>
        <w:separator/>
      </w:r>
    </w:p>
  </w:endnote>
  <w:endnote w:type="continuationSeparator" w:id="0">
    <w:p w:rsidR="00D86B83" w:rsidRDefault="00E37EFC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5C6C" w:rsidRDefault="00E37EFC">
      <w:pPr>
        <w:spacing w:after="0" w:line="240" w:lineRule="auto"/>
      </w:pPr>
      <w:r>
        <w:separator/>
      </w:r>
    </w:p>
  </w:footnote>
  <w:footnote w:type="continuationSeparator" w:id="0">
    <w:p w:rsidR="002E5C6C" w:rsidRDefault="00E37EFC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E5C6C"/>
    <w:rsid w:val="0037210F"/>
    <w:rsid w:val="0040454E"/>
    <w:rsid w:val="005E49D0"/>
    <w:rsid w:val="00771EF3"/>
    <w:rsid w:val="007E5C43"/>
    <w:rsid w:val="00833593"/>
    <w:rsid w:val="00AB4B1C"/>
    <w:rsid w:val="00B426D6"/>
    <w:rsid w:val="00C17D88"/>
    <w:rsid w:val="00D5646F"/>
    <w:rsid w:val="00D86B83"/>
    <w:rsid w:val="00E37EFC"/>
    <w:rsid w:val="00E604A1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7EFC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1E61D7443A114D99B2A1E195C0F0D7E3">
    <w:name w:val="1E61D7443A114D99B2A1E195C0F0D7E3"/>
    <w:rsid w:val="00E37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2016-10-07T08:49:00Z</cp:lastPrinted>
  <dcterms:created xsi:type="dcterms:W3CDTF">2025-10-30T10:22:00Z</dcterms:created>
  <dcterms:modified xsi:type="dcterms:W3CDTF">2025-10-30T10:23:00Z</dcterms:modified>
</cp:coreProperties>
</file>