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7D57F960" w:rsidR="007F19D6" w:rsidRPr="00127569" w:rsidRDefault="009F55FF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7A5ADC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7A5ADC" w:rsidRPr="00127569">
        <w:rPr>
          <w:rFonts w:ascii="Open Sans" w:hAnsi="Open Sans" w:cs="Open Sans"/>
          <w:sz w:val="20"/>
          <w:szCs w:val="20"/>
        </w:rPr>
        <w:t>BGO-BGN.25.212.2025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352446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9F55FF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9F55FF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9F55FF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9F55FF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9F55FF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9F55FF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9F55FF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6AC56F06" w:rsidR="007F19D6" w:rsidRPr="00127569" w:rsidRDefault="009F55FF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7A5ADC" w:rsidRPr="007A5ADC">
        <w:rPr>
          <w:rFonts w:ascii="Open Sans" w:hAnsi="Open Sans" w:cs="Open Sans"/>
          <w:sz w:val="20"/>
          <w:szCs w:val="20"/>
        </w:rPr>
        <w:t>Przebudowa pomieszczeń w budynku B Centrali NIK w Warszawie - sporządzenie dokumentacji i zmiana sposobu użytkowania</w:t>
      </w:r>
      <w:r w:rsidR="007A5ADC" w:rsidRPr="00127569"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Pr="007A5ADC">
        <w:rPr>
          <w:rFonts w:ascii="Open Sans" w:hAnsi="Open Sans" w:cs="Open Sans"/>
          <w:b w:val="0"/>
          <w:bCs w:val="0"/>
          <w:sz w:val="20"/>
          <w:szCs w:val="20"/>
        </w:rPr>
        <w:t>my</w:t>
      </w:r>
      <w:r w:rsidR="00127569" w:rsidRPr="007A5ADC">
        <w:rPr>
          <w:rFonts w:ascii="Open Sans" w:hAnsi="Open Sans" w:cs="Open Sans"/>
          <w:b w:val="0"/>
          <w:bCs w:val="0"/>
          <w:sz w:val="20"/>
          <w:szCs w:val="20"/>
        </w:rPr>
        <w:t xml:space="preserve"> </w:t>
      </w:r>
      <w:r w:rsidRPr="007A5ADC">
        <w:rPr>
          <w:rFonts w:ascii="Open Sans" w:hAnsi="Open Sans" w:cs="Open Sans"/>
          <w:b w:val="0"/>
          <w:bCs w:val="0"/>
          <w:sz w:val="20"/>
          <w:szCs w:val="20"/>
        </w:rPr>
        <w:t>niżej</w:t>
      </w:r>
      <w:r w:rsidR="00127569" w:rsidRPr="007A5ADC">
        <w:rPr>
          <w:rFonts w:ascii="Open Sans" w:hAnsi="Open Sans" w:cs="Open Sans"/>
          <w:b w:val="0"/>
          <w:bCs w:val="0"/>
          <w:sz w:val="20"/>
          <w:szCs w:val="20"/>
        </w:rPr>
        <w:t xml:space="preserve"> </w:t>
      </w:r>
      <w:r w:rsidRPr="007A5ADC">
        <w:rPr>
          <w:rFonts w:ascii="Open Sans" w:hAnsi="Open Sans" w:cs="Open Sans"/>
          <w:b w:val="0"/>
          <w:bCs w:val="0"/>
          <w:sz w:val="20"/>
          <w:szCs w:val="20"/>
        </w:rPr>
        <w:t>podpisani</w:t>
      </w:r>
      <w:r w:rsidRPr="00127569">
        <w:rPr>
          <w:rFonts w:ascii="Open Sans" w:hAnsi="Open Sans" w:cs="Open Sans"/>
          <w:sz w:val="20"/>
          <w:szCs w:val="20"/>
        </w:rPr>
        <w:t>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9F55FF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9F55FF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9F55FF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</w:t>
      </w:r>
    </w:p>
    <w:p w14:paraId="27ACA5B4" w14:textId="425C2DA8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9F55FF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</w:t>
      </w:r>
    </w:p>
    <w:p w14:paraId="0D0E5C97" w14:textId="5C390851" w:rsidR="007F19D6" w:rsidRPr="00127569" w:rsidRDefault="009F55FF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</w:t>
      </w:r>
    </w:p>
    <w:p w14:paraId="5308B39A" w14:textId="7EBC677C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9F55FF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9F55FF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</w:t>
      </w:r>
    </w:p>
    <w:p w14:paraId="54E4EDCC" w14:textId="7310906B" w:rsidR="007F19D6" w:rsidRPr="00127569" w:rsidRDefault="009F55F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9F55FF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9F55FF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9F55FF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9F55F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9F55F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9F55F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9F55F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2AB04C0E" w:rsidR="007F19D6" w:rsidRPr="00127569" w:rsidRDefault="009F55F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9F55F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9F55FF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9F55FF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07F24D32" w:rsidR="007F19D6" w:rsidRPr="00127569" w:rsidRDefault="009F55F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7A5ADC">
        <w:rPr>
          <w:rFonts w:ascii="Open Sans" w:hAnsi="Open Sans" w:cs="Open Sans"/>
        </w:rPr>
        <w:t>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9F55F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</w:t>
      </w:r>
      <w:r w:rsidRPr="00127569">
        <w:rPr>
          <w:rFonts w:ascii="Open Sans" w:hAnsi="Open Sans" w:cs="Open Sans"/>
        </w:rPr>
        <w:t>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9F55F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9F55F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9F55F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9F55FF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9F55F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9F55FF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9F55FF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9F55FF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9F55FF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9F55FF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9F55FF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2AF6E" w14:textId="77777777" w:rsidR="00000000" w:rsidRDefault="009F55FF">
      <w:r>
        <w:separator/>
      </w:r>
    </w:p>
  </w:endnote>
  <w:endnote w:type="continuationSeparator" w:id="0">
    <w:p w14:paraId="63C24E5E" w14:textId="77777777" w:rsidR="00000000" w:rsidRDefault="009F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9F55FF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A77F3" w14:textId="77777777" w:rsidR="00EE7569" w:rsidRDefault="009F55FF" w:rsidP="00A106F6">
      <w:r>
        <w:separator/>
      </w:r>
    </w:p>
  </w:footnote>
  <w:footnote w:type="continuationSeparator" w:id="0">
    <w:p w14:paraId="7704A8A2" w14:textId="77777777" w:rsidR="00EE7569" w:rsidRDefault="009F55FF" w:rsidP="00A106F6">
      <w:r>
        <w:continuationSeparator/>
      </w:r>
    </w:p>
  </w:footnote>
  <w:footnote w:id="1">
    <w:p w14:paraId="1C1FAE20" w14:textId="77777777" w:rsidR="007F19D6" w:rsidRPr="00127569" w:rsidRDefault="009F55FF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127569">
        <w:rPr>
          <w:rFonts w:ascii="Open Sans" w:hAnsi="Open Sans" w:cs="Open Sans"/>
          <w:sz w:val="16"/>
          <w:szCs w:val="16"/>
        </w:rPr>
        <w:t xml:space="preserve">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9F55FF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B4E42FFA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DD7A561E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466E54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9E1F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7C3F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9E7F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E60C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8A96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2A57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88B280B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44F856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1E17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7A60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AAA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E8DA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C08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CE2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B85E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CF023574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10A4AF8" w:tentative="1">
      <w:start w:val="1"/>
      <w:numFmt w:val="lowerLetter"/>
      <w:lvlText w:val="%2."/>
      <w:lvlJc w:val="left"/>
      <w:pPr>
        <w:ind w:left="1380" w:hanging="360"/>
      </w:pPr>
    </w:lvl>
    <w:lvl w:ilvl="2" w:tplc="98B293CA" w:tentative="1">
      <w:start w:val="1"/>
      <w:numFmt w:val="lowerRoman"/>
      <w:lvlText w:val="%3."/>
      <w:lvlJc w:val="right"/>
      <w:pPr>
        <w:ind w:left="2100" w:hanging="180"/>
      </w:pPr>
    </w:lvl>
    <w:lvl w:ilvl="3" w:tplc="52E2FB38" w:tentative="1">
      <w:start w:val="1"/>
      <w:numFmt w:val="decimal"/>
      <w:lvlText w:val="%4."/>
      <w:lvlJc w:val="left"/>
      <w:pPr>
        <w:ind w:left="2820" w:hanging="360"/>
      </w:pPr>
    </w:lvl>
    <w:lvl w:ilvl="4" w:tplc="24C61974" w:tentative="1">
      <w:start w:val="1"/>
      <w:numFmt w:val="lowerLetter"/>
      <w:lvlText w:val="%5."/>
      <w:lvlJc w:val="left"/>
      <w:pPr>
        <w:ind w:left="3540" w:hanging="360"/>
      </w:pPr>
    </w:lvl>
    <w:lvl w:ilvl="5" w:tplc="EB0CD91C" w:tentative="1">
      <w:start w:val="1"/>
      <w:numFmt w:val="lowerRoman"/>
      <w:lvlText w:val="%6."/>
      <w:lvlJc w:val="right"/>
      <w:pPr>
        <w:ind w:left="4260" w:hanging="180"/>
      </w:pPr>
    </w:lvl>
    <w:lvl w:ilvl="6" w:tplc="9920CAC8" w:tentative="1">
      <w:start w:val="1"/>
      <w:numFmt w:val="decimal"/>
      <w:lvlText w:val="%7."/>
      <w:lvlJc w:val="left"/>
      <w:pPr>
        <w:ind w:left="4980" w:hanging="360"/>
      </w:pPr>
    </w:lvl>
    <w:lvl w:ilvl="7" w:tplc="EA24ED5E" w:tentative="1">
      <w:start w:val="1"/>
      <w:numFmt w:val="lowerLetter"/>
      <w:lvlText w:val="%8."/>
      <w:lvlJc w:val="left"/>
      <w:pPr>
        <w:ind w:left="5700" w:hanging="360"/>
      </w:pPr>
    </w:lvl>
    <w:lvl w:ilvl="8" w:tplc="B77244F4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078615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3E48FE8" w:tentative="1">
      <w:start w:val="1"/>
      <w:numFmt w:val="lowerLetter"/>
      <w:lvlText w:val="%2."/>
      <w:lvlJc w:val="left"/>
      <w:pPr>
        <w:ind w:left="1222" w:hanging="360"/>
      </w:pPr>
    </w:lvl>
    <w:lvl w:ilvl="2" w:tplc="4686F34A" w:tentative="1">
      <w:start w:val="1"/>
      <w:numFmt w:val="lowerRoman"/>
      <w:lvlText w:val="%3."/>
      <w:lvlJc w:val="right"/>
      <w:pPr>
        <w:ind w:left="1942" w:hanging="180"/>
      </w:pPr>
    </w:lvl>
    <w:lvl w:ilvl="3" w:tplc="E5B02A74" w:tentative="1">
      <w:start w:val="1"/>
      <w:numFmt w:val="decimal"/>
      <w:lvlText w:val="%4."/>
      <w:lvlJc w:val="left"/>
      <w:pPr>
        <w:ind w:left="2662" w:hanging="360"/>
      </w:pPr>
    </w:lvl>
    <w:lvl w:ilvl="4" w:tplc="2A42842E" w:tentative="1">
      <w:start w:val="1"/>
      <w:numFmt w:val="lowerLetter"/>
      <w:lvlText w:val="%5."/>
      <w:lvlJc w:val="left"/>
      <w:pPr>
        <w:ind w:left="3382" w:hanging="360"/>
      </w:pPr>
    </w:lvl>
    <w:lvl w:ilvl="5" w:tplc="3A48704E" w:tentative="1">
      <w:start w:val="1"/>
      <w:numFmt w:val="lowerRoman"/>
      <w:lvlText w:val="%6."/>
      <w:lvlJc w:val="right"/>
      <w:pPr>
        <w:ind w:left="4102" w:hanging="180"/>
      </w:pPr>
    </w:lvl>
    <w:lvl w:ilvl="6" w:tplc="FADECEEE" w:tentative="1">
      <w:start w:val="1"/>
      <w:numFmt w:val="decimal"/>
      <w:lvlText w:val="%7."/>
      <w:lvlJc w:val="left"/>
      <w:pPr>
        <w:ind w:left="4822" w:hanging="360"/>
      </w:pPr>
    </w:lvl>
    <w:lvl w:ilvl="7" w:tplc="0466049C" w:tentative="1">
      <w:start w:val="1"/>
      <w:numFmt w:val="lowerLetter"/>
      <w:lvlText w:val="%8."/>
      <w:lvlJc w:val="left"/>
      <w:pPr>
        <w:ind w:left="5542" w:hanging="360"/>
      </w:pPr>
    </w:lvl>
    <w:lvl w:ilvl="8" w:tplc="3B047A5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BBAEB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B4E482" w:tentative="1">
      <w:start w:val="1"/>
      <w:numFmt w:val="lowerLetter"/>
      <w:lvlText w:val="%2."/>
      <w:lvlJc w:val="left"/>
      <w:pPr>
        <w:ind w:left="1440" w:hanging="360"/>
      </w:pPr>
    </w:lvl>
    <w:lvl w:ilvl="2" w:tplc="D6E4A0AE" w:tentative="1">
      <w:start w:val="1"/>
      <w:numFmt w:val="lowerRoman"/>
      <w:lvlText w:val="%3."/>
      <w:lvlJc w:val="right"/>
      <w:pPr>
        <w:ind w:left="2160" w:hanging="180"/>
      </w:pPr>
    </w:lvl>
    <w:lvl w:ilvl="3" w:tplc="B08A2ECE" w:tentative="1">
      <w:start w:val="1"/>
      <w:numFmt w:val="decimal"/>
      <w:lvlText w:val="%4."/>
      <w:lvlJc w:val="left"/>
      <w:pPr>
        <w:ind w:left="2880" w:hanging="360"/>
      </w:pPr>
    </w:lvl>
    <w:lvl w:ilvl="4" w:tplc="FECC8986" w:tentative="1">
      <w:start w:val="1"/>
      <w:numFmt w:val="lowerLetter"/>
      <w:lvlText w:val="%5."/>
      <w:lvlJc w:val="left"/>
      <w:pPr>
        <w:ind w:left="3600" w:hanging="360"/>
      </w:pPr>
    </w:lvl>
    <w:lvl w:ilvl="5" w:tplc="7DA00526" w:tentative="1">
      <w:start w:val="1"/>
      <w:numFmt w:val="lowerRoman"/>
      <w:lvlText w:val="%6."/>
      <w:lvlJc w:val="right"/>
      <w:pPr>
        <w:ind w:left="4320" w:hanging="180"/>
      </w:pPr>
    </w:lvl>
    <w:lvl w:ilvl="6" w:tplc="C78CEFBA" w:tentative="1">
      <w:start w:val="1"/>
      <w:numFmt w:val="decimal"/>
      <w:lvlText w:val="%7."/>
      <w:lvlJc w:val="left"/>
      <w:pPr>
        <w:ind w:left="5040" w:hanging="360"/>
      </w:pPr>
    </w:lvl>
    <w:lvl w:ilvl="7" w:tplc="6E6A49B8" w:tentative="1">
      <w:start w:val="1"/>
      <w:numFmt w:val="lowerLetter"/>
      <w:lvlText w:val="%8."/>
      <w:lvlJc w:val="left"/>
      <w:pPr>
        <w:ind w:left="5760" w:hanging="360"/>
      </w:pPr>
    </w:lvl>
    <w:lvl w:ilvl="8" w:tplc="7B946F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7430C532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978072CE">
      <w:start w:val="1"/>
      <w:numFmt w:val="lowerLetter"/>
      <w:lvlText w:val="%2."/>
      <w:lvlJc w:val="left"/>
      <w:pPr>
        <w:ind w:left="1440" w:hanging="360"/>
      </w:pPr>
    </w:lvl>
    <w:lvl w:ilvl="2" w:tplc="CC5C776A">
      <w:start w:val="1"/>
      <w:numFmt w:val="lowerRoman"/>
      <w:lvlText w:val="%3."/>
      <w:lvlJc w:val="right"/>
      <w:pPr>
        <w:ind w:left="2160" w:hanging="180"/>
      </w:pPr>
    </w:lvl>
    <w:lvl w:ilvl="3" w:tplc="A4B40722">
      <w:start w:val="1"/>
      <w:numFmt w:val="decimal"/>
      <w:lvlText w:val="%4."/>
      <w:lvlJc w:val="left"/>
      <w:pPr>
        <w:ind w:left="2880" w:hanging="360"/>
      </w:pPr>
    </w:lvl>
    <w:lvl w:ilvl="4" w:tplc="E3CA75E2" w:tentative="1">
      <w:start w:val="1"/>
      <w:numFmt w:val="lowerLetter"/>
      <w:lvlText w:val="%5."/>
      <w:lvlJc w:val="left"/>
      <w:pPr>
        <w:ind w:left="3600" w:hanging="360"/>
      </w:pPr>
    </w:lvl>
    <w:lvl w:ilvl="5" w:tplc="D1D0C08A" w:tentative="1">
      <w:start w:val="1"/>
      <w:numFmt w:val="lowerRoman"/>
      <w:lvlText w:val="%6."/>
      <w:lvlJc w:val="right"/>
      <w:pPr>
        <w:ind w:left="4320" w:hanging="180"/>
      </w:pPr>
    </w:lvl>
    <w:lvl w:ilvl="6" w:tplc="F334C302" w:tentative="1">
      <w:start w:val="1"/>
      <w:numFmt w:val="decimal"/>
      <w:lvlText w:val="%7."/>
      <w:lvlJc w:val="left"/>
      <w:pPr>
        <w:ind w:left="5040" w:hanging="360"/>
      </w:pPr>
    </w:lvl>
    <w:lvl w:ilvl="7" w:tplc="CBBC79E8" w:tentative="1">
      <w:start w:val="1"/>
      <w:numFmt w:val="lowerLetter"/>
      <w:lvlText w:val="%8."/>
      <w:lvlJc w:val="left"/>
      <w:pPr>
        <w:ind w:left="5760" w:hanging="360"/>
      </w:pPr>
    </w:lvl>
    <w:lvl w:ilvl="8" w:tplc="448AE6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8EDCFDA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400A5320" w:tentative="1">
      <w:start w:val="1"/>
      <w:numFmt w:val="lowerLetter"/>
      <w:lvlText w:val="%2."/>
      <w:lvlJc w:val="left"/>
      <w:pPr>
        <w:ind w:left="1440" w:hanging="360"/>
      </w:pPr>
    </w:lvl>
    <w:lvl w:ilvl="2" w:tplc="73C6EC46" w:tentative="1">
      <w:start w:val="1"/>
      <w:numFmt w:val="lowerRoman"/>
      <w:lvlText w:val="%3."/>
      <w:lvlJc w:val="right"/>
      <w:pPr>
        <w:ind w:left="2160" w:hanging="180"/>
      </w:pPr>
    </w:lvl>
    <w:lvl w:ilvl="3" w:tplc="D458B332" w:tentative="1">
      <w:start w:val="1"/>
      <w:numFmt w:val="decimal"/>
      <w:lvlText w:val="%4."/>
      <w:lvlJc w:val="left"/>
      <w:pPr>
        <w:ind w:left="2880" w:hanging="360"/>
      </w:pPr>
    </w:lvl>
    <w:lvl w:ilvl="4" w:tplc="35F430EC" w:tentative="1">
      <w:start w:val="1"/>
      <w:numFmt w:val="lowerLetter"/>
      <w:lvlText w:val="%5."/>
      <w:lvlJc w:val="left"/>
      <w:pPr>
        <w:ind w:left="3600" w:hanging="360"/>
      </w:pPr>
    </w:lvl>
    <w:lvl w:ilvl="5" w:tplc="1966A028" w:tentative="1">
      <w:start w:val="1"/>
      <w:numFmt w:val="lowerRoman"/>
      <w:lvlText w:val="%6."/>
      <w:lvlJc w:val="right"/>
      <w:pPr>
        <w:ind w:left="4320" w:hanging="180"/>
      </w:pPr>
    </w:lvl>
    <w:lvl w:ilvl="6" w:tplc="9F1A42F4" w:tentative="1">
      <w:start w:val="1"/>
      <w:numFmt w:val="decimal"/>
      <w:lvlText w:val="%7."/>
      <w:lvlJc w:val="left"/>
      <w:pPr>
        <w:ind w:left="5040" w:hanging="360"/>
      </w:pPr>
    </w:lvl>
    <w:lvl w:ilvl="7" w:tplc="D7205F46" w:tentative="1">
      <w:start w:val="1"/>
      <w:numFmt w:val="lowerLetter"/>
      <w:lvlText w:val="%8."/>
      <w:lvlJc w:val="left"/>
      <w:pPr>
        <w:ind w:left="5760" w:hanging="360"/>
      </w:pPr>
    </w:lvl>
    <w:lvl w:ilvl="8" w:tplc="84564D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5F8A95A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298658F8" w:tentative="1">
      <w:start w:val="1"/>
      <w:numFmt w:val="lowerLetter"/>
      <w:lvlText w:val="%2."/>
      <w:lvlJc w:val="left"/>
      <w:pPr>
        <w:ind w:left="2073" w:hanging="360"/>
      </w:pPr>
    </w:lvl>
    <w:lvl w:ilvl="2" w:tplc="B0CAEBCA" w:tentative="1">
      <w:start w:val="1"/>
      <w:numFmt w:val="lowerRoman"/>
      <w:lvlText w:val="%3."/>
      <w:lvlJc w:val="right"/>
      <w:pPr>
        <w:ind w:left="2793" w:hanging="180"/>
      </w:pPr>
    </w:lvl>
    <w:lvl w:ilvl="3" w:tplc="2C287DB0" w:tentative="1">
      <w:start w:val="1"/>
      <w:numFmt w:val="decimal"/>
      <w:lvlText w:val="%4."/>
      <w:lvlJc w:val="left"/>
      <w:pPr>
        <w:ind w:left="3513" w:hanging="360"/>
      </w:pPr>
    </w:lvl>
    <w:lvl w:ilvl="4" w:tplc="5B0C621A" w:tentative="1">
      <w:start w:val="1"/>
      <w:numFmt w:val="lowerLetter"/>
      <w:lvlText w:val="%5."/>
      <w:lvlJc w:val="left"/>
      <w:pPr>
        <w:ind w:left="4233" w:hanging="360"/>
      </w:pPr>
    </w:lvl>
    <w:lvl w:ilvl="5" w:tplc="1F2E71FA" w:tentative="1">
      <w:start w:val="1"/>
      <w:numFmt w:val="lowerRoman"/>
      <w:lvlText w:val="%6."/>
      <w:lvlJc w:val="right"/>
      <w:pPr>
        <w:ind w:left="4953" w:hanging="180"/>
      </w:pPr>
    </w:lvl>
    <w:lvl w:ilvl="6" w:tplc="219A92BA" w:tentative="1">
      <w:start w:val="1"/>
      <w:numFmt w:val="decimal"/>
      <w:lvlText w:val="%7."/>
      <w:lvlJc w:val="left"/>
      <w:pPr>
        <w:ind w:left="5673" w:hanging="360"/>
      </w:pPr>
    </w:lvl>
    <w:lvl w:ilvl="7" w:tplc="875AFC3A" w:tentative="1">
      <w:start w:val="1"/>
      <w:numFmt w:val="lowerLetter"/>
      <w:lvlText w:val="%8."/>
      <w:lvlJc w:val="left"/>
      <w:pPr>
        <w:ind w:left="6393" w:hanging="360"/>
      </w:pPr>
    </w:lvl>
    <w:lvl w:ilvl="8" w:tplc="DE88C53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1F729C66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64A22F04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2D4C284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63A4EA86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95BE0CC8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8ED4D5AA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80443182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AD702B16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766A6096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79D43EB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6D1AD60C" w:tentative="1">
      <w:start w:val="1"/>
      <w:numFmt w:val="lowerLetter"/>
      <w:lvlText w:val="%2."/>
      <w:lvlJc w:val="left"/>
      <w:pPr>
        <w:ind w:left="1440" w:hanging="360"/>
      </w:pPr>
    </w:lvl>
    <w:lvl w:ilvl="2" w:tplc="1EA63046" w:tentative="1">
      <w:start w:val="1"/>
      <w:numFmt w:val="lowerRoman"/>
      <w:lvlText w:val="%3."/>
      <w:lvlJc w:val="right"/>
      <w:pPr>
        <w:ind w:left="2160" w:hanging="180"/>
      </w:pPr>
    </w:lvl>
    <w:lvl w:ilvl="3" w:tplc="5AE2EB62" w:tentative="1">
      <w:start w:val="1"/>
      <w:numFmt w:val="decimal"/>
      <w:lvlText w:val="%4."/>
      <w:lvlJc w:val="left"/>
      <w:pPr>
        <w:ind w:left="2880" w:hanging="360"/>
      </w:pPr>
    </w:lvl>
    <w:lvl w:ilvl="4" w:tplc="C900A494" w:tentative="1">
      <w:start w:val="1"/>
      <w:numFmt w:val="lowerLetter"/>
      <w:lvlText w:val="%5."/>
      <w:lvlJc w:val="left"/>
      <w:pPr>
        <w:ind w:left="3600" w:hanging="360"/>
      </w:pPr>
    </w:lvl>
    <w:lvl w:ilvl="5" w:tplc="7368C65A" w:tentative="1">
      <w:start w:val="1"/>
      <w:numFmt w:val="lowerRoman"/>
      <w:lvlText w:val="%6."/>
      <w:lvlJc w:val="right"/>
      <w:pPr>
        <w:ind w:left="4320" w:hanging="180"/>
      </w:pPr>
    </w:lvl>
    <w:lvl w:ilvl="6" w:tplc="0D6E962A" w:tentative="1">
      <w:start w:val="1"/>
      <w:numFmt w:val="decimal"/>
      <w:lvlText w:val="%7."/>
      <w:lvlJc w:val="left"/>
      <w:pPr>
        <w:ind w:left="5040" w:hanging="360"/>
      </w:pPr>
    </w:lvl>
    <w:lvl w:ilvl="7" w:tplc="7686580A" w:tentative="1">
      <w:start w:val="1"/>
      <w:numFmt w:val="lowerLetter"/>
      <w:lvlText w:val="%8."/>
      <w:lvlJc w:val="left"/>
      <w:pPr>
        <w:ind w:left="5760" w:hanging="360"/>
      </w:pPr>
    </w:lvl>
    <w:lvl w:ilvl="8" w:tplc="D95095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8E76B4C4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7ACA269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B78C800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30C91D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8F2BAC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E2E133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B42C8A7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C902CF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8E5E3530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D0640344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7FB60B5E" w:tentative="1">
      <w:start w:val="1"/>
      <w:numFmt w:val="lowerLetter"/>
      <w:lvlText w:val="%2."/>
      <w:lvlJc w:val="left"/>
      <w:pPr>
        <w:ind w:left="1789" w:hanging="360"/>
      </w:pPr>
    </w:lvl>
    <w:lvl w:ilvl="2" w:tplc="9ACE7D10" w:tentative="1">
      <w:start w:val="1"/>
      <w:numFmt w:val="lowerRoman"/>
      <w:lvlText w:val="%3."/>
      <w:lvlJc w:val="right"/>
      <w:pPr>
        <w:ind w:left="2509" w:hanging="180"/>
      </w:pPr>
    </w:lvl>
    <w:lvl w:ilvl="3" w:tplc="4000C19E" w:tentative="1">
      <w:start w:val="1"/>
      <w:numFmt w:val="decimal"/>
      <w:lvlText w:val="%4."/>
      <w:lvlJc w:val="left"/>
      <w:pPr>
        <w:ind w:left="3229" w:hanging="360"/>
      </w:pPr>
    </w:lvl>
    <w:lvl w:ilvl="4" w:tplc="7A34985E" w:tentative="1">
      <w:start w:val="1"/>
      <w:numFmt w:val="lowerLetter"/>
      <w:lvlText w:val="%5."/>
      <w:lvlJc w:val="left"/>
      <w:pPr>
        <w:ind w:left="3949" w:hanging="360"/>
      </w:pPr>
    </w:lvl>
    <w:lvl w:ilvl="5" w:tplc="B3FAFCDA" w:tentative="1">
      <w:start w:val="1"/>
      <w:numFmt w:val="lowerRoman"/>
      <w:lvlText w:val="%6."/>
      <w:lvlJc w:val="right"/>
      <w:pPr>
        <w:ind w:left="4669" w:hanging="180"/>
      </w:pPr>
    </w:lvl>
    <w:lvl w:ilvl="6" w:tplc="F2EA9FA2" w:tentative="1">
      <w:start w:val="1"/>
      <w:numFmt w:val="decimal"/>
      <w:lvlText w:val="%7."/>
      <w:lvlJc w:val="left"/>
      <w:pPr>
        <w:ind w:left="5389" w:hanging="360"/>
      </w:pPr>
    </w:lvl>
    <w:lvl w:ilvl="7" w:tplc="90D47C10" w:tentative="1">
      <w:start w:val="1"/>
      <w:numFmt w:val="lowerLetter"/>
      <w:lvlText w:val="%8."/>
      <w:lvlJc w:val="left"/>
      <w:pPr>
        <w:ind w:left="6109" w:hanging="360"/>
      </w:pPr>
    </w:lvl>
    <w:lvl w:ilvl="8" w:tplc="F542725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DFE26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429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4ED3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140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4235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6E2C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2C34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0C9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C67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28E8A6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97482E7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A47EF2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5C00D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77AA26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D01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FC3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2411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8C6E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15D60B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14043832" w:tentative="1">
      <w:start w:val="1"/>
      <w:numFmt w:val="lowerLetter"/>
      <w:lvlText w:val="%2."/>
      <w:lvlJc w:val="left"/>
      <w:pPr>
        <w:ind w:left="1800" w:hanging="360"/>
      </w:pPr>
    </w:lvl>
    <w:lvl w:ilvl="2" w:tplc="39E465FA" w:tentative="1">
      <w:start w:val="1"/>
      <w:numFmt w:val="lowerRoman"/>
      <w:lvlText w:val="%3."/>
      <w:lvlJc w:val="right"/>
      <w:pPr>
        <w:ind w:left="2520" w:hanging="180"/>
      </w:pPr>
    </w:lvl>
    <w:lvl w:ilvl="3" w:tplc="843C8DC4" w:tentative="1">
      <w:start w:val="1"/>
      <w:numFmt w:val="decimal"/>
      <w:lvlText w:val="%4."/>
      <w:lvlJc w:val="left"/>
      <w:pPr>
        <w:ind w:left="3240" w:hanging="360"/>
      </w:pPr>
    </w:lvl>
    <w:lvl w:ilvl="4" w:tplc="31481A9E" w:tentative="1">
      <w:start w:val="1"/>
      <w:numFmt w:val="lowerLetter"/>
      <w:lvlText w:val="%5."/>
      <w:lvlJc w:val="left"/>
      <w:pPr>
        <w:ind w:left="3960" w:hanging="360"/>
      </w:pPr>
    </w:lvl>
    <w:lvl w:ilvl="5" w:tplc="67C0B538" w:tentative="1">
      <w:start w:val="1"/>
      <w:numFmt w:val="lowerRoman"/>
      <w:lvlText w:val="%6."/>
      <w:lvlJc w:val="right"/>
      <w:pPr>
        <w:ind w:left="4680" w:hanging="180"/>
      </w:pPr>
    </w:lvl>
    <w:lvl w:ilvl="6" w:tplc="DBECA08A" w:tentative="1">
      <w:start w:val="1"/>
      <w:numFmt w:val="decimal"/>
      <w:lvlText w:val="%7."/>
      <w:lvlJc w:val="left"/>
      <w:pPr>
        <w:ind w:left="5400" w:hanging="360"/>
      </w:pPr>
    </w:lvl>
    <w:lvl w:ilvl="7" w:tplc="675A7D3C" w:tentative="1">
      <w:start w:val="1"/>
      <w:numFmt w:val="lowerLetter"/>
      <w:lvlText w:val="%8."/>
      <w:lvlJc w:val="left"/>
      <w:pPr>
        <w:ind w:left="6120" w:hanging="360"/>
      </w:pPr>
    </w:lvl>
    <w:lvl w:ilvl="8" w:tplc="D7740C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BFF46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412DC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E0D4A30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4BAC859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D5613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2064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6084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2A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4AD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66940"/>
    <w:rsid w:val="001751FB"/>
    <w:rsid w:val="0017646B"/>
    <w:rsid w:val="0019022F"/>
    <w:rsid w:val="0019330A"/>
    <w:rsid w:val="001A7AF8"/>
    <w:rsid w:val="001B1711"/>
    <w:rsid w:val="001C7A79"/>
    <w:rsid w:val="001E67BE"/>
    <w:rsid w:val="001F0E12"/>
    <w:rsid w:val="00200F54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068E8"/>
    <w:rsid w:val="003155BD"/>
    <w:rsid w:val="003226ED"/>
    <w:rsid w:val="00331F57"/>
    <w:rsid w:val="0034047F"/>
    <w:rsid w:val="0035244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E4199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1C5E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07883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1597"/>
    <w:rsid w:val="00765F98"/>
    <w:rsid w:val="00787877"/>
    <w:rsid w:val="007956E1"/>
    <w:rsid w:val="007A4CD6"/>
    <w:rsid w:val="007A509D"/>
    <w:rsid w:val="007A5ADC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91E75"/>
    <w:rsid w:val="009A3608"/>
    <w:rsid w:val="009A56C2"/>
    <w:rsid w:val="009B4D98"/>
    <w:rsid w:val="009B7581"/>
    <w:rsid w:val="009C10FC"/>
    <w:rsid w:val="009E6DFD"/>
    <w:rsid w:val="009F55FF"/>
    <w:rsid w:val="00A0344B"/>
    <w:rsid w:val="00A06805"/>
    <w:rsid w:val="00A07612"/>
    <w:rsid w:val="00A106F6"/>
    <w:rsid w:val="00A12137"/>
    <w:rsid w:val="00A17A66"/>
    <w:rsid w:val="00A57653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B022D7"/>
    <w:rsid w:val="00B13A41"/>
    <w:rsid w:val="00B22066"/>
    <w:rsid w:val="00B5630B"/>
    <w:rsid w:val="00B569EA"/>
    <w:rsid w:val="00B62ADB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24B1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E7569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835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3</cp:revision>
  <cp:lastPrinted>2025-10-22T12:01:00Z</cp:lastPrinted>
  <dcterms:created xsi:type="dcterms:W3CDTF">2025-10-22T12:01:00Z</dcterms:created>
  <dcterms:modified xsi:type="dcterms:W3CDTF">2025-10-22T12:03:00Z</dcterms:modified>
</cp:coreProperties>
</file>