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35549475" w:rsidR="007F19D6" w:rsidRPr="00127569" w:rsidRDefault="00A445B8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1B4C5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1B4C55" w:rsidRPr="00127569">
        <w:rPr>
          <w:rFonts w:ascii="Open Sans" w:hAnsi="Open Sans" w:cs="Open Sans"/>
          <w:sz w:val="20"/>
          <w:szCs w:val="20"/>
        </w:rPr>
        <w:t>BGO-BGN.25.214.2025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DD7201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A445B8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A445B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A445B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A445B8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A445B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A445B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A445B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25DD0BA6" w:rsidR="007F19D6" w:rsidRPr="00127569" w:rsidRDefault="00A445B8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1B4C55">
        <w:rPr>
          <w:rFonts w:ascii="Open Sans" w:hAnsi="Open Sans" w:cs="Open Sans"/>
          <w:b w:val="0"/>
          <w:i/>
          <w:sz w:val="20"/>
          <w:szCs w:val="20"/>
        </w:rPr>
        <w:t>a</w:t>
      </w:r>
      <w:r w:rsidR="001B4C55" w:rsidRPr="00AD26F7">
        <w:rPr>
          <w:rFonts w:ascii="Open Sans" w:hAnsi="Open Sans" w:cs="Open Sans"/>
          <w:b w:val="0"/>
          <w:i/>
          <w:sz w:val="20"/>
          <w:szCs w:val="20"/>
        </w:rPr>
        <w:t>ktualizacj</w:t>
      </w:r>
      <w:r w:rsidR="001B4C55">
        <w:rPr>
          <w:rFonts w:ascii="Open Sans" w:hAnsi="Open Sans" w:cs="Open Sans"/>
          <w:b w:val="0"/>
          <w:i/>
          <w:sz w:val="20"/>
          <w:szCs w:val="20"/>
        </w:rPr>
        <w:t>ę</w:t>
      </w:r>
      <w:r w:rsidR="001B4C55" w:rsidRPr="00AD26F7">
        <w:rPr>
          <w:rFonts w:ascii="Open Sans" w:hAnsi="Open Sans" w:cs="Open Sans"/>
          <w:b w:val="0"/>
          <w:i/>
          <w:sz w:val="20"/>
          <w:szCs w:val="20"/>
        </w:rPr>
        <w:t xml:space="preserve"> dokumentacji</w:t>
      </w:r>
      <w:r w:rsidR="001B4C55">
        <w:rPr>
          <w:rFonts w:ascii="Open Sans" w:hAnsi="Open Sans" w:cs="Open Sans"/>
          <w:b w:val="0"/>
          <w:i/>
          <w:sz w:val="20"/>
          <w:szCs w:val="20"/>
        </w:rPr>
        <w:t xml:space="preserve"> na</w:t>
      </w:r>
      <w:r w:rsidR="001B4C55" w:rsidRPr="00AD26F7">
        <w:rPr>
          <w:rFonts w:ascii="Open Sans" w:hAnsi="Open Sans" w:cs="Open Sans"/>
          <w:b w:val="0"/>
          <w:i/>
          <w:sz w:val="20"/>
          <w:szCs w:val="20"/>
        </w:rPr>
        <w:t xml:space="preserve"> </w:t>
      </w:r>
      <w:r w:rsidR="001B4C55">
        <w:rPr>
          <w:rFonts w:ascii="Open Sans" w:hAnsi="Open Sans" w:cs="Open Sans"/>
          <w:b w:val="0"/>
          <w:i/>
          <w:sz w:val="20"/>
          <w:szCs w:val="20"/>
        </w:rPr>
        <w:t>p</w:t>
      </w:r>
      <w:r w:rsidR="001B4C55" w:rsidRPr="00AD26F7">
        <w:rPr>
          <w:rFonts w:ascii="Open Sans" w:hAnsi="Open Sans" w:cs="Open Sans"/>
          <w:b w:val="0"/>
          <w:i/>
          <w:sz w:val="20"/>
          <w:szCs w:val="20"/>
        </w:rPr>
        <w:t>rzebudow</w:t>
      </w:r>
      <w:r w:rsidR="001B4C55">
        <w:rPr>
          <w:rFonts w:ascii="Open Sans" w:hAnsi="Open Sans" w:cs="Open Sans"/>
          <w:b w:val="0"/>
          <w:i/>
          <w:sz w:val="20"/>
          <w:szCs w:val="20"/>
        </w:rPr>
        <w:t>ę</w:t>
      </w:r>
      <w:r w:rsidR="001B4C55" w:rsidRPr="00AD26F7">
        <w:rPr>
          <w:rFonts w:ascii="Open Sans" w:hAnsi="Open Sans" w:cs="Open Sans"/>
          <w:b w:val="0"/>
          <w:i/>
          <w:sz w:val="20"/>
          <w:szCs w:val="20"/>
        </w:rPr>
        <w:t xml:space="preserve"> pomieszczeń biurowych i zaprojektowania nowej łazienki dla osób z niepełnosprawnością, w budynku Delegatury NIK przy ul. Kościuszki 6 w Kielcach wraz z uzyskaniem pozwolenia na budowę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A445B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</w:t>
      </w:r>
    </w:p>
    <w:p w14:paraId="43CEBA0D" w14:textId="4FD73FAB" w:rsidR="007F19D6" w:rsidRPr="00127569" w:rsidRDefault="00A445B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A445B8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425C2DA8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A445B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</w:t>
      </w:r>
    </w:p>
    <w:p w14:paraId="0D0E5C97" w14:textId="5C390851" w:rsidR="007F19D6" w:rsidRPr="00127569" w:rsidRDefault="00A445B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</w:t>
      </w:r>
    </w:p>
    <w:p w14:paraId="5308B39A" w14:textId="7EBC677C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A445B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A445B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A445B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A445B8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A445B8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A445B8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A445B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A445B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A445B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A445B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4FF2316A" w:rsidR="007F19D6" w:rsidRPr="00127569" w:rsidRDefault="00A445B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</w:t>
      </w:r>
      <w:r w:rsidRPr="00127569">
        <w:rPr>
          <w:rFonts w:ascii="Open Sans" w:hAnsi="Open Sans" w:cs="Open Sans"/>
        </w:rPr>
        <w:t>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A445B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A445B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A445B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195E93D7" w:rsidR="007F19D6" w:rsidRPr="00127569" w:rsidRDefault="00A445B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1B4C55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A445B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A445B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A445B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A445B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A445B8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A445B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A445B8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A445B8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A445B8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A445B8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A445B8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A445B8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F5EA3" w14:textId="77777777" w:rsidR="00000000" w:rsidRDefault="00A445B8">
      <w:r>
        <w:separator/>
      </w:r>
    </w:p>
  </w:endnote>
  <w:endnote w:type="continuationSeparator" w:id="0">
    <w:p w14:paraId="3B3AB55F" w14:textId="77777777" w:rsidR="00000000" w:rsidRDefault="00A4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A445B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86BB" w14:textId="77777777" w:rsidR="00922DE7" w:rsidRDefault="00A445B8" w:rsidP="00A106F6">
      <w:r>
        <w:separator/>
      </w:r>
    </w:p>
  </w:footnote>
  <w:footnote w:type="continuationSeparator" w:id="0">
    <w:p w14:paraId="1D54785C" w14:textId="77777777" w:rsidR="00922DE7" w:rsidRDefault="00A445B8" w:rsidP="00A106F6">
      <w:r>
        <w:continuationSeparator/>
      </w:r>
    </w:p>
  </w:footnote>
  <w:footnote w:id="1">
    <w:p w14:paraId="1C1FAE20" w14:textId="77777777" w:rsidR="007F19D6" w:rsidRPr="00127569" w:rsidRDefault="00A445B8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127569">
        <w:rPr>
          <w:rFonts w:ascii="Open Sans" w:hAnsi="Open Sans" w:cs="Open Sans"/>
          <w:sz w:val="16"/>
          <w:szCs w:val="16"/>
        </w:rPr>
        <w:t xml:space="preserve">wiadczenia należy usunąć np. przez jego wykreślenie). </w:t>
      </w:r>
    </w:p>
    <w:p w14:paraId="0667B867" w14:textId="77777777" w:rsidR="007F19D6" w:rsidRPr="00765F98" w:rsidRDefault="00A445B8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D50CA632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146103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4FCE22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481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45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5898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FAC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86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727F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90800CA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E00E2F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204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65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24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61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2F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E6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E06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035890EA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D1203DB6" w:tentative="1">
      <w:start w:val="1"/>
      <w:numFmt w:val="lowerLetter"/>
      <w:lvlText w:val="%2."/>
      <w:lvlJc w:val="left"/>
      <w:pPr>
        <w:ind w:left="1380" w:hanging="360"/>
      </w:pPr>
    </w:lvl>
    <w:lvl w:ilvl="2" w:tplc="F6826372" w:tentative="1">
      <w:start w:val="1"/>
      <w:numFmt w:val="lowerRoman"/>
      <w:lvlText w:val="%3."/>
      <w:lvlJc w:val="right"/>
      <w:pPr>
        <w:ind w:left="2100" w:hanging="180"/>
      </w:pPr>
    </w:lvl>
    <w:lvl w:ilvl="3" w:tplc="8E68ADC0" w:tentative="1">
      <w:start w:val="1"/>
      <w:numFmt w:val="decimal"/>
      <w:lvlText w:val="%4."/>
      <w:lvlJc w:val="left"/>
      <w:pPr>
        <w:ind w:left="2820" w:hanging="360"/>
      </w:pPr>
    </w:lvl>
    <w:lvl w:ilvl="4" w:tplc="4EA687D2" w:tentative="1">
      <w:start w:val="1"/>
      <w:numFmt w:val="lowerLetter"/>
      <w:lvlText w:val="%5."/>
      <w:lvlJc w:val="left"/>
      <w:pPr>
        <w:ind w:left="3540" w:hanging="360"/>
      </w:pPr>
    </w:lvl>
    <w:lvl w:ilvl="5" w:tplc="2ADCB66C" w:tentative="1">
      <w:start w:val="1"/>
      <w:numFmt w:val="lowerRoman"/>
      <w:lvlText w:val="%6."/>
      <w:lvlJc w:val="right"/>
      <w:pPr>
        <w:ind w:left="4260" w:hanging="180"/>
      </w:pPr>
    </w:lvl>
    <w:lvl w:ilvl="6" w:tplc="DD549D5E" w:tentative="1">
      <w:start w:val="1"/>
      <w:numFmt w:val="decimal"/>
      <w:lvlText w:val="%7."/>
      <w:lvlJc w:val="left"/>
      <w:pPr>
        <w:ind w:left="4980" w:hanging="360"/>
      </w:pPr>
    </w:lvl>
    <w:lvl w:ilvl="7" w:tplc="A742FE7C" w:tentative="1">
      <w:start w:val="1"/>
      <w:numFmt w:val="lowerLetter"/>
      <w:lvlText w:val="%8."/>
      <w:lvlJc w:val="left"/>
      <w:pPr>
        <w:ind w:left="5700" w:hanging="360"/>
      </w:pPr>
    </w:lvl>
    <w:lvl w:ilvl="8" w:tplc="87F2CE0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3A52C4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31A64FE" w:tentative="1">
      <w:start w:val="1"/>
      <w:numFmt w:val="lowerLetter"/>
      <w:lvlText w:val="%2."/>
      <w:lvlJc w:val="left"/>
      <w:pPr>
        <w:ind w:left="1222" w:hanging="360"/>
      </w:pPr>
    </w:lvl>
    <w:lvl w:ilvl="2" w:tplc="F5240162" w:tentative="1">
      <w:start w:val="1"/>
      <w:numFmt w:val="lowerRoman"/>
      <w:lvlText w:val="%3."/>
      <w:lvlJc w:val="right"/>
      <w:pPr>
        <w:ind w:left="1942" w:hanging="180"/>
      </w:pPr>
    </w:lvl>
    <w:lvl w:ilvl="3" w:tplc="872C2CE0" w:tentative="1">
      <w:start w:val="1"/>
      <w:numFmt w:val="decimal"/>
      <w:lvlText w:val="%4."/>
      <w:lvlJc w:val="left"/>
      <w:pPr>
        <w:ind w:left="2662" w:hanging="360"/>
      </w:pPr>
    </w:lvl>
    <w:lvl w:ilvl="4" w:tplc="DEB451CC" w:tentative="1">
      <w:start w:val="1"/>
      <w:numFmt w:val="lowerLetter"/>
      <w:lvlText w:val="%5."/>
      <w:lvlJc w:val="left"/>
      <w:pPr>
        <w:ind w:left="3382" w:hanging="360"/>
      </w:pPr>
    </w:lvl>
    <w:lvl w:ilvl="5" w:tplc="63124112" w:tentative="1">
      <w:start w:val="1"/>
      <w:numFmt w:val="lowerRoman"/>
      <w:lvlText w:val="%6."/>
      <w:lvlJc w:val="right"/>
      <w:pPr>
        <w:ind w:left="4102" w:hanging="180"/>
      </w:pPr>
    </w:lvl>
    <w:lvl w:ilvl="6" w:tplc="9ED85D04" w:tentative="1">
      <w:start w:val="1"/>
      <w:numFmt w:val="decimal"/>
      <w:lvlText w:val="%7."/>
      <w:lvlJc w:val="left"/>
      <w:pPr>
        <w:ind w:left="4822" w:hanging="360"/>
      </w:pPr>
    </w:lvl>
    <w:lvl w:ilvl="7" w:tplc="C59C8464" w:tentative="1">
      <w:start w:val="1"/>
      <w:numFmt w:val="lowerLetter"/>
      <w:lvlText w:val="%8."/>
      <w:lvlJc w:val="left"/>
      <w:pPr>
        <w:ind w:left="5542" w:hanging="360"/>
      </w:pPr>
    </w:lvl>
    <w:lvl w:ilvl="8" w:tplc="5D3A164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8584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661DC0" w:tentative="1">
      <w:start w:val="1"/>
      <w:numFmt w:val="lowerLetter"/>
      <w:lvlText w:val="%2."/>
      <w:lvlJc w:val="left"/>
      <w:pPr>
        <w:ind w:left="1440" w:hanging="360"/>
      </w:pPr>
    </w:lvl>
    <w:lvl w:ilvl="2" w:tplc="93B4EADC" w:tentative="1">
      <w:start w:val="1"/>
      <w:numFmt w:val="lowerRoman"/>
      <w:lvlText w:val="%3."/>
      <w:lvlJc w:val="right"/>
      <w:pPr>
        <w:ind w:left="2160" w:hanging="180"/>
      </w:pPr>
    </w:lvl>
    <w:lvl w:ilvl="3" w:tplc="AA982F1A" w:tentative="1">
      <w:start w:val="1"/>
      <w:numFmt w:val="decimal"/>
      <w:lvlText w:val="%4."/>
      <w:lvlJc w:val="left"/>
      <w:pPr>
        <w:ind w:left="2880" w:hanging="360"/>
      </w:pPr>
    </w:lvl>
    <w:lvl w:ilvl="4" w:tplc="64DCD668" w:tentative="1">
      <w:start w:val="1"/>
      <w:numFmt w:val="lowerLetter"/>
      <w:lvlText w:val="%5."/>
      <w:lvlJc w:val="left"/>
      <w:pPr>
        <w:ind w:left="3600" w:hanging="360"/>
      </w:pPr>
    </w:lvl>
    <w:lvl w:ilvl="5" w:tplc="FAA8AFEA" w:tentative="1">
      <w:start w:val="1"/>
      <w:numFmt w:val="lowerRoman"/>
      <w:lvlText w:val="%6."/>
      <w:lvlJc w:val="right"/>
      <w:pPr>
        <w:ind w:left="4320" w:hanging="180"/>
      </w:pPr>
    </w:lvl>
    <w:lvl w:ilvl="6" w:tplc="126CF74E" w:tentative="1">
      <w:start w:val="1"/>
      <w:numFmt w:val="decimal"/>
      <w:lvlText w:val="%7."/>
      <w:lvlJc w:val="left"/>
      <w:pPr>
        <w:ind w:left="5040" w:hanging="360"/>
      </w:pPr>
    </w:lvl>
    <w:lvl w:ilvl="7" w:tplc="11646F18" w:tentative="1">
      <w:start w:val="1"/>
      <w:numFmt w:val="lowerLetter"/>
      <w:lvlText w:val="%8."/>
      <w:lvlJc w:val="left"/>
      <w:pPr>
        <w:ind w:left="5760" w:hanging="360"/>
      </w:pPr>
    </w:lvl>
    <w:lvl w:ilvl="8" w:tplc="48041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DE38A69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5FE67EEC">
      <w:start w:val="1"/>
      <w:numFmt w:val="lowerLetter"/>
      <w:lvlText w:val="%2."/>
      <w:lvlJc w:val="left"/>
      <w:pPr>
        <w:ind w:left="1440" w:hanging="360"/>
      </w:pPr>
    </w:lvl>
    <w:lvl w:ilvl="2" w:tplc="A62A4268">
      <w:start w:val="1"/>
      <w:numFmt w:val="lowerRoman"/>
      <w:lvlText w:val="%3."/>
      <w:lvlJc w:val="right"/>
      <w:pPr>
        <w:ind w:left="2160" w:hanging="180"/>
      </w:pPr>
    </w:lvl>
    <w:lvl w:ilvl="3" w:tplc="034CDEAE">
      <w:start w:val="1"/>
      <w:numFmt w:val="decimal"/>
      <w:lvlText w:val="%4."/>
      <w:lvlJc w:val="left"/>
      <w:pPr>
        <w:ind w:left="2880" w:hanging="360"/>
      </w:pPr>
    </w:lvl>
    <w:lvl w:ilvl="4" w:tplc="3E4A2F68" w:tentative="1">
      <w:start w:val="1"/>
      <w:numFmt w:val="lowerLetter"/>
      <w:lvlText w:val="%5."/>
      <w:lvlJc w:val="left"/>
      <w:pPr>
        <w:ind w:left="3600" w:hanging="360"/>
      </w:pPr>
    </w:lvl>
    <w:lvl w:ilvl="5" w:tplc="17D8071C" w:tentative="1">
      <w:start w:val="1"/>
      <w:numFmt w:val="lowerRoman"/>
      <w:lvlText w:val="%6."/>
      <w:lvlJc w:val="right"/>
      <w:pPr>
        <w:ind w:left="4320" w:hanging="180"/>
      </w:pPr>
    </w:lvl>
    <w:lvl w:ilvl="6" w:tplc="3E2EDAA4" w:tentative="1">
      <w:start w:val="1"/>
      <w:numFmt w:val="decimal"/>
      <w:lvlText w:val="%7."/>
      <w:lvlJc w:val="left"/>
      <w:pPr>
        <w:ind w:left="5040" w:hanging="360"/>
      </w:pPr>
    </w:lvl>
    <w:lvl w:ilvl="7" w:tplc="62C6A092" w:tentative="1">
      <w:start w:val="1"/>
      <w:numFmt w:val="lowerLetter"/>
      <w:lvlText w:val="%8."/>
      <w:lvlJc w:val="left"/>
      <w:pPr>
        <w:ind w:left="5760" w:hanging="360"/>
      </w:pPr>
    </w:lvl>
    <w:lvl w:ilvl="8" w:tplc="91D62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18F82D6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5032282E" w:tentative="1">
      <w:start w:val="1"/>
      <w:numFmt w:val="lowerLetter"/>
      <w:lvlText w:val="%2."/>
      <w:lvlJc w:val="left"/>
      <w:pPr>
        <w:ind w:left="1440" w:hanging="360"/>
      </w:pPr>
    </w:lvl>
    <w:lvl w:ilvl="2" w:tplc="AEE87090" w:tentative="1">
      <w:start w:val="1"/>
      <w:numFmt w:val="lowerRoman"/>
      <w:lvlText w:val="%3."/>
      <w:lvlJc w:val="right"/>
      <w:pPr>
        <w:ind w:left="2160" w:hanging="180"/>
      </w:pPr>
    </w:lvl>
    <w:lvl w:ilvl="3" w:tplc="D6B8F8DA" w:tentative="1">
      <w:start w:val="1"/>
      <w:numFmt w:val="decimal"/>
      <w:lvlText w:val="%4."/>
      <w:lvlJc w:val="left"/>
      <w:pPr>
        <w:ind w:left="2880" w:hanging="360"/>
      </w:pPr>
    </w:lvl>
    <w:lvl w:ilvl="4" w:tplc="49244AC6" w:tentative="1">
      <w:start w:val="1"/>
      <w:numFmt w:val="lowerLetter"/>
      <w:lvlText w:val="%5."/>
      <w:lvlJc w:val="left"/>
      <w:pPr>
        <w:ind w:left="3600" w:hanging="360"/>
      </w:pPr>
    </w:lvl>
    <w:lvl w:ilvl="5" w:tplc="229AF91C" w:tentative="1">
      <w:start w:val="1"/>
      <w:numFmt w:val="lowerRoman"/>
      <w:lvlText w:val="%6."/>
      <w:lvlJc w:val="right"/>
      <w:pPr>
        <w:ind w:left="4320" w:hanging="180"/>
      </w:pPr>
    </w:lvl>
    <w:lvl w:ilvl="6" w:tplc="6F1ACA3E" w:tentative="1">
      <w:start w:val="1"/>
      <w:numFmt w:val="decimal"/>
      <w:lvlText w:val="%7."/>
      <w:lvlJc w:val="left"/>
      <w:pPr>
        <w:ind w:left="5040" w:hanging="360"/>
      </w:pPr>
    </w:lvl>
    <w:lvl w:ilvl="7" w:tplc="424CB682" w:tentative="1">
      <w:start w:val="1"/>
      <w:numFmt w:val="lowerLetter"/>
      <w:lvlText w:val="%8."/>
      <w:lvlJc w:val="left"/>
      <w:pPr>
        <w:ind w:left="5760" w:hanging="360"/>
      </w:pPr>
    </w:lvl>
    <w:lvl w:ilvl="8" w:tplc="15A22D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0E22B0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ED6E3654" w:tentative="1">
      <w:start w:val="1"/>
      <w:numFmt w:val="lowerLetter"/>
      <w:lvlText w:val="%2."/>
      <w:lvlJc w:val="left"/>
      <w:pPr>
        <w:ind w:left="2073" w:hanging="360"/>
      </w:pPr>
    </w:lvl>
    <w:lvl w:ilvl="2" w:tplc="9546337E" w:tentative="1">
      <w:start w:val="1"/>
      <w:numFmt w:val="lowerRoman"/>
      <w:lvlText w:val="%3."/>
      <w:lvlJc w:val="right"/>
      <w:pPr>
        <w:ind w:left="2793" w:hanging="180"/>
      </w:pPr>
    </w:lvl>
    <w:lvl w:ilvl="3" w:tplc="C878194C" w:tentative="1">
      <w:start w:val="1"/>
      <w:numFmt w:val="decimal"/>
      <w:lvlText w:val="%4."/>
      <w:lvlJc w:val="left"/>
      <w:pPr>
        <w:ind w:left="3513" w:hanging="360"/>
      </w:pPr>
    </w:lvl>
    <w:lvl w:ilvl="4" w:tplc="E6F02650" w:tentative="1">
      <w:start w:val="1"/>
      <w:numFmt w:val="lowerLetter"/>
      <w:lvlText w:val="%5."/>
      <w:lvlJc w:val="left"/>
      <w:pPr>
        <w:ind w:left="4233" w:hanging="360"/>
      </w:pPr>
    </w:lvl>
    <w:lvl w:ilvl="5" w:tplc="382A2D14" w:tentative="1">
      <w:start w:val="1"/>
      <w:numFmt w:val="lowerRoman"/>
      <w:lvlText w:val="%6."/>
      <w:lvlJc w:val="right"/>
      <w:pPr>
        <w:ind w:left="4953" w:hanging="180"/>
      </w:pPr>
    </w:lvl>
    <w:lvl w:ilvl="6" w:tplc="C5CA6A7A" w:tentative="1">
      <w:start w:val="1"/>
      <w:numFmt w:val="decimal"/>
      <w:lvlText w:val="%7."/>
      <w:lvlJc w:val="left"/>
      <w:pPr>
        <w:ind w:left="5673" w:hanging="360"/>
      </w:pPr>
    </w:lvl>
    <w:lvl w:ilvl="7" w:tplc="500665A0" w:tentative="1">
      <w:start w:val="1"/>
      <w:numFmt w:val="lowerLetter"/>
      <w:lvlText w:val="%8."/>
      <w:lvlJc w:val="left"/>
      <w:pPr>
        <w:ind w:left="6393" w:hanging="360"/>
      </w:pPr>
    </w:lvl>
    <w:lvl w:ilvl="8" w:tplc="139821A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A516D5D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D38E7DE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B6DA414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E1B0CBEC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C14E542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96EAF1A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6DA367A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5A48FD6A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60D4164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F3A80D2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8F6E16D0" w:tentative="1">
      <w:start w:val="1"/>
      <w:numFmt w:val="lowerLetter"/>
      <w:lvlText w:val="%2."/>
      <w:lvlJc w:val="left"/>
      <w:pPr>
        <w:ind w:left="1440" w:hanging="360"/>
      </w:pPr>
    </w:lvl>
    <w:lvl w:ilvl="2" w:tplc="94AAEB0C" w:tentative="1">
      <w:start w:val="1"/>
      <w:numFmt w:val="lowerRoman"/>
      <w:lvlText w:val="%3."/>
      <w:lvlJc w:val="right"/>
      <w:pPr>
        <w:ind w:left="2160" w:hanging="180"/>
      </w:pPr>
    </w:lvl>
    <w:lvl w:ilvl="3" w:tplc="D6C864BE" w:tentative="1">
      <w:start w:val="1"/>
      <w:numFmt w:val="decimal"/>
      <w:lvlText w:val="%4."/>
      <w:lvlJc w:val="left"/>
      <w:pPr>
        <w:ind w:left="2880" w:hanging="360"/>
      </w:pPr>
    </w:lvl>
    <w:lvl w:ilvl="4" w:tplc="5AC23864" w:tentative="1">
      <w:start w:val="1"/>
      <w:numFmt w:val="lowerLetter"/>
      <w:lvlText w:val="%5."/>
      <w:lvlJc w:val="left"/>
      <w:pPr>
        <w:ind w:left="3600" w:hanging="360"/>
      </w:pPr>
    </w:lvl>
    <w:lvl w:ilvl="5" w:tplc="9C4A59BA" w:tentative="1">
      <w:start w:val="1"/>
      <w:numFmt w:val="lowerRoman"/>
      <w:lvlText w:val="%6."/>
      <w:lvlJc w:val="right"/>
      <w:pPr>
        <w:ind w:left="4320" w:hanging="180"/>
      </w:pPr>
    </w:lvl>
    <w:lvl w:ilvl="6" w:tplc="BC140072" w:tentative="1">
      <w:start w:val="1"/>
      <w:numFmt w:val="decimal"/>
      <w:lvlText w:val="%7."/>
      <w:lvlJc w:val="left"/>
      <w:pPr>
        <w:ind w:left="5040" w:hanging="360"/>
      </w:pPr>
    </w:lvl>
    <w:lvl w:ilvl="7" w:tplc="8F40F412" w:tentative="1">
      <w:start w:val="1"/>
      <w:numFmt w:val="lowerLetter"/>
      <w:lvlText w:val="%8."/>
      <w:lvlJc w:val="left"/>
      <w:pPr>
        <w:ind w:left="5760" w:hanging="360"/>
      </w:pPr>
    </w:lvl>
    <w:lvl w:ilvl="8" w:tplc="18421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7A26A24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09E6193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F6CF4F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D0C7D4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C1839F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9B22F4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E884F0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F602A0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11E49E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87A8B85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9CC84E0A" w:tentative="1">
      <w:start w:val="1"/>
      <w:numFmt w:val="lowerLetter"/>
      <w:lvlText w:val="%2."/>
      <w:lvlJc w:val="left"/>
      <w:pPr>
        <w:ind w:left="1789" w:hanging="360"/>
      </w:pPr>
    </w:lvl>
    <w:lvl w:ilvl="2" w:tplc="3DDA3FE2" w:tentative="1">
      <w:start w:val="1"/>
      <w:numFmt w:val="lowerRoman"/>
      <w:lvlText w:val="%3."/>
      <w:lvlJc w:val="right"/>
      <w:pPr>
        <w:ind w:left="2509" w:hanging="180"/>
      </w:pPr>
    </w:lvl>
    <w:lvl w:ilvl="3" w:tplc="32762FCC" w:tentative="1">
      <w:start w:val="1"/>
      <w:numFmt w:val="decimal"/>
      <w:lvlText w:val="%4."/>
      <w:lvlJc w:val="left"/>
      <w:pPr>
        <w:ind w:left="3229" w:hanging="360"/>
      </w:pPr>
    </w:lvl>
    <w:lvl w:ilvl="4" w:tplc="0750E3A0" w:tentative="1">
      <w:start w:val="1"/>
      <w:numFmt w:val="lowerLetter"/>
      <w:lvlText w:val="%5."/>
      <w:lvlJc w:val="left"/>
      <w:pPr>
        <w:ind w:left="3949" w:hanging="360"/>
      </w:pPr>
    </w:lvl>
    <w:lvl w:ilvl="5" w:tplc="25EC4736" w:tentative="1">
      <w:start w:val="1"/>
      <w:numFmt w:val="lowerRoman"/>
      <w:lvlText w:val="%6."/>
      <w:lvlJc w:val="right"/>
      <w:pPr>
        <w:ind w:left="4669" w:hanging="180"/>
      </w:pPr>
    </w:lvl>
    <w:lvl w:ilvl="6" w:tplc="414681F4" w:tentative="1">
      <w:start w:val="1"/>
      <w:numFmt w:val="decimal"/>
      <w:lvlText w:val="%7."/>
      <w:lvlJc w:val="left"/>
      <w:pPr>
        <w:ind w:left="5389" w:hanging="360"/>
      </w:pPr>
    </w:lvl>
    <w:lvl w:ilvl="7" w:tplc="159E9060" w:tentative="1">
      <w:start w:val="1"/>
      <w:numFmt w:val="lowerLetter"/>
      <w:lvlText w:val="%8."/>
      <w:lvlJc w:val="left"/>
      <w:pPr>
        <w:ind w:left="6109" w:hanging="360"/>
      </w:pPr>
    </w:lvl>
    <w:lvl w:ilvl="8" w:tplc="180017B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6A4EB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AA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25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EA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097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6613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C1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3281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E26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C2224C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54EC5AC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CD70FD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FC719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589268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A6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3EC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2693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96D8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E5D6DC0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B3044A88" w:tentative="1">
      <w:start w:val="1"/>
      <w:numFmt w:val="lowerLetter"/>
      <w:lvlText w:val="%2."/>
      <w:lvlJc w:val="left"/>
      <w:pPr>
        <w:ind w:left="1800" w:hanging="360"/>
      </w:pPr>
    </w:lvl>
    <w:lvl w:ilvl="2" w:tplc="BAE8D86A" w:tentative="1">
      <w:start w:val="1"/>
      <w:numFmt w:val="lowerRoman"/>
      <w:lvlText w:val="%3."/>
      <w:lvlJc w:val="right"/>
      <w:pPr>
        <w:ind w:left="2520" w:hanging="180"/>
      </w:pPr>
    </w:lvl>
    <w:lvl w:ilvl="3" w:tplc="016E43E0" w:tentative="1">
      <w:start w:val="1"/>
      <w:numFmt w:val="decimal"/>
      <w:lvlText w:val="%4."/>
      <w:lvlJc w:val="left"/>
      <w:pPr>
        <w:ind w:left="3240" w:hanging="360"/>
      </w:pPr>
    </w:lvl>
    <w:lvl w:ilvl="4" w:tplc="67825538" w:tentative="1">
      <w:start w:val="1"/>
      <w:numFmt w:val="lowerLetter"/>
      <w:lvlText w:val="%5."/>
      <w:lvlJc w:val="left"/>
      <w:pPr>
        <w:ind w:left="3960" w:hanging="360"/>
      </w:pPr>
    </w:lvl>
    <w:lvl w:ilvl="5" w:tplc="C0643980" w:tentative="1">
      <w:start w:val="1"/>
      <w:numFmt w:val="lowerRoman"/>
      <w:lvlText w:val="%6."/>
      <w:lvlJc w:val="right"/>
      <w:pPr>
        <w:ind w:left="4680" w:hanging="180"/>
      </w:pPr>
    </w:lvl>
    <w:lvl w:ilvl="6" w:tplc="699ACEAA" w:tentative="1">
      <w:start w:val="1"/>
      <w:numFmt w:val="decimal"/>
      <w:lvlText w:val="%7."/>
      <w:lvlJc w:val="left"/>
      <w:pPr>
        <w:ind w:left="5400" w:hanging="360"/>
      </w:pPr>
    </w:lvl>
    <w:lvl w:ilvl="7" w:tplc="CA802F16" w:tentative="1">
      <w:start w:val="1"/>
      <w:numFmt w:val="lowerLetter"/>
      <w:lvlText w:val="%8."/>
      <w:lvlJc w:val="left"/>
      <w:pPr>
        <w:ind w:left="6120" w:hanging="360"/>
      </w:pPr>
    </w:lvl>
    <w:lvl w:ilvl="8" w:tplc="E5105B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CA444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816BF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E2E68B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B874C0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B96018A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4847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AC5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6A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89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24BC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B4C55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7200F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46A8E"/>
    <w:rsid w:val="00550177"/>
    <w:rsid w:val="005551EF"/>
    <w:rsid w:val="00566162"/>
    <w:rsid w:val="00570196"/>
    <w:rsid w:val="0057691A"/>
    <w:rsid w:val="0058462D"/>
    <w:rsid w:val="0059510E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878AA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2DE7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445B8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D26F7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201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D5FF3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8</cp:revision>
  <cp:lastPrinted>2016-10-07T08:49:00Z</cp:lastPrinted>
  <dcterms:created xsi:type="dcterms:W3CDTF">2025-03-19T12:57:00Z</dcterms:created>
  <dcterms:modified xsi:type="dcterms:W3CDTF">2025-10-13T11:51:00Z</dcterms:modified>
</cp:coreProperties>
</file>