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612559A0" w:rsidR="007F19D6" w:rsidRPr="00127569" w:rsidRDefault="00773673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F865C7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865C7" w:rsidRPr="00127569">
        <w:rPr>
          <w:rFonts w:ascii="Open Sans" w:hAnsi="Open Sans" w:cs="Open Sans"/>
          <w:sz w:val="20"/>
          <w:szCs w:val="20"/>
        </w:rPr>
        <w:t>BGO-BGN.25.213.2025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31705E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773673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773673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773673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773673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773673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773673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773673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5D5EA981" w:rsidR="007F19D6" w:rsidRPr="00127569" w:rsidRDefault="00773673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F865C7" w:rsidRPr="000F4E9E">
        <w:rPr>
          <w:rFonts w:ascii="Open Sans" w:hAnsi="Open Sans" w:cs="Open Sans"/>
          <w:bCs w:val="0"/>
          <w:i/>
          <w:sz w:val="20"/>
          <w:szCs w:val="20"/>
        </w:rPr>
        <w:t>konserwację posadzki kamiennej w budynku A</w:t>
      </w:r>
      <w:r w:rsidR="002934F4">
        <w:rPr>
          <w:rFonts w:ascii="Open Sans" w:hAnsi="Open Sans" w:cs="Open Sans"/>
          <w:bCs w:val="0"/>
          <w:i/>
          <w:sz w:val="20"/>
          <w:szCs w:val="20"/>
        </w:rPr>
        <w:t>,</w:t>
      </w:r>
      <w:r w:rsidR="00127569" w:rsidRPr="000F4E9E">
        <w:rPr>
          <w:rFonts w:ascii="Open Sans" w:hAnsi="Open Sans" w:cs="Open Sans"/>
          <w:bCs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773673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773673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773673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773673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773673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773673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773673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773673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773673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773673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773673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773673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773673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773673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773673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35EC1A2C" w:rsidR="007F19D6" w:rsidRPr="00127569" w:rsidRDefault="00773673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773673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773673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773673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3DB4CCD2" w:rsidR="007F19D6" w:rsidRPr="00127569" w:rsidRDefault="00773673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F865C7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773673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773673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773673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773673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773673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773673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773673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773673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773673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773673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773673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773673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A2F2D" w14:textId="77777777" w:rsidR="00773673" w:rsidRDefault="00773673">
      <w:r>
        <w:separator/>
      </w:r>
    </w:p>
  </w:endnote>
  <w:endnote w:type="continuationSeparator" w:id="0">
    <w:p w14:paraId="4FFCD246" w14:textId="77777777" w:rsidR="00773673" w:rsidRDefault="0077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73673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2F4DE" w14:textId="77777777" w:rsidR="00773673" w:rsidRDefault="00773673" w:rsidP="00A106F6">
      <w:r>
        <w:separator/>
      </w:r>
    </w:p>
  </w:footnote>
  <w:footnote w:type="continuationSeparator" w:id="0">
    <w:p w14:paraId="3E654640" w14:textId="77777777" w:rsidR="00773673" w:rsidRDefault="00773673" w:rsidP="00A106F6">
      <w:r>
        <w:continuationSeparator/>
      </w:r>
    </w:p>
  </w:footnote>
  <w:footnote w:id="1">
    <w:p w14:paraId="1C1FAE20" w14:textId="77777777" w:rsidR="007F19D6" w:rsidRPr="00127569" w:rsidRDefault="00773673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773673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64A4784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29C02286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D1FA20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EA67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2A2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230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8C04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E44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7EF3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A4BA00B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55808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610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224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0D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DE1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D629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40B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DE9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01B61B84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E06E5F36" w:tentative="1">
      <w:start w:val="1"/>
      <w:numFmt w:val="lowerLetter"/>
      <w:lvlText w:val="%2."/>
      <w:lvlJc w:val="left"/>
      <w:pPr>
        <w:ind w:left="1380" w:hanging="360"/>
      </w:pPr>
    </w:lvl>
    <w:lvl w:ilvl="2" w:tplc="2D128FD4" w:tentative="1">
      <w:start w:val="1"/>
      <w:numFmt w:val="lowerRoman"/>
      <w:lvlText w:val="%3."/>
      <w:lvlJc w:val="right"/>
      <w:pPr>
        <w:ind w:left="2100" w:hanging="180"/>
      </w:pPr>
    </w:lvl>
    <w:lvl w:ilvl="3" w:tplc="305821C8" w:tentative="1">
      <w:start w:val="1"/>
      <w:numFmt w:val="decimal"/>
      <w:lvlText w:val="%4."/>
      <w:lvlJc w:val="left"/>
      <w:pPr>
        <w:ind w:left="2820" w:hanging="360"/>
      </w:pPr>
    </w:lvl>
    <w:lvl w:ilvl="4" w:tplc="4A3E96E6" w:tentative="1">
      <w:start w:val="1"/>
      <w:numFmt w:val="lowerLetter"/>
      <w:lvlText w:val="%5."/>
      <w:lvlJc w:val="left"/>
      <w:pPr>
        <w:ind w:left="3540" w:hanging="360"/>
      </w:pPr>
    </w:lvl>
    <w:lvl w:ilvl="5" w:tplc="8048DC44" w:tentative="1">
      <w:start w:val="1"/>
      <w:numFmt w:val="lowerRoman"/>
      <w:lvlText w:val="%6."/>
      <w:lvlJc w:val="right"/>
      <w:pPr>
        <w:ind w:left="4260" w:hanging="180"/>
      </w:pPr>
    </w:lvl>
    <w:lvl w:ilvl="6" w:tplc="DDCA2952" w:tentative="1">
      <w:start w:val="1"/>
      <w:numFmt w:val="decimal"/>
      <w:lvlText w:val="%7."/>
      <w:lvlJc w:val="left"/>
      <w:pPr>
        <w:ind w:left="4980" w:hanging="360"/>
      </w:pPr>
    </w:lvl>
    <w:lvl w:ilvl="7" w:tplc="A9048D78" w:tentative="1">
      <w:start w:val="1"/>
      <w:numFmt w:val="lowerLetter"/>
      <w:lvlText w:val="%8."/>
      <w:lvlJc w:val="left"/>
      <w:pPr>
        <w:ind w:left="5700" w:hanging="360"/>
      </w:pPr>
    </w:lvl>
    <w:lvl w:ilvl="8" w:tplc="B24EE2D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7B1A14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D26C245A" w:tentative="1">
      <w:start w:val="1"/>
      <w:numFmt w:val="lowerLetter"/>
      <w:lvlText w:val="%2."/>
      <w:lvlJc w:val="left"/>
      <w:pPr>
        <w:ind w:left="1222" w:hanging="360"/>
      </w:pPr>
    </w:lvl>
    <w:lvl w:ilvl="2" w:tplc="11CAE926" w:tentative="1">
      <w:start w:val="1"/>
      <w:numFmt w:val="lowerRoman"/>
      <w:lvlText w:val="%3."/>
      <w:lvlJc w:val="right"/>
      <w:pPr>
        <w:ind w:left="1942" w:hanging="180"/>
      </w:pPr>
    </w:lvl>
    <w:lvl w:ilvl="3" w:tplc="F2DCA854" w:tentative="1">
      <w:start w:val="1"/>
      <w:numFmt w:val="decimal"/>
      <w:lvlText w:val="%4."/>
      <w:lvlJc w:val="left"/>
      <w:pPr>
        <w:ind w:left="2662" w:hanging="360"/>
      </w:pPr>
    </w:lvl>
    <w:lvl w:ilvl="4" w:tplc="17FA2D62" w:tentative="1">
      <w:start w:val="1"/>
      <w:numFmt w:val="lowerLetter"/>
      <w:lvlText w:val="%5."/>
      <w:lvlJc w:val="left"/>
      <w:pPr>
        <w:ind w:left="3382" w:hanging="360"/>
      </w:pPr>
    </w:lvl>
    <w:lvl w:ilvl="5" w:tplc="8A88108A" w:tentative="1">
      <w:start w:val="1"/>
      <w:numFmt w:val="lowerRoman"/>
      <w:lvlText w:val="%6."/>
      <w:lvlJc w:val="right"/>
      <w:pPr>
        <w:ind w:left="4102" w:hanging="180"/>
      </w:pPr>
    </w:lvl>
    <w:lvl w:ilvl="6" w:tplc="E5AC7D34" w:tentative="1">
      <w:start w:val="1"/>
      <w:numFmt w:val="decimal"/>
      <w:lvlText w:val="%7."/>
      <w:lvlJc w:val="left"/>
      <w:pPr>
        <w:ind w:left="4822" w:hanging="360"/>
      </w:pPr>
    </w:lvl>
    <w:lvl w:ilvl="7" w:tplc="B4AA6F22" w:tentative="1">
      <w:start w:val="1"/>
      <w:numFmt w:val="lowerLetter"/>
      <w:lvlText w:val="%8."/>
      <w:lvlJc w:val="left"/>
      <w:pPr>
        <w:ind w:left="5542" w:hanging="360"/>
      </w:pPr>
    </w:lvl>
    <w:lvl w:ilvl="8" w:tplc="C7860ED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DD5A7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40F5D0" w:tentative="1">
      <w:start w:val="1"/>
      <w:numFmt w:val="lowerLetter"/>
      <w:lvlText w:val="%2."/>
      <w:lvlJc w:val="left"/>
      <w:pPr>
        <w:ind w:left="1440" w:hanging="360"/>
      </w:pPr>
    </w:lvl>
    <w:lvl w:ilvl="2" w:tplc="C56423F2" w:tentative="1">
      <w:start w:val="1"/>
      <w:numFmt w:val="lowerRoman"/>
      <w:lvlText w:val="%3."/>
      <w:lvlJc w:val="right"/>
      <w:pPr>
        <w:ind w:left="2160" w:hanging="180"/>
      </w:pPr>
    </w:lvl>
    <w:lvl w:ilvl="3" w:tplc="6D8E4140" w:tentative="1">
      <w:start w:val="1"/>
      <w:numFmt w:val="decimal"/>
      <w:lvlText w:val="%4."/>
      <w:lvlJc w:val="left"/>
      <w:pPr>
        <w:ind w:left="2880" w:hanging="360"/>
      </w:pPr>
    </w:lvl>
    <w:lvl w:ilvl="4" w:tplc="A7282E12" w:tentative="1">
      <w:start w:val="1"/>
      <w:numFmt w:val="lowerLetter"/>
      <w:lvlText w:val="%5."/>
      <w:lvlJc w:val="left"/>
      <w:pPr>
        <w:ind w:left="3600" w:hanging="360"/>
      </w:pPr>
    </w:lvl>
    <w:lvl w:ilvl="5" w:tplc="EF52CA2C" w:tentative="1">
      <w:start w:val="1"/>
      <w:numFmt w:val="lowerRoman"/>
      <w:lvlText w:val="%6."/>
      <w:lvlJc w:val="right"/>
      <w:pPr>
        <w:ind w:left="4320" w:hanging="180"/>
      </w:pPr>
    </w:lvl>
    <w:lvl w:ilvl="6" w:tplc="7908A8DA" w:tentative="1">
      <w:start w:val="1"/>
      <w:numFmt w:val="decimal"/>
      <w:lvlText w:val="%7."/>
      <w:lvlJc w:val="left"/>
      <w:pPr>
        <w:ind w:left="5040" w:hanging="360"/>
      </w:pPr>
    </w:lvl>
    <w:lvl w:ilvl="7" w:tplc="4DDC6F2C" w:tentative="1">
      <w:start w:val="1"/>
      <w:numFmt w:val="lowerLetter"/>
      <w:lvlText w:val="%8."/>
      <w:lvlJc w:val="left"/>
      <w:pPr>
        <w:ind w:left="5760" w:hanging="360"/>
      </w:pPr>
    </w:lvl>
    <w:lvl w:ilvl="8" w:tplc="58F07E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F6047F74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E71251BA">
      <w:start w:val="1"/>
      <w:numFmt w:val="lowerLetter"/>
      <w:lvlText w:val="%2."/>
      <w:lvlJc w:val="left"/>
      <w:pPr>
        <w:ind w:left="1440" w:hanging="360"/>
      </w:pPr>
    </w:lvl>
    <w:lvl w:ilvl="2" w:tplc="A4A2681A">
      <w:start w:val="1"/>
      <w:numFmt w:val="lowerRoman"/>
      <w:lvlText w:val="%3."/>
      <w:lvlJc w:val="right"/>
      <w:pPr>
        <w:ind w:left="2160" w:hanging="180"/>
      </w:pPr>
    </w:lvl>
    <w:lvl w:ilvl="3" w:tplc="1D2447D0">
      <w:start w:val="1"/>
      <w:numFmt w:val="decimal"/>
      <w:lvlText w:val="%4."/>
      <w:lvlJc w:val="left"/>
      <w:pPr>
        <w:ind w:left="2880" w:hanging="360"/>
      </w:pPr>
    </w:lvl>
    <w:lvl w:ilvl="4" w:tplc="54D8576C" w:tentative="1">
      <w:start w:val="1"/>
      <w:numFmt w:val="lowerLetter"/>
      <w:lvlText w:val="%5."/>
      <w:lvlJc w:val="left"/>
      <w:pPr>
        <w:ind w:left="3600" w:hanging="360"/>
      </w:pPr>
    </w:lvl>
    <w:lvl w:ilvl="5" w:tplc="45C4D002" w:tentative="1">
      <w:start w:val="1"/>
      <w:numFmt w:val="lowerRoman"/>
      <w:lvlText w:val="%6."/>
      <w:lvlJc w:val="right"/>
      <w:pPr>
        <w:ind w:left="4320" w:hanging="180"/>
      </w:pPr>
    </w:lvl>
    <w:lvl w:ilvl="6" w:tplc="5FE06884" w:tentative="1">
      <w:start w:val="1"/>
      <w:numFmt w:val="decimal"/>
      <w:lvlText w:val="%7."/>
      <w:lvlJc w:val="left"/>
      <w:pPr>
        <w:ind w:left="5040" w:hanging="360"/>
      </w:pPr>
    </w:lvl>
    <w:lvl w:ilvl="7" w:tplc="1FE87808" w:tentative="1">
      <w:start w:val="1"/>
      <w:numFmt w:val="lowerLetter"/>
      <w:lvlText w:val="%8."/>
      <w:lvlJc w:val="left"/>
      <w:pPr>
        <w:ind w:left="5760" w:hanging="360"/>
      </w:pPr>
    </w:lvl>
    <w:lvl w:ilvl="8" w:tplc="6A36FB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EB62B03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9ACC34C8" w:tentative="1">
      <w:start w:val="1"/>
      <w:numFmt w:val="lowerLetter"/>
      <w:lvlText w:val="%2."/>
      <w:lvlJc w:val="left"/>
      <w:pPr>
        <w:ind w:left="1440" w:hanging="360"/>
      </w:pPr>
    </w:lvl>
    <w:lvl w:ilvl="2" w:tplc="2D684B12" w:tentative="1">
      <w:start w:val="1"/>
      <w:numFmt w:val="lowerRoman"/>
      <w:lvlText w:val="%3."/>
      <w:lvlJc w:val="right"/>
      <w:pPr>
        <w:ind w:left="2160" w:hanging="180"/>
      </w:pPr>
    </w:lvl>
    <w:lvl w:ilvl="3" w:tplc="7E9CC596" w:tentative="1">
      <w:start w:val="1"/>
      <w:numFmt w:val="decimal"/>
      <w:lvlText w:val="%4."/>
      <w:lvlJc w:val="left"/>
      <w:pPr>
        <w:ind w:left="2880" w:hanging="360"/>
      </w:pPr>
    </w:lvl>
    <w:lvl w:ilvl="4" w:tplc="8C66AFAE" w:tentative="1">
      <w:start w:val="1"/>
      <w:numFmt w:val="lowerLetter"/>
      <w:lvlText w:val="%5."/>
      <w:lvlJc w:val="left"/>
      <w:pPr>
        <w:ind w:left="3600" w:hanging="360"/>
      </w:pPr>
    </w:lvl>
    <w:lvl w:ilvl="5" w:tplc="53B26A58" w:tentative="1">
      <w:start w:val="1"/>
      <w:numFmt w:val="lowerRoman"/>
      <w:lvlText w:val="%6."/>
      <w:lvlJc w:val="right"/>
      <w:pPr>
        <w:ind w:left="4320" w:hanging="180"/>
      </w:pPr>
    </w:lvl>
    <w:lvl w:ilvl="6" w:tplc="0EE00C56" w:tentative="1">
      <w:start w:val="1"/>
      <w:numFmt w:val="decimal"/>
      <w:lvlText w:val="%7."/>
      <w:lvlJc w:val="left"/>
      <w:pPr>
        <w:ind w:left="5040" w:hanging="360"/>
      </w:pPr>
    </w:lvl>
    <w:lvl w:ilvl="7" w:tplc="8B9679D2" w:tentative="1">
      <w:start w:val="1"/>
      <w:numFmt w:val="lowerLetter"/>
      <w:lvlText w:val="%8."/>
      <w:lvlJc w:val="left"/>
      <w:pPr>
        <w:ind w:left="5760" w:hanging="360"/>
      </w:pPr>
    </w:lvl>
    <w:lvl w:ilvl="8" w:tplc="CC6258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95DA65F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CC86B620" w:tentative="1">
      <w:start w:val="1"/>
      <w:numFmt w:val="lowerLetter"/>
      <w:lvlText w:val="%2."/>
      <w:lvlJc w:val="left"/>
      <w:pPr>
        <w:ind w:left="2073" w:hanging="360"/>
      </w:pPr>
    </w:lvl>
    <w:lvl w:ilvl="2" w:tplc="98AEF8DE" w:tentative="1">
      <w:start w:val="1"/>
      <w:numFmt w:val="lowerRoman"/>
      <w:lvlText w:val="%3."/>
      <w:lvlJc w:val="right"/>
      <w:pPr>
        <w:ind w:left="2793" w:hanging="180"/>
      </w:pPr>
    </w:lvl>
    <w:lvl w:ilvl="3" w:tplc="E45C4642" w:tentative="1">
      <w:start w:val="1"/>
      <w:numFmt w:val="decimal"/>
      <w:lvlText w:val="%4."/>
      <w:lvlJc w:val="left"/>
      <w:pPr>
        <w:ind w:left="3513" w:hanging="360"/>
      </w:pPr>
    </w:lvl>
    <w:lvl w:ilvl="4" w:tplc="D77AEE8E" w:tentative="1">
      <w:start w:val="1"/>
      <w:numFmt w:val="lowerLetter"/>
      <w:lvlText w:val="%5."/>
      <w:lvlJc w:val="left"/>
      <w:pPr>
        <w:ind w:left="4233" w:hanging="360"/>
      </w:pPr>
    </w:lvl>
    <w:lvl w:ilvl="5" w:tplc="4C780C94" w:tentative="1">
      <w:start w:val="1"/>
      <w:numFmt w:val="lowerRoman"/>
      <w:lvlText w:val="%6."/>
      <w:lvlJc w:val="right"/>
      <w:pPr>
        <w:ind w:left="4953" w:hanging="180"/>
      </w:pPr>
    </w:lvl>
    <w:lvl w:ilvl="6" w:tplc="E5488FFC" w:tentative="1">
      <w:start w:val="1"/>
      <w:numFmt w:val="decimal"/>
      <w:lvlText w:val="%7."/>
      <w:lvlJc w:val="left"/>
      <w:pPr>
        <w:ind w:left="5673" w:hanging="360"/>
      </w:pPr>
    </w:lvl>
    <w:lvl w:ilvl="7" w:tplc="518E0960" w:tentative="1">
      <w:start w:val="1"/>
      <w:numFmt w:val="lowerLetter"/>
      <w:lvlText w:val="%8."/>
      <w:lvlJc w:val="left"/>
      <w:pPr>
        <w:ind w:left="6393" w:hanging="360"/>
      </w:pPr>
    </w:lvl>
    <w:lvl w:ilvl="8" w:tplc="EE9EC53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C15C9B9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8E2A7BC6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E766D98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942CD8E0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A7EA7B4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4E58DFB4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8AD8E56A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A20EA07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AFACC89E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FF7A8B1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8222D468" w:tentative="1">
      <w:start w:val="1"/>
      <w:numFmt w:val="lowerLetter"/>
      <w:lvlText w:val="%2."/>
      <w:lvlJc w:val="left"/>
      <w:pPr>
        <w:ind w:left="1440" w:hanging="360"/>
      </w:pPr>
    </w:lvl>
    <w:lvl w:ilvl="2" w:tplc="2DDCD386" w:tentative="1">
      <w:start w:val="1"/>
      <w:numFmt w:val="lowerRoman"/>
      <w:lvlText w:val="%3."/>
      <w:lvlJc w:val="right"/>
      <w:pPr>
        <w:ind w:left="2160" w:hanging="180"/>
      </w:pPr>
    </w:lvl>
    <w:lvl w:ilvl="3" w:tplc="6FEAF67C" w:tentative="1">
      <w:start w:val="1"/>
      <w:numFmt w:val="decimal"/>
      <w:lvlText w:val="%4."/>
      <w:lvlJc w:val="left"/>
      <w:pPr>
        <w:ind w:left="2880" w:hanging="360"/>
      </w:pPr>
    </w:lvl>
    <w:lvl w:ilvl="4" w:tplc="B6545580" w:tentative="1">
      <w:start w:val="1"/>
      <w:numFmt w:val="lowerLetter"/>
      <w:lvlText w:val="%5."/>
      <w:lvlJc w:val="left"/>
      <w:pPr>
        <w:ind w:left="3600" w:hanging="360"/>
      </w:pPr>
    </w:lvl>
    <w:lvl w:ilvl="5" w:tplc="921CD5FC" w:tentative="1">
      <w:start w:val="1"/>
      <w:numFmt w:val="lowerRoman"/>
      <w:lvlText w:val="%6."/>
      <w:lvlJc w:val="right"/>
      <w:pPr>
        <w:ind w:left="4320" w:hanging="180"/>
      </w:pPr>
    </w:lvl>
    <w:lvl w:ilvl="6" w:tplc="ACEEC6B4" w:tentative="1">
      <w:start w:val="1"/>
      <w:numFmt w:val="decimal"/>
      <w:lvlText w:val="%7."/>
      <w:lvlJc w:val="left"/>
      <w:pPr>
        <w:ind w:left="5040" w:hanging="360"/>
      </w:pPr>
    </w:lvl>
    <w:lvl w:ilvl="7" w:tplc="771867C8" w:tentative="1">
      <w:start w:val="1"/>
      <w:numFmt w:val="lowerLetter"/>
      <w:lvlText w:val="%8."/>
      <w:lvlJc w:val="left"/>
      <w:pPr>
        <w:ind w:left="5760" w:hanging="360"/>
      </w:pPr>
    </w:lvl>
    <w:lvl w:ilvl="8" w:tplc="CE36A1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8E0CF932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EB63472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C58445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32A6EA6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F660E3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776747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BC0927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8CA0BD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98E4DB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0F022C4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DCBE2218" w:tentative="1">
      <w:start w:val="1"/>
      <w:numFmt w:val="lowerLetter"/>
      <w:lvlText w:val="%2."/>
      <w:lvlJc w:val="left"/>
      <w:pPr>
        <w:ind w:left="1789" w:hanging="360"/>
      </w:pPr>
    </w:lvl>
    <w:lvl w:ilvl="2" w:tplc="74E61CF0" w:tentative="1">
      <w:start w:val="1"/>
      <w:numFmt w:val="lowerRoman"/>
      <w:lvlText w:val="%3."/>
      <w:lvlJc w:val="right"/>
      <w:pPr>
        <w:ind w:left="2509" w:hanging="180"/>
      </w:pPr>
    </w:lvl>
    <w:lvl w:ilvl="3" w:tplc="8D3816DC" w:tentative="1">
      <w:start w:val="1"/>
      <w:numFmt w:val="decimal"/>
      <w:lvlText w:val="%4."/>
      <w:lvlJc w:val="left"/>
      <w:pPr>
        <w:ind w:left="3229" w:hanging="360"/>
      </w:pPr>
    </w:lvl>
    <w:lvl w:ilvl="4" w:tplc="5E4E4572" w:tentative="1">
      <w:start w:val="1"/>
      <w:numFmt w:val="lowerLetter"/>
      <w:lvlText w:val="%5."/>
      <w:lvlJc w:val="left"/>
      <w:pPr>
        <w:ind w:left="3949" w:hanging="360"/>
      </w:pPr>
    </w:lvl>
    <w:lvl w:ilvl="5" w:tplc="9BC44272" w:tentative="1">
      <w:start w:val="1"/>
      <w:numFmt w:val="lowerRoman"/>
      <w:lvlText w:val="%6."/>
      <w:lvlJc w:val="right"/>
      <w:pPr>
        <w:ind w:left="4669" w:hanging="180"/>
      </w:pPr>
    </w:lvl>
    <w:lvl w:ilvl="6" w:tplc="728CD30E" w:tentative="1">
      <w:start w:val="1"/>
      <w:numFmt w:val="decimal"/>
      <w:lvlText w:val="%7."/>
      <w:lvlJc w:val="left"/>
      <w:pPr>
        <w:ind w:left="5389" w:hanging="360"/>
      </w:pPr>
    </w:lvl>
    <w:lvl w:ilvl="7" w:tplc="5350A69C" w:tentative="1">
      <w:start w:val="1"/>
      <w:numFmt w:val="lowerLetter"/>
      <w:lvlText w:val="%8."/>
      <w:lvlJc w:val="left"/>
      <w:pPr>
        <w:ind w:left="6109" w:hanging="360"/>
      </w:pPr>
    </w:lvl>
    <w:lvl w:ilvl="8" w:tplc="46E4EEE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89305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2DD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685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E4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6471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7A1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45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A0BA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C0D2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222E81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333E27EA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A8C621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D2844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67A6B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84A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1285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7675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C22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2916914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BD8E98D0" w:tentative="1">
      <w:start w:val="1"/>
      <w:numFmt w:val="lowerLetter"/>
      <w:lvlText w:val="%2."/>
      <w:lvlJc w:val="left"/>
      <w:pPr>
        <w:ind w:left="1800" w:hanging="360"/>
      </w:pPr>
    </w:lvl>
    <w:lvl w:ilvl="2" w:tplc="CFBAA35A" w:tentative="1">
      <w:start w:val="1"/>
      <w:numFmt w:val="lowerRoman"/>
      <w:lvlText w:val="%3."/>
      <w:lvlJc w:val="right"/>
      <w:pPr>
        <w:ind w:left="2520" w:hanging="180"/>
      </w:pPr>
    </w:lvl>
    <w:lvl w:ilvl="3" w:tplc="318E5D8E" w:tentative="1">
      <w:start w:val="1"/>
      <w:numFmt w:val="decimal"/>
      <w:lvlText w:val="%4."/>
      <w:lvlJc w:val="left"/>
      <w:pPr>
        <w:ind w:left="3240" w:hanging="360"/>
      </w:pPr>
    </w:lvl>
    <w:lvl w:ilvl="4" w:tplc="8D5EEE46" w:tentative="1">
      <w:start w:val="1"/>
      <w:numFmt w:val="lowerLetter"/>
      <w:lvlText w:val="%5."/>
      <w:lvlJc w:val="left"/>
      <w:pPr>
        <w:ind w:left="3960" w:hanging="360"/>
      </w:pPr>
    </w:lvl>
    <w:lvl w:ilvl="5" w:tplc="BCDE1C8C" w:tentative="1">
      <w:start w:val="1"/>
      <w:numFmt w:val="lowerRoman"/>
      <w:lvlText w:val="%6."/>
      <w:lvlJc w:val="right"/>
      <w:pPr>
        <w:ind w:left="4680" w:hanging="180"/>
      </w:pPr>
    </w:lvl>
    <w:lvl w:ilvl="6" w:tplc="8DDC9786" w:tentative="1">
      <w:start w:val="1"/>
      <w:numFmt w:val="decimal"/>
      <w:lvlText w:val="%7."/>
      <w:lvlJc w:val="left"/>
      <w:pPr>
        <w:ind w:left="5400" w:hanging="360"/>
      </w:pPr>
    </w:lvl>
    <w:lvl w:ilvl="7" w:tplc="7D6407D6" w:tentative="1">
      <w:start w:val="1"/>
      <w:numFmt w:val="lowerLetter"/>
      <w:lvlText w:val="%8."/>
      <w:lvlJc w:val="left"/>
      <w:pPr>
        <w:ind w:left="6120" w:hanging="360"/>
      </w:pPr>
    </w:lvl>
    <w:lvl w:ilvl="8" w:tplc="E512A3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76ECB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B40E19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BD2240E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9B0EFE7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FC784A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93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D02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4CD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36C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0F4E9E"/>
    <w:rsid w:val="001026E8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34F4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1705E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87113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3AA0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73673"/>
    <w:rsid w:val="00787877"/>
    <w:rsid w:val="0079208E"/>
    <w:rsid w:val="007956E1"/>
    <w:rsid w:val="007A4CD6"/>
    <w:rsid w:val="007A509D"/>
    <w:rsid w:val="007B5EF8"/>
    <w:rsid w:val="007C0A14"/>
    <w:rsid w:val="007C336E"/>
    <w:rsid w:val="007C65C3"/>
    <w:rsid w:val="007C70B5"/>
    <w:rsid w:val="007E7EA9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AD4A0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1773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2585"/>
    <w:rsid w:val="00F232E5"/>
    <w:rsid w:val="00F26E8E"/>
    <w:rsid w:val="00F27B2A"/>
    <w:rsid w:val="00F27DE3"/>
    <w:rsid w:val="00F424DE"/>
    <w:rsid w:val="00F655DF"/>
    <w:rsid w:val="00F865C7"/>
    <w:rsid w:val="00F97FB1"/>
    <w:rsid w:val="00FA6892"/>
    <w:rsid w:val="00FC0995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9</cp:revision>
  <cp:lastPrinted>2016-10-07T08:49:00Z</cp:lastPrinted>
  <dcterms:created xsi:type="dcterms:W3CDTF">2025-03-19T12:57:00Z</dcterms:created>
  <dcterms:modified xsi:type="dcterms:W3CDTF">2025-10-13T12:09:00Z</dcterms:modified>
</cp:coreProperties>
</file>