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5F3CC2AE" w:rsidR="007F19D6" w:rsidRPr="00127569" w:rsidRDefault="00EF2E02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8D498E" w:rsidRPr="008D498E">
        <w:t xml:space="preserve"> </w:t>
      </w:r>
      <w:r w:rsidR="008D498E" w:rsidRPr="008D498E">
        <w:rPr>
          <w:rFonts w:ascii="Open Sans" w:hAnsi="Open Sans" w:cs="Open Sans"/>
          <w:b/>
          <w:bCs/>
          <w:sz w:val="20"/>
          <w:szCs w:val="20"/>
        </w:rPr>
        <w:t>BGO-BGN.25.208.2025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785E3D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EF2E02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EF2E0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EF2E0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EF2E02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EF2E0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EF2E0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EF2E0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7639CA69" w:rsidR="007F19D6" w:rsidRPr="00127569" w:rsidRDefault="00EF2E02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 w:val="0"/>
            <w:iCs/>
            <w:sz w:val="20"/>
            <w:szCs w:val="20"/>
          </w:rPr>
          <w:id w:val="1179701062"/>
          <w:placeholder>
            <w:docPart w:val="490CF3E7758E4A94BE402EFDE2F4BF49"/>
          </w:placeholder>
          <w:text/>
        </w:sdtPr>
        <w:sdtEndPr/>
        <w:sdtContent>
          <w:r w:rsidR="00AD5D3D" w:rsidRPr="00EF2E02">
            <w:rPr>
              <w:rFonts w:ascii="Open Sans" w:hAnsi="Open Sans" w:cs="Open Sans"/>
              <w:b w:val="0"/>
              <w:iCs/>
              <w:sz w:val="20"/>
              <w:szCs w:val="20"/>
            </w:rPr>
            <w:t>prace renowacyjne przy stolarce okiennej i drzwiowej Delegatury Najwyższej Izby Kontroli w Kielcach</w:t>
          </w:r>
        </w:sdtContent>
      </w:sdt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EF2E0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EF2E0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EF2E02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EF2E0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EF2E0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</w:t>
      </w:r>
    </w:p>
    <w:p w14:paraId="3468453E" w14:textId="750C9006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EF2E0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EF2E0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</w:t>
      </w:r>
    </w:p>
    <w:p w14:paraId="6B46FC25" w14:textId="7E32F29A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EF2E0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EF2E02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EF2E02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</w:t>
      </w:r>
      <w:r w:rsidRPr="00127569">
        <w:rPr>
          <w:rFonts w:ascii="Open Sans" w:hAnsi="Open Sans" w:cs="Open Sans"/>
          <w:b/>
          <w:bCs/>
          <w:i/>
        </w:rPr>
        <w:t>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EF2E02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EF2E0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EF2E0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EF2E0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EF2E0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6EFB78A" w:rsidR="007F19D6" w:rsidRPr="00127569" w:rsidRDefault="00EF2E0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EF2E0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EF2E02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EF2E02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65612D4E" w:rsidR="007F19D6" w:rsidRPr="00127569" w:rsidRDefault="00EF2E0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AD5D3D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EF2E0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EF2E0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EF2E0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</w:t>
      </w:r>
      <w:r w:rsidRPr="00127569">
        <w:rPr>
          <w:rFonts w:ascii="Open Sans" w:hAnsi="Open Sans" w:cs="Open Sans"/>
          <w:szCs w:val="18"/>
        </w:rPr>
        <w:t>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EF2E0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EF2E02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EF2E0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EF2E02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EF2E02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EF2E02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EF2E02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EF2E02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EF2E02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8F052" w14:textId="77777777" w:rsidR="00000000" w:rsidRDefault="00EF2E02">
      <w:r>
        <w:separator/>
      </w:r>
    </w:p>
  </w:endnote>
  <w:endnote w:type="continuationSeparator" w:id="0">
    <w:p w14:paraId="257E0CD3" w14:textId="77777777" w:rsidR="00000000" w:rsidRDefault="00EF2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EF2E02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D3916" w14:textId="77777777" w:rsidR="005672C2" w:rsidRDefault="00EF2E02" w:rsidP="00A106F6">
      <w:r>
        <w:separator/>
      </w:r>
    </w:p>
  </w:footnote>
  <w:footnote w:type="continuationSeparator" w:id="0">
    <w:p w14:paraId="5368A260" w14:textId="77777777" w:rsidR="005672C2" w:rsidRDefault="00EF2E02" w:rsidP="00A106F6">
      <w:r>
        <w:continuationSeparator/>
      </w:r>
    </w:p>
  </w:footnote>
  <w:footnote w:id="1">
    <w:p w14:paraId="1C1FAE20" w14:textId="77777777" w:rsidR="007F19D6" w:rsidRPr="00127569" w:rsidRDefault="00EF2E02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127569">
        <w:rPr>
          <w:rFonts w:ascii="Open Sans" w:hAnsi="Open Sans" w:cs="Open Sans"/>
          <w:sz w:val="16"/>
          <w:szCs w:val="16"/>
        </w:rPr>
        <w:t xml:space="preserve">wiadczenia należy usunąć np. przez jego wykreślenie). </w:t>
      </w:r>
    </w:p>
    <w:p w14:paraId="0667B867" w14:textId="77777777" w:rsidR="007F19D6" w:rsidRPr="00765F98" w:rsidRDefault="00EF2E02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0D9EC90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39EA515E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F34A1B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3EFC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07C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FE0F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EA38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323B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8038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148C9B6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19EE25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D22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940F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0A4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26F2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CA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29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45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A1BAF628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1CF083A6" w:tentative="1">
      <w:start w:val="1"/>
      <w:numFmt w:val="lowerLetter"/>
      <w:lvlText w:val="%2."/>
      <w:lvlJc w:val="left"/>
      <w:pPr>
        <w:ind w:left="1380" w:hanging="360"/>
      </w:pPr>
    </w:lvl>
    <w:lvl w:ilvl="2" w:tplc="16226BEE" w:tentative="1">
      <w:start w:val="1"/>
      <w:numFmt w:val="lowerRoman"/>
      <w:lvlText w:val="%3."/>
      <w:lvlJc w:val="right"/>
      <w:pPr>
        <w:ind w:left="2100" w:hanging="180"/>
      </w:pPr>
    </w:lvl>
    <w:lvl w:ilvl="3" w:tplc="111261E8" w:tentative="1">
      <w:start w:val="1"/>
      <w:numFmt w:val="decimal"/>
      <w:lvlText w:val="%4."/>
      <w:lvlJc w:val="left"/>
      <w:pPr>
        <w:ind w:left="2820" w:hanging="360"/>
      </w:pPr>
    </w:lvl>
    <w:lvl w:ilvl="4" w:tplc="5AE8DE0C" w:tentative="1">
      <w:start w:val="1"/>
      <w:numFmt w:val="lowerLetter"/>
      <w:lvlText w:val="%5."/>
      <w:lvlJc w:val="left"/>
      <w:pPr>
        <w:ind w:left="3540" w:hanging="360"/>
      </w:pPr>
    </w:lvl>
    <w:lvl w:ilvl="5" w:tplc="F6B2B00C" w:tentative="1">
      <w:start w:val="1"/>
      <w:numFmt w:val="lowerRoman"/>
      <w:lvlText w:val="%6."/>
      <w:lvlJc w:val="right"/>
      <w:pPr>
        <w:ind w:left="4260" w:hanging="180"/>
      </w:pPr>
    </w:lvl>
    <w:lvl w:ilvl="6" w:tplc="5B5C4264" w:tentative="1">
      <w:start w:val="1"/>
      <w:numFmt w:val="decimal"/>
      <w:lvlText w:val="%7."/>
      <w:lvlJc w:val="left"/>
      <w:pPr>
        <w:ind w:left="4980" w:hanging="360"/>
      </w:pPr>
    </w:lvl>
    <w:lvl w:ilvl="7" w:tplc="5352CBB6" w:tentative="1">
      <w:start w:val="1"/>
      <w:numFmt w:val="lowerLetter"/>
      <w:lvlText w:val="%8."/>
      <w:lvlJc w:val="left"/>
      <w:pPr>
        <w:ind w:left="5700" w:hanging="360"/>
      </w:pPr>
    </w:lvl>
    <w:lvl w:ilvl="8" w:tplc="B0948C0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F41EC7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C67AC456" w:tentative="1">
      <w:start w:val="1"/>
      <w:numFmt w:val="lowerLetter"/>
      <w:lvlText w:val="%2."/>
      <w:lvlJc w:val="left"/>
      <w:pPr>
        <w:ind w:left="1222" w:hanging="360"/>
      </w:pPr>
    </w:lvl>
    <w:lvl w:ilvl="2" w:tplc="BDEE02C2" w:tentative="1">
      <w:start w:val="1"/>
      <w:numFmt w:val="lowerRoman"/>
      <w:lvlText w:val="%3."/>
      <w:lvlJc w:val="right"/>
      <w:pPr>
        <w:ind w:left="1942" w:hanging="180"/>
      </w:pPr>
    </w:lvl>
    <w:lvl w:ilvl="3" w:tplc="4154A026" w:tentative="1">
      <w:start w:val="1"/>
      <w:numFmt w:val="decimal"/>
      <w:lvlText w:val="%4."/>
      <w:lvlJc w:val="left"/>
      <w:pPr>
        <w:ind w:left="2662" w:hanging="360"/>
      </w:pPr>
    </w:lvl>
    <w:lvl w:ilvl="4" w:tplc="6354FF5C" w:tentative="1">
      <w:start w:val="1"/>
      <w:numFmt w:val="lowerLetter"/>
      <w:lvlText w:val="%5."/>
      <w:lvlJc w:val="left"/>
      <w:pPr>
        <w:ind w:left="3382" w:hanging="360"/>
      </w:pPr>
    </w:lvl>
    <w:lvl w:ilvl="5" w:tplc="2792802E" w:tentative="1">
      <w:start w:val="1"/>
      <w:numFmt w:val="lowerRoman"/>
      <w:lvlText w:val="%6."/>
      <w:lvlJc w:val="right"/>
      <w:pPr>
        <w:ind w:left="4102" w:hanging="180"/>
      </w:pPr>
    </w:lvl>
    <w:lvl w:ilvl="6" w:tplc="C27EE598" w:tentative="1">
      <w:start w:val="1"/>
      <w:numFmt w:val="decimal"/>
      <w:lvlText w:val="%7."/>
      <w:lvlJc w:val="left"/>
      <w:pPr>
        <w:ind w:left="4822" w:hanging="360"/>
      </w:pPr>
    </w:lvl>
    <w:lvl w:ilvl="7" w:tplc="A34074DC" w:tentative="1">
      <w:start w:val="1"/>
      <w:numFmt w:val="lowerLetter"/>
      <w:lvlText w:val="%8."/>
      <w:lvlJc w:val="left"/>
      <w:pPr>
        <w:ind w:left="5542" w:hanging="360"/>
      </w:pPr>
    </w:lvl>
    <w:lvl w:ilvl="8" w:tplc="9D96FB2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CF601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5A8ECA" w:tentative="1">
      <w:start w:val="1"/>
      <w:numFmt w:val="lowerLetter"/>
      <w:lvlText w:val="%2."/>
      <w:lvlJc w:val="left"/>
      <w:pPr>
        <w:ind w:left="1440" w:hanging="360"/>
      </w:pPr>
    </w:lvl>
    <w:lvl w:ilvl="2" w:tplc="80F6C6FC" w:tentative="1">
      <w:start w:val="1"/>
      <w:numFmt w:val="lowerRoman"/>
      <w:lvlText w:val="%3."/>
      <w:lvlJc w:val="right"/>
      <w:pPr>
        <w:ind w:left="2160" w:hanging="180"/>
      </w:pPr>
    </w:lvl>
    <w:lvl w:ilvl="3" w:tplc="3294E16A" w:tentative="1">
      <w:start w:val="1"/>
      <w:numFmt w:val="decimal"/>
      <w:lvlText w:val="%4."/>
      <w:lvlJc w:val="left"/>
      <w:pPr>
        <w:ind w:left="2880" w:hanging="360"/>
      </w:pPr>
    </w:lvl>
    <w:lvl w:ilvl="4" w:tplc="329C0220" w:tentative="1">
      <w:start w:val="1"/>
      <w:numFmt w:val="lowerLetter"/>
      <w:lvlText w:val="%5."/>
      <w:lvlJc w:val="left"/>
      <w:pPr>
        <w:ind w:left="3600" w:hanging="360"/>
      </w:pPr>
    </w:lvl>
    <w:lvl w:ilvl="5" w:tplc="C6D44248" w:tentative="1">
      <w:start w:val="1"/>
      <w:numFmt w:val="lowerRoman"/>
      <w:lvlText w:val="%6."/>
      <w:lvlJc w:val="right"/>
      <w:pPr>
        <w:ind w:left="4320" w:hanging="180"/>
      </w:pPr>
    </w:lvl>
    <w:lvl w:ilvl="6" w:tplc="148CB0EC" w:tentative="1">
      <w:start w:val="1"/>
      <w:numFmt w:val="decimal"/>
      <w:lvlText w:val="%7."/>
      <w:lvlJc w:val="left"/>
      <w:pPr>
        <w:ind w:left="5040" w:hanging="360"/>
      </w:pPr>
    </w:lvl>
    <w:lvl w:ilvl="7" w:tplc="E6C6BC98" w:tentative="1">
      <w:start w:val="1"/>
      <w:numFmt w:val="lowerLetter"/>
      <w:lvlText w:val="%8."/>
      <w:lvlJc w:val="left"/>
      <w:pPr>
        <w:ind w:left="5760" w:hanging="360"/>
      </w:pPr>
    </w:lvl>
    <w:lvl w:ilvl="8" w:tplc="C6CE6F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7690150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E146DBEE">
      <w:start w:val="1"/>
      <w:numFmt w:val="lowerLetter"/>
      <w:lvlText w:val="%2."/>
      <w:lvlJc w:val="left"/>
      <w:pPr>
        <w:ind w:left="1440" w:hanging="360"/>
      </w:pPr>
    </w:lvl>
    <w:lvl w:ilvl="2" w:tplc="F20A2972">
      <w:start w:val="1"/>
      <w:numFmt w:val="lowerRoman"/>
      <w:lvlText w:val="%3."/>
      <w:lvlJc w:val="right"/>
      <w:pPr>
        <w:ind w:left="2160" w:hanging="180"/>
      </w:pPr>
    </w:lvl>
    <w:lvl w:ilvl="3" w:tplc="3D5C84F0">
      <w:start w:val="1"/>
      <w:numFmt w:val="decimal"/>
      <w:lvlText w:val="%4."/>
      <w:lvlJc w:val="left"/>
      <w:pPr>
        <w:ind w:left="2880" w:hanging="360"/>
      </w:pPr>
    </w:lvl>
    <w:lvl w:ilvl="4" w:tplc="942CFA04" w:tentative="1">
      <w:start w:val="1"/>
      <w:numFmt w:val="lowerLetter"/>
      <w:lvlText w:val="%5."/>
      <w:lvlJc w:val="left"/>
      <w:pPr>
        <w:ind w:left="3600" w:hanging="360"/>
      </w:pPr>
    </w:lvl>
    <w:lvl w:ilvl="5" w:tplc="28DCDE8E" w:tentative="1">
      <w:start w:val="1"/>
      <w:numFmt w:val="lowerRoman"/>
      <w:lvlText w:val="%6."/>
      <w:lvlJc w:val="right"/>
      <w:pPr>
        <w:ind w:left="4320" w:hanging="180"/>
      </w:pPr>
    </w:lvl>
    <w:lvl w:ilvl="6" w:tplc="7EDC21EA" w:tentative="1">
      <w:start w:val="1"/>
      <w:numFmt w:val="decimal"/>
      <w:lvlText w:val="%7."/>
      <w:lvlJc w:val="left"/>
      <w:pPr>
        <w:ind w:left="5040" w:hanging="360"/>
      </w:pPr>
    </w:lvl>
    <w:lvl w:ilvl="7" w:tplc="5E401BE2" w:tentative="1">
      <w:start w:val="1"/>
      <w:numFmt w:val="lowerLetter"/>
      <w:lvlText w:val="%8."/>
      <w:lvlJc w:val="left"/>
      <w:pPr>
        <w:ind w:left="5760" w:hanging="360"/>
      </w:pPr>
    </w:lvl>
    <w:lvl w:ilvl="8" w:tplc="EE608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76C4993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7884E994" w:tentative="1">
      <w:start w:val="1"/>
      <w:numFmt w:val="lowerLetter"/>
      <w:lvlText w:val="%2."/>
      <w:lvlJc w:val="left"/>
      <w:pPr>
        <w:ind w:left="1440" w:hanging="360"/>
      </w:pPr>
    </w:lvl>
    <w:lvl w:ilvl="2" w:tplc="5590C9D6" w:tentative="1">
      <w:start w:val="1"/>
      <w:numFmt w:val="lowerRoman"/>
      <w:lvlText w:val="%3."/>
      <w:lvlJc w:val="right"/>
      <w:pPr>
        <w:ind w:left="2160" w:hanging="180"/>
      </w:pPr>
    </w:lvl>
    <w:lvl w:ilvl="3" w:tplc="9FE6E152" w:tentative="1">
      <w:start w:val="1"/>
      <w:numFmt w:val="decimal"/>
      <w:lvlText w:val="%4."/>
      <w:lvlJc w:val="left"/>
      <w:pPr>
        <w:ind w:left="2880" w:hanging="360"/>
      </w:pPr>
    </w:lvl>
    <w:lvl w:ilvl="4" w:tplc="A81246D0" w:tentative="1">
      <w:start w:val="1"/>
      <w:numFmt w:val="lowerLetter"/>
      <w:lvlText w:val="%5."/>
      <w:lvlJc w:val="left"/>
      <w:pPr>
        <w:ind w:left="3600" w:hanging="360"/>
      </w:pPr>
    </w:lvl>
    <w:lvl w:ilvl="5" w:tplc="126C0CB2" w:tentative="1">
      <w:start w:val="1"/>
      <w:numFmt w:val="lowerRoman"/>
      <w:lvlText w:val="%6."/>
      <w:lvlJc w:val="right"/>
      <w:pPr>
        <w:ind w:left="4320" w:hanging="180"/>
      </w:pPr>
    </w:lvl>
    <w:lvl w:ilvl="6" w:tplc="87707812" w:tentative="1">
      <w:start w:val="1"/>
      <w:numFmt w:val="decimal"/>
      <w:lvlText w:val="%7."/>
      <w:lvlJc w:val="left"/>
      <w:pPr>
        <w:ind w:left="5040" w:hanging="360"/>
      </w:pPr>
    </w:lvl>
    <w:lvl w:ilvl="7" w:tplc="E4402578" w:tentative="1">
      <w:start w:val="1"/>
      <w:numFmt w:val="lowerLetter"/>
      <w:lvlText w:val="%8."/>
      <w:lvlJc w:val="left"/>
      <w:pPr>
        <w:ind w:left="5760" w:hanging="360"/>
      </w:pPr>
    </w:lvl>
    <w:lvl w:ilvl="8" w:tplc="BBAAEB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FC6695F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8AED156" w:tentative="1">
      <w:start w:val="1"/>
      <w:numFmt w:val="lowerLetter"/>
      <w:lvlText w:val="%2."/>
      <w:lvlJc w:val="left"/>
      <w:pPr>
        <w:ind w:left="2073" w:hanging="360"/>
      </w:pPr>
    </w:lvl>
    <w:lvl w:ilvl="2" w:tplc="6A92D5BC" w:tentative="1">
      <w:start w:val="1"/>
      <w:numFmt w:val="lowerRoman"/>
      <w:lvlText w:val="%3."/>
      <w:lvlJc w:val="right"/>
      <w:pPr>
        <w:ind w:left="2793" w:hanging="180"/>
      </w:pPr>
    </w:lvl>
    <w:lvl w:ilvl="3" w:tplc="4642BFA6" w:tentative="1">
      <w:start w:val="1"/>
      <w:numFmt w:val="decimal"/>
      <w:lvlText w:val="%4."/>
      <w:lvlJc w:val="left"/>
      <w:pPr>
        <w:ind w:left="3513" w:hanging="360"/>
      </w:pPr>
    </w:lvl>
    <w:lvl w:ilvl="4" w:tplc="C1A0BF08" w:tentative="1">
      <w:start w:val="1"/>
      <w:numFmt w:val="lowerLetter"/>
      <w:lvlText w:val="%5."/>
      <w:lvlJc w:val="left"/>
      <w:pPr>
        <w:ind w:left="4233" w:hanging="360"/>
      </w:pPr>
    </w:lvl>
    <w:lvl w:ilvl="5" w:tplc="1EA283F8" w:tentative="1">
      <w:start w:val="1"/>
      <w:numFmt w:val="lowerRoman"/>
      <w:lvlText w:val="%6."/>
      <w:lvlJc w:val="right"/>
      <w:pPr>
        <w:ind w:left="4953" w:hanging="180"/>
      </w:pPr>
    </w:lvl>
    <w:lvl w:ilvl="6" w:tplc="26A856A4" w:tentative="1">
      <w:start w:val="1"/>
      <w:numFmt w:val="decimal"/>
      <w:lvlText w:val="%7."/>
      <w:lvlJc w:val="left"/>
      <w:pPr>
        <w:ind w:left="5673" w:hanging="360"/>
      </w:pPr>
    </w:lvl>
    <w:lvl w:ilvl="7" w:tplc="524824DE" w:tentative="1">
      <w:start w:val="1"/>
      <w:numFmt w:val="lowerLetter"/>
      <w:lvlText w:val="%8."/>
      <w:lvlJc w:val="left"/>
      <w:pPr>
        <w:ind w:left="6393" w:hanging="360"/>
      </w:pPr>
    </w:lvl>
    <w:lvl w:ilvl="8" w:tplc="AEFC92E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ADEE307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8F507BF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27F8D35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3F6A2F30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D4ECFC36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5B5E89EE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E2A0B6F0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B7ACFA0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B09039A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8C0AFDA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4D565982" w:tentative="1">
      <w:start w:val="1"/>
      <w:numFmt w:val="lowerLetter"/>
      <w:lvlText w:val="%2."/>
      <w:lvlJc w:val="left"/>
      <w:pPr>
        <w:ind w:left="1440" w:hanging="360"/>
      </w:pPr>
    </w:lvl>
    <w:lvl w:ilvl="2" w:tplc="26887C4C" w:tentative="1">
      <w:start w:val="1"/>
      <w:numFmt w:val="lowerRoman"/>
      <w:lvlText w:val="%3."/>
      <w:lvlJc w:val="right"/>
      <w:pPr>
        <w:ind w:left="2160" w:hanging="180"/>
      </w:pPr>
    </w:lvl>
    <w:lvl w:ilvl="3" w:tplc="D94CB96E" w:tentative="1">
      <w:start w:val="1"/>
      <w:numFmt w:val="decimal"/>
      <w:lvlText w:val="%4."/>
      <w:lvlJc w:val="left"/>
      <w:pPr>
        <w:ind w:left="2880" w:hanging="360"/>
      </w:pPr>
    </w:lvl>
    <w:lvl w:ilvl="4" w:tplc="38600CF6" w:tentative="1">
      <w:start w:val="1"/>
      <w:numFmt w:val="lowerLetter"/>
      <w:lvlText w:val="%5."/>
      <w:lvlJc w:val="left"/>
      <w:pPr>
        <w:ind w:left="3600" w:hanging="360"/>
      </w:pPr>
    </w:lvl>
    <w:lvl w:ilvl="5" w:tplc="88546782" w:tentative="1">
      <w:start w:val="1"/>
      <w:numFmt w:val="lowerRoman"/>
      <w:lvlText w:val="%6."/>
      <w:lvlJc w:val="right"/>
      <w:pPr>
        <w:ind w:left="4320" w:hanging="180"/>
      </w:pPr>
    </w:lvl>
    <w:lvl w:ilvl="6" w:tplc="4A6EAC66" w:tentative="1">
      <w:start w:val="1"/>
      <w:numFmt w:val="decimal"/>
      <w:lvlText w:val="%7."/>
      <w:lvlJc w:val="left"/>
      <w:pPr>
        <w:ind w:left="5040" w:hanging="360"/>
      </w:pPr>
    </w:lvl>
    <w:lvl w:ilvl="7" w:tplc="45567E3E" w:tentative="1">
      <w:start w:val="1"/>
      <w:numFmt w:val="lowerLetter"/>
      <w:lvlText w:val="%8."/>
      <w:lvlJc w:val="left"/>
      <w:pPr>
        <w:ind w:left="5760" w:hanging="360"/>
      </w:pPr>
    </w:lvl>
    <w:lvl w:ilvl="8" w:tplc="9ED623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87CAD62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C84E133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D2A078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BC96501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76A2B2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D88EB8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1C4E55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3AA258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3B4562E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29AC2474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FFB68430" w:tentative="1">
      <w:start w:val="1"/>
      <w:numFmt w:val="lowerLetter"/>
      <w:lvlText w:val="%2."/>
      <w:lvlJc w:val="left"/>
      <w:pPr>
        <w:ind w:left="1789" w:hanging="360"/>
      </w:pPr>
    </w:lvl>
    <w:lvl w:ilvl="2" w:tplc="BFD62EB2" w:tentative="1">
      <w:start w:val="1"/>
      <w:numFmt w:val="lowerRoman"/>
      <w:lvlText w:val="%3."/>
      <w:lvlJc w:val="right"/>
      <w:pPr>
        <w:ind w:left="2509" w:hanging="180"/>
      </w:pPr>
    </w:lvl>
    <w:lvl w:ilvl="3" w:tplc="B13A85D6" w:tentative="1">
      <w:start w:val="1"/>
      <w:numFmt w:val="decimal"/>
      <w:lvlText w:val="%4."/>
      <w:lvlJc w:val="left"/>
      <w:pPr>
        <w:ind w:left="3229" w:hanging="360"/>
      </w:pPr>
    </w:lvl>
    <w:lvl w:ilvl="4" w:tplc="06E276A0" w:tentative="1">
      <w:start w:val="1"/>
      <w:numFmt w:val="lowerLetter"/>
      <w:lvlText w:val="%5."/>
      <w:lvlJc w:val="left"/>
      <w:pPr>
        <w:ind w:left="3949" w:hanging="360"/>
      </w:pPr>
    </w:lvl>
    <w:lvl w:ilvl="5" w:tplc="71264810" w:tentative="1">
      <w:start w:val="1"/>
      <w:numFmt w:val="lowerRoman"/>
      <w:lvlText w:val="%6."/>
      <w:lvlJc w:val="right"/>
      <w:pPr>
        <w:ind w:left="4669" w:hanging="180"/>
      </w:pPr>
    </w:lvl>
    <w:lvl w:ilvl="6" w:tplc="E5A0BFFE" w:tentative="1">
      <w:start w:val="1"/>
      <w:numFmt w:val="decimal"/>
      <w:lvlText w:val="%7."/>
      <w:lvlJc w:val="left"/>
      <w:pPr>
        <w:ind w:left="5389" w:hanging="360"/>
      </w:pPr>
    </w:lvl>
    <w:lvl w:ilvl="7" w:tplc="E79AA94C" w:tentative="1">
      <w:start w:val="1"/>
      <w:numFmt w:val="lowerLetter"/>
      <w:lvlText w:val="%8."/>
      <w:lvlJc w:val="left"/>
      <w:pPr>
        <w:ind w:left="6109" w:hanging="360"/>
      </w:pPr>
    </w:lvl>
    <w:lvl w:ilvl="8" w:tplc="47362F8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BF943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80E6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8AC7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844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2D2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4E3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3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5C7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50B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457E61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4FD2B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CB96AE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38E10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29B2FB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E6F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E8E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88C9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48DC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7C96EFE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E9CE106C" w:tentative="1">
      <w:start w:val="1"/>
      <w:numFmt w:val="lowerLetter"/>
      <w:lvlText w:val="%2."/>
      <w:lvlJc w:val="left"/>
      <w:pPr>
        <w:ind w:left="1800" w:hanging="360"/>
      </w:pPr>
    </w:lvl>
    <w:lvl w:ilvl="2" w:tplc="7EBC83FA" w:tentative="1">
      <w:start w:val="1"/>
      <w:numFmt w:val="lowerRoman"/>
      <w:lvlText w:val="%3."/>
      <w:lvlJc w:val="right"/>
      <w:pPr>
        <w:ind w:left="2520" w:hanging="180"/>
      </w:pPr>
    </w:lvl>
    <w:lvl w:ilvl="3" w:tplc="A9B2ADE4" w:tentative="1">
      <w:start w:val="1"/>
      <w:numFmt w:val="decimal"/>
      <w:lvlText w:val="%4."/>
      <w:lvlJc w:val="left"/>
      <w:pPr>
        <w:ind w:left="3240" w:hanging="360"/>
      </w:pPr>
    </w:lvl>
    <w:lvl w:ilvl="4" w:tplc="8884D9D4" w:tentative="1">
      <w:start w:val="1"/>
      <w:numFmt w:val="lowerLetter"/>
      <w:lvlText w:val="%5."/>
      <w:lvlJc w:val="left"/>
      <w:pPr>
        <w:ind w:left="3960" w:hanging="360"/>
      </w:pPr>
    </w:lvl>
    <w:lvl w:ilvl="5" w:tplc="2DD4828A" w:tentative="1">
      <w:start w:val="1"/>
      <w:numFmt w:val="lowerRoman"/>
      <w:lvlText w:val="%6."/>
      <w:lvlJc w:val="right"/>
      <w:pPr>
        <w:ind w:left="4680" w:hanging="180"/>
      </w:pPr>
    </w:lvl>
    <w:lvl w:ilvl="6" w:tplc="6B540C9E" w:tentative="1">
      <w:start w:val="1"/>
      <w:numFmt w:val="decimal"/>
      <w:lvlText w:val="%7."/>
      <w:lvlJc w:val="left"/>
      <w:pPr>
        <w:ind w:left="5400" w:hanging="360"/>
      </w:pPr>
    </w:lvl>
    <w:lvl w:ilvl="7" w:tplc="4D9EF660" w:tentative="1">
      <w:start w:val="1"/>
      <w:numFmt w:val="lowerLetter"/>
      <w:lvlText w:val="%8."/>
      <w:lvlJc w:val="left"/>
      <w:pPr>
        <w:ind w:left="6120" w:hanging="360"/>
      </w:pPr>
    </w:lvl>
    <w:lvl w:ilvl="8" w:tplc="7FB242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196A3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E6C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41524DC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1BBC430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3B86D8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744A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E0A7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082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AE1C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09FF"/>
    <w:rsid w:val="000A3502"/>
    <w:rsid w:val="000A6DCA"/>
    <w:rsid w:val="000B359D"/>
    <w:rsid w:val="000B5266"/>
    <w:rsid w:val="000B7885"/>
    <w:rsid w:val="000F0174"/>
    <w:rsid w:val="000F1D84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66E79"/>
    <w:rsid w:val="005672C2"/>
    <w:rsid w:val="00570196"/>
    <w:rsid w:val="00574E88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1AF6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54B25"/>
    <w:rsid w:val="0076150E"/>
    <w:rsid w:val="00765F98"/>
    <w:rsid w:val="00785E3D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11158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B5A22"/>
    <w:rsid w:val="008C6282"/>
    <w:rsid w:val="008C77D2"/>
    <w:rsid w:val="008D08B2"/>
    <w:rsid w:val="008D3644"/>
    <w:rsid w:val="008D3AE1"/>
    <w:rsid w:val="008D4420"/>
    <w:rsid w:val="008D498E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AD5D3D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339F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2E02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0CF3E7758E4A94BE402EFDE2F4BF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0DCD0B-9DD7-45EE-80D0-FF262EE76E49}"/>
      </w:docPartPr>
      <w:docPartBody>
        <w:p w:rsidR="008C77D2" w:rsidRDefault="00A623F0" w:rsidP="000A09FF">
          <w:pPr>
            <w:pStyle w:val="490CF3E7758E4A94BE402EFDE2F4BF49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A623F0">
      <w:pPr>
        <w:spacing w:after="0" w:line="240" w:lineRule="auto"/>
      </w:pPr>
      <w:r>
        <w:separator/>
      </w:r>
    </w:p>
  </w:endnote>
  <w:endnote w:type="continuationSeparator" w:id="0">
    <w:p w:rsidR="00000000" w:rsidRDefault="00A623F0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77D8" w:rsidRDefault="00A623F0">
      <w:pPr>
        <w:spacing w:after="0" w:line="240" w:lineRule="auto"/>
      </w:pPr>
      <w:r>
        <w:separator/>
      </w:r>
    </w:p>
  </w:footnote>
  <w:footnote w:type="continuationSeparator" w:id="0">
    <w:p w:rsidR="004177D8" w:rsidRDefault="00A623F0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52301"/>
    <w:rsid w:val="000A09FF"/>
    <w:rsid w:val="00152C49"/>
    <w:rsid w:val="00162F24"/>
    <w:rsid w:val="001A41BC"/>
    <w:rsid w:val="0037210F"/>
    <w:rsid w:val="004177D8"/>
    <w:rsid w:val="005E49D0"/>
    <w:rsid w:val="006E08D9"/>
    <w:rsid w:val="00771EF3"/>
    <w:rsid w:val="007E5C43"/>
    <w:rsid w:val="00833593"/>
    <w:rsid w:val="008C77D2"/>
    <w:rsid w:val="009273C8"/>
    <w:rsid w:val="00A623F0"/>
    <w:rsid w:val="00AB4B1C"/>
    <w:rsid w:val="00B426D6"/>
    <w:rsid w:val="00C17D88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9FF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CEFC7A61ECCF49EF817D325452A2E0A8">
    <w:name w:val="CEFC7A61ECCF49EF817D325452A2E0A8"/>
    <w:rsid w:val="000A09FF"/>
  </w:style>
  <w:style w:type="paragraph" w:customStyle="1" w:styleId="490CF3E7758E4A94BE402EFDE2F4BF49">
    <w:name w:val="490CF3E7758E4A94BE402EFDE2F4BF49"/>
    <w:rsid w:val="000A09F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2</cp:revision>
  <cp:lastPrinted>2016-10-07T08:49:00Z</cp:lastPrinted>
  <dcterms:created xsi:type="dcterms:W3CDTF">2025-09-30T14:07:00Z</dcterms:created>
  <dcterms:modified xsi:type="dcterms:W3CDTF">2025-09-30T14:07:00Z</dcterms:modified>
</cp:coreProperties>
</file>