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7028" w14:textId="1130E560" w:rsidR="007F19D6" w:rsidRPr="00127569" w:rsidRDefault="00C60D1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t>Nr</w:t>
      </w:r>
      <w:r w:rsidR="0012756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sz w:val="20"/>
          <w:szCs w:val="20"/>
        </w:rPr>
        <w:t>sprawy</w:t>
      </w:r>
      <w:r w:rsidR="000938A5" w:rsidRPr="00127569">
        <w:rPr>
          <w:rFonts w:ascii="Open Sans" w:hAnsi="Open Sans" w:cs="Open Sans"/>
          <w:b/>
          <w:bCs/>
          <w:sz w:val="20"/>
          <w:szCs w:val="20"/>
        </w:rPr>
        <w:t>:</w:t>
      </w:r>
      <w:r w:rsidR="00A5526B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A5526B" w:rsidRPr="00A5526B">
        <w:rPr>
          <w:rFonts w:ascii="Open Sans" w:hAnsi="Open Sans" w:cs="Open Sans"/>
          <w:sz w:val="20"/>
          <w:szCs w:val="20"/>
        </w:rPr>
        <w:t>BGO-BGN.25.27.2025</w:t>
      </w:r>
    </w:p>
    <w:p w14:paraId="36DE70D8" w14:textId="77777777" w:rsidR="007F19D6" w:rsidRPr="00127569" w:rsidRDefault="007F19D6" w:rsidP="007F19D6">
      <w:pPr>
        <w:spacing w:before="120"/>
        <w:rPr>
          <w:rFonts w:ascii="Open Sans" w:hAnsi="Open Sans" w:cs="Open Sans"/>
          <w:b/>
          <w:sz w:val="20"/>
          <w:szCs w:val="20"/>
        </w:rPr>
      </w:pPr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525"/>
      </w:tblGrid>
      <w:tr w:rsidR="009F7669" w14:paraId="76F7B364" w14:textId="77777777" w:rsidTr="007F19D6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E9BDECC" w14:textId="17D8C3EA" w:rsidR="007F19D6" w:rsidRPr="00127569" w:rsidRDefault="00C60D16" w:rsidP="00901D10">
            <w:pPr>
              <w:shd w:val="clear" w:color="auto" w:fill="FFFFFF"/>
              <w:jc w:val="center"/>
              <w:rPr>
                <w:rFonts w:ascii="Open Sans" w:hAnsi="Open Sans" w:cs="Open Sans"/>
                <w:i/>
                <w:sz w:val="16"/>
                <w:szCs w:val="16"/>
              </w:rPr>
            </w:pP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(pieczęć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firmowa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lub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firma</w:t>
            </w:r>
            <w:r w:rsidR="00127569">
              <w:rPr>
                <w:rFonts w:ascii="Open Sans" w:hAnsi="Open Sans" w:cs="Open Sans"/>
                <w:i/>
                <w:sz w:val="16"/>
                <w:szCs w:val="16"/>
              </w:rPr>
              <w:t xml:space="preserve"> </w:t>
            </w:r>
            <w:r w:rsidRPr="00127569">
              <w:rPr>
                <w:rFonts w:ascii="Open Sans" w:hAnsi="Open Sans" w:cs="Open Sans"/>
                <w:i/>
                <w:sz w:val="16"/>
                <w:szCs w:val="16"/>
              </w:rPr>
              <w:t>Wykonawcy)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CBEE0CD" w14:textId="5018BCF6" w:rsidR="007F19D6" w:rsidRPr="00127569" w:rsidRDefault="00C60D1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Formularz</w:t>
            </w:r>
            <w:r w:rsidR="001275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„OFERTA”</w:t>
            </w:r>
          </w:p>
          <w:p w14:paraId="11C2BDCA" w14:textId="77777777" w:rsidR="007F19D6" w:rsidRPr="00127569" w:rsidRDefault="00C60D16" w:rsidP="00901D10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27569">
              <w:rPr>
                <w:rFonts w:ascii="Open Sans" w:hAnsi="Open Sans" w:cs="Open Sans"/>
                <w:b/>
                <w:sz w:val="20"/>
                <w:szCs w:val="20"/>
              </w:rPr>
              <w:t>WZÓR</w:t>
            </w:r>
          </w:p>
        </w:tc>
      </w:tr>
    </w:tbl>
    <w:p w14:paraId="17A9E856" w14:textId="77777777" w:rsidR="007F19D6" w:rsidRPr="00127569" w:rsidRDefault="007F19D6" w:rsidP="007F19D6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</w:p>
    <w:p w14:paraId="6C42D905" w14:textId="7AE2561A" w:rsidR="007F19D6" w:rsidRPr="00127569" w:rsidRDefault="00C60D16" w:rsidP="00127569">
      <w:pPr>
        <w:ind w:left="6372"/>
        <w:rPr>
          <w:rFonts w:ascii="Open Sans" w:hAnsi="Open Sans" w:cs="Open Sans"/>
          <w:b/>
          <w:sz w:val="20"/>
          <w:szCs w:val="20"/>
          <w:u w:val="single"/>
        </w:rPr>
      </w:pPr>
      <w:r w:rsidRPr="00127569">
        <w:rPr>
          <w:rFonts w:ascii="Open Sans" w:hAnsi="Open Sans" w:cs="Open Sans"/>
          <w:b/>
          <w:sz w:val="20"/>
          <w:szCs w:val="20"/>
          <w:u w:val="single"/>
        </w:rPr>
        <w:t>Zamawiający:</w:t>
      </w:r>
    </w:p>
    <w:p w14:paraId="5B8C9458" w14:textId="16FCF473" w:rsidR="007F19D6" w:rsidRPr="00127569" w:rsidRDefault="00C60D16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Najwyższa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Izba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Kontroli</w:t>
      </w:r>
    </w:p>
    <w:p w14:paraId="3B23D3CD" w14:textId="4A7A8AE9" w:rsidR="007F19D6" w:rsidRPr="00127569" w:rsidRDefault="00C60D16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ul.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Filtrowa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57</w:t>
      </w:r>
    </w:p>
    <w:p w14:paraId="68814586" w14:textId="456A1F7C" w:rsidR="007F19D6" w:rsidRPr="00127569" w:rsidRDefault="00C60D16" w:rsidP="00127569">
      <w:pPr>
        <w:ind w:left="6372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02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–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056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Warszawa</w:t>
      </w:r>
    </w:p>
    <w:p w14:paraId="42550EA8" w14:textId="77777777" w:rsidR="007F19D6" w:rsidRPr="00127569" w:rsidRDefault="007F19D6" w:rsidP="00127569">
      <w:pPr>
        <w:ind w:left="6372"/>
        <w:rPr>
          <w:rFonts w:ascii="Open Sans" w:hAnsi="Open Sans" w:cs="Open Sans"/>
          <w:b/>
          <w:sz w:val="20"/>
          <w:szCs w:val="20"/>
        </w:rPr>
      </w:pPr>
    </w:p>
    <w:p w14:paraId="542008DD" w14:textId="77777777" w:rsidR="007F19D6" w:rsidRPr="00127569" w:rsidRDefault="007F19D6" w:rsidP="00127569">
      <w:pPr>
        <w:pStyle w:val="Tekstpodstawowy"/>
        <w:jc w:val="left"/>
        <w:rPr>
          <w:rFonts w:ascii="Open Sans" w:hAnsi="Open Sans" w:cs="Open Sans"/>
          <w:b w:val="0"/>
          <w:sz w:val="20"/>
          <w:szCs w:val="20"/>
        </w:rPr>
      </w:pPr>
    </w:p>
    <w:p w14:paraId="6C00EB36" w14:textId="0B588857" w:rsidR="007F19D6" w:rsidRPr="00127569" w:rsidRDefault="00C60D16" w:rsidP="009A3608">
      <w:pPr>
        <w:pStyle w:val="Tekstpodstawowy"/>
        <w:jc w:val="both"/>
        <w:rPr>
          <w:rFonts w:ascii="Open Sans" w:hAnsi="Open Sans" w:cs="Open Sans"/>
          <w:b w:val="0"/>
          <w:sz w:val="20"/>
          <w:szCs w:val="20"/>
        </w:rPr>
      </w:pPr>
      <w:r w:rsidRPr="00127569">
        <w:rPr>
          <w:rFonts w:ascii="Open Sans" w:hAnsi="Open Sans" w:cs="Open Sans"/>
          <w:b w:val="0"/>
          <w:sz w:val="20"/>
          <w:szCs w:val="20"/>
        </w:rPr>
        <w:t>Składając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ofertę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b w:val="0"/>
          <w:sz w:val="20"/>
          <w:szCs w:val="20"/>
        </w:rPr>
        <w:t>na</w:t>
      </w:r>
      <w:r w:rsidR="00A5526B">
        <w:rPr>
          <w:rFonts w:ascii="Open Sans" w:hAnsi="Open Sans" w:cs="Open Sans"/>
          <w:b w:val="0"/>
          <w:sz w:val="20"/>
          <w:szCs w:val="20"/>
        </w:rPr>
        <w:t xml:space="preserve"> </w:t>
      </w:r>
      <w:sdt>
        <w:sdtPr>
          <w:rPr>
            <w:rFonts w:ascii="Open Sans" w:hAnsi="Open Sans" w:cs="Open Sans"/>
            <w:sz w:val="20"/>
            <w:szCs w:val="20"/>
          </w:rPr>
          <w:id w:val="1651179901"/>
          <w:placeholder>
            <w:docPart w:val="1E611C27C46E43849CDA215376EBCB31"/>
          </w:placeholder>
          <w:text/>
        </w:sdtPr>
        <w:sdtEndPr/>
        <w:sdtContent>
          <w:r w:rsidR="00196C0A" w:rsidRPr="00196C0A">
            <w:rPr>
              <w:rFonts w:ascii="Open Sans" w:hAnsi="Open Sans" w:cs="Open Sans"/>
              <w:sz w:val="20"/>
              <w:szCs w:val="20"/>
            </w:rPr>
            <w:t>„Wykonanie dokumentacji projektowo–kosztorysowej modernizacji systemów zasilania awaryjnego i klimatyzacji precyzyjnej dla serwerowni zlokalizowanej w pomieszczeniu nr 69 budynku Centrali NIK przy ul. Filtrowej 57 w Warszawie”</w:t>
          </w:r>
        </w:sdtContent>
      </w:sdt>
      <w:r w:rsidR="00A5526B">
        <w:rPr>
          <w:rFonts w:ascii="Open Sans" w:hAnsi="Open Sans" w:cs="Open Sans"/>
          <w:sz w:val="20"/>
          <w:szCs w:val="20"/>
        </w:rPr>
        <w:t>,</w:t>
      </w:r>
      <w:r w:rsidR="00127569">
        <w:rPr>
          <w:rFonts w:ascii="Open Sans" w:hAnsi="Open Sans" w:cs="Open Sans"/>
          <w:b w:val="0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my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niżej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podpisani:</w:t>
      </w:r>
    </w:p>
    <w:p w14:paraId="7A4C6A27" w14:textId="77777777" w:rsidR="007F19D6" w:rsidRPr="00127569" w:rsidRDefault="007F19D6" w:rsidP="00127569">
      <w:pPr>
        <w:pStyle w:val="Tekstpodstawowywcity"/>
        <w:spacing w:line="360" w:lineRule="auto"/>
        <w:ind w:left="0"/>
        <w:rPr>
          <w:rFonts w:ascii="Open Sans" w:hAnsi="Open Sans" w:cs="Open Sans"/>
          <w:b/>
          <w:sz w:val="20"/>
          <w:szCs w:val="20"/>
        </w:rPr>
      </w:pPr>
    </w:p>
    <w:p w14:paraId="60915DF7" w14:textId="36735893" w:rsidR="007F19D6" w:rsidRPr="00127569" w:rsidRDefault="00C60D16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1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.............................................................................................................................</w:t>
      </w:r>
    </w:p>
    <w:p w14:paraId="43CEBA0D" w14:textId="4FD73FAB" w:rsidR="007F19D6" w:rsidRPr="00127569" w:rsidRDefault="00C60D16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6CC45F15" w14:textId="707FDB17" w:rsidR="007F19D6" w:rsidRPr="00127569" w:rsidRDefault="00C60D16" w:rsidP="00127569">
      <w:pPr>
        <w:pStyle w:val="Tekstpodstawowywcity"/>
        <w:spacing w:before="12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</w:t>
      </w:r>
    </w:p>
    <w:p w14:paraId="4480AB14" w14:textId="4D1186A3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………………………….</w:t>
      </w:r>
    </w:p>
    <w:p w14:paraId="17300140" w14:textId="2BC02FDC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27ACA5B4" w14:textId="425C2DA8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255DBFBC" w14:textId="14DF3D03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189164DE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1CD75CC3" w14:textId="1FC90DB0" w:rsidR="007F19D6" w:rsidRPr="00127569" w:rsidRDefault="00C60D16" w:rsidP="00127569">
      <w:pPr>
        <w:pStyle w:val="Tekstpodstawowywcity"/>
        <w:spacing w:after="0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Wykonawca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2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……....................................................................................................................</w:t>
      </w:r>
    </w:p>
    <w:p w14:paraId="0D0E5C97" w14:textId="5C390851" w:rsidR="007F19D6" w:rsidRPr="00127569" w:rsidRDefault="00C60D16" w:rsidP="00127569">
      <w:pPr>
        <w:pStyle w:val="Tekstpodstawowywcity"/>
        <w:ind w:left="0" w:firstLine="1276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(należy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podać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dokładną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i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pełną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nazwę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zgodną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z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CEIDG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lub</w:t>
      </w:r>
      <w:r w:rsidR="00127569">
        <w:rPr>
          <w:rFonts w:ascii="Open Sans" w:hAnsi="Open Sans" w:cs="Open Sans"/>
          <w:b/>
          <w:i/>
          <w:color w:val="FF0000"/>
          <w:sz w:val="16"/>
          <w:szCs w:val="16"/>
        </w:rPr>
        <w:t xml:space="preserve"> </w:t>
      </w:r>
      <w:r w:rsidRPr="00127569">
        <w:rPr>
          <w:rFonts w:ascii="Open Sans" w:hAnsi="Open Sans" w:cs="Open Sans"/>
          <w:b/>
          <w:i/>
          <w:color w:val="FF0000"/>
          <w:sz w:val="16"/>
          <w:szCs w:val="16"/>
        </w:rPr>
        <w:t>KRS)</w:t>
      </w:r>
    </w:p>
    <w:p w14:paraId="7B02C5B9" w14:textId="5862D57E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3468453E" w14:textId="750C9006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F3518E4" w14:textId="32E939EA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308B39A" w14:textId="7EBC677C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0FDEED72" w14:textId="7A976788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.………...............................................</w:t>
      </w:r>
    </w:p>
    <w:p w14:paraId="7647E15D" w14:textId="77777777" w:rsidR="007F19D6" w:rsidRPr="00127569" w:rsidRDefault="007F19D6" w:rsidP="00127569">
      <w:pPr>
        <w:pStyle w:val="Tekstpodstawowywcity"/>
        <w:ind w:left="0"/>
        <w:rPr>
          <w:rFonts w:ascii="Open Sans" w:hAnsi="Open Sans" w:cs="Open Sans"/>
          <w:b/>
          <w:sz w:val="20"/>
          <w:szCs w:val="20"/>
        </w:rPr>
      </w:pPr>
    </w:p>
    <w:p w14:paraId="3E9D9A68" w14:textId="01068E7E" w:rsidR="007F19D6" w:rsidRPr="00127569" w:rsidRDefault="00C60D16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Pełnomocnik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*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do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reprezentowania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Wykonawców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wspólnie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ubiegających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się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o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udzielenie</w:t>
      </w:r>
      <w:r w:rsidR="00127569">
        <w:rPr>
          <w:rFonts w:ascii="Open Sans" w:hAnsi="Open Sans" w:cs="Open Sans"/>
          <w:bCs/>
          <w:sz w:val="20"/>
          <w:szCs w:val="20"/>
        </w:rPr>
        <w:t xml:space="preserve"> </w:t>
      </w:r>
      <w:r w:rsidRPr="00127569">
        <w:rPr>
          <w:rFonts w:ascii="Open Sans" w:hAnsi="Open Sans" w:cs="Open Sans"/>
          <w:bCs/>
          <w:sz w:val="20"/>
          <w:szCs w:val="20"/>
        </w:rPr>
        <w:t>zamówienia</w:t>
      </w:r>
      <w:r w:rsidR="00127569">
        <w:rPr>
          <w:rFonts w:ascii="Open Sans" w:hAnsi="Open Sans" w:cs="Open Sans"/>
          <w:bCs/>
          <w:sz w:val="20"/>
          <w:szCs w:val="20"/>
        </w:rPr>
        <w:t xml:space="preserve">  </w:t>
      </w:r>
    </w:p>
    <w:p w14:paraId="3F3957BB" w14:textId="77777777" w:rsidR="007F19D6" w:rsidRPr="00127569" w:rsidRDefault="00C60D16" w:rsidP="00127569">
      <w:pPr>
        <w:pStyle w:val="Tekstpodstawowywcity"/>
        <w:spacing w:line="360" w:lineRule="auto"/>
        <w:ind w:left="0"/>
        <w:rPr>
          <w:rFonts w:ascii="Open Sans" w:hAnsi="Open Sans" w:cs="Open Sans"/>
          <w:bCs/>
          <w:sz w:val="20"/>
          <w:szCs w:val="20"/>
        </w:rPr>
      </w:pPr>
      <w:r w:rsidRPr="00127569">
        <w:rPr>
          <w:rFonts w:ascii="Open Sans" w:hAnsi="Open Sans" w:cs="Open Sans"/>
          <w:bCs/>
          <w:sz w:val="20"/>
          <w:szCs w:val="20"/>
        </w:rPr>
        <w:t>................…………………………................................................................................................</w:t>
      </w:r>
    </w:p>
    <w:p w14:paraId="15E77382" w14:textId="37A1A16B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siedziby: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ul.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........…………................................................................................................................</w:t>
      </w:r>
    </w:p>
    <w:p w14:paraId="6B46FC25" w14:textId="7E32F29A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kod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miasto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………………………………………………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</w:p>
    <w:p w14:paraId="1D4400F1" w14:textId="209FE0DA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telefonów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nr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faksu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</w:t>
      </w:r>
    </w:p>
    <w:p w14:paraId="54E4EDCC" w14:textId="7310906B" w:rsidR="007F19D6" w:rsidRPr="00127569" w:rsidRDefault="00C60D16" w:rsidP="00127569">
      <w:pPr>
        <w:pStyle w:val="Tekstpodstawowywcity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adres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email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kontaktów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Zamawiającym)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…………………..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@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</w:p>
    <w:p w14:paraId="6D83998D" w14:textId="3B76FFBE" w:rsidR="007F19D6" w:rsidRPr="00127569" w:rsidRDefault="00C60D16" w:rsidP="00127569">
      <w:pPr>
        <w:pStyle w:val="Tekstpodstawowywcity"/>
        <w:spacing w:line="360" w:lineRule="auto"/>
        <w:ind w:left="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NIP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...................................................................,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REGON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………................................................</w:t>
      </w:r>
    </w:p>
    <w:p w14:paraId="6CA6AC62" w14:textId="14CFAF2F" w:rsidR="007F19D6" w:rsidRPr="00127569" w:rsidRDefault="00C60D16" w:rsidP="00127569">
      <w:pPr>
        <w:pStyle w:val="Zwykytekst"/>
        <w:spacing w:line="360" w:lineRule="auto"/>
        <w:rPr>
          <w:rFonts w:ascii="Open Sans" w:hAnsi="Open Sans" w:cs="Open Sans"/>
          <w:b/>
          <w:bCs/>
          <w:i/>
        </w:rPr>
      </w:pPr>
      <w:r w:rsidRPr="00127569">
        <w:rPr>
          <w:rFonts w:ascii="Open Sans" w:hAnsi="Open Sans" w:cs="Open Sans"/>
          <w:b/>
          <w:bCs/>
        </w:rPr>
        <w:t>*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wypełniają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jedynie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Wykonawcy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wspólnie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ubiegający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się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o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udzielenie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zamówienia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(np.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spółki</w:t>
      </w:r>
      <w:r w:rsidR="00127569">
        <w:rPr>
          <w:rFonts w:ascii="Open Sans" w:hAnsi="Open Sans" w:cs="Open Sans"/>
          <w:b/>
          <w:bCs/>
          <w:i/>
        </w:rPr>
        <w:t xml:space="preserve"> </w:t>
      </w:r>
      <w:r w:rsidRPr="00127569">
        <w:rPr>
          <w:rFonts w:ascii="Open Sans" w:hAnsi="Open Sans" w:cs="Open Sans"/>
          <w:b/>
          <w:bCs/>
          <w:i/>
        </w:rPr>
        <w:t>cywilne)</w:t>
      </w:r>
    </w:p>
    <w:p w14:paraId="513016AC" w14:textId="77777777" w:rsidR="007F19D6" w:rsidRPr="00127569" w:rsidRDefault="00C60D16" w:rsidP="00127569">
      <w:pPr>
        <w:spacing w:after="200" w:line="276" w:lineRule="auto"/>
        <w:rPr>
          <w:rFonts w:ascii="Open Sans" w:hAnsi="Open Sans" w:cs="Open Sans"/>
          <w:b/>
          <w:bCs/>
          <w:sz w:val="20"/>
          <w:szCs w:val="20"/>
        </w:rPr>
      </w:pPr>
      <w:r w:rsidRPr="00127569"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3CE2B40E" w14:textId="1AE793F8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bCs/>
        </w:rPr>
        <w:lastRenderedPageBreak/>
        <w:t>SKŁADAMY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OFERTĘ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ofertowego.</w:t>
      </w:r>
    </w:p>
    <w:p w14:paraId="60224251" w14:textId="0F7C800E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  <w:bCs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określonymi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postanowieniami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zasadami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postępowania.</w:t>
      </w:r>
    </w:p>
    <w:p w14:paraId="1D571756" w14:textId="2FEB873F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OFERUJEMY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netto</w:t>
      </w:r>
      <w:r w:rsidR="00127569">
        <w:rPr>
          <w:rFonts w:ascii="Open Sans" w:hAnsi="Open Sans" w:cs="Open Sans"/>
        </w:rPr>
        <w:t xml:space="preserve"> </w:t>
      </w:r>
      <w:r w:rsidR="0057691A">
        <w:rPr>
          <w:rFonts w:ascii="Open Sans" w:hAnsi="Open Sans" w:cs="Open Sans"/>
        </w:rPr>
        <w:br/>
      </w:r>
      <w:r w:rsidRPr="00127569">
        <w:rPr>
          <w:rFonts w:ascii="Open Sans" w:hAnsi="Open Sans" w:cs="Open Sans"/>
        </w:rPr>
        <w:t>+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…..…..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VAT,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tj.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..............................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zł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(należy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dokładnością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dwóch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miejsc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przecinku)</w:t>
      </w:r>
      <w:r w:rsidRPr="00127569">
        <w:rPr>
          <w:rFonts w:ascii="Open Sans" w:hAnsi="Open Sans" w:cs="Open Sans"/>
        </w:rPr>
        <w:t>.</w:t>
      </w:r>
    </w:p>
    <w:p w14:paraId="31270606" w14:textId="17A89370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wyliczenia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ceny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zastosowaliśmy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właściwą,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aktualnie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obowiązującą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przepisach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prawa,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stawkę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(VAT).</w:t>
      </w:r>
      <w:r w:rsidR="00127569">
        <w:rPr>
          <w:rFonts w:ascii="Open Sans" w:hAnsi="Open Sans" w:cs="Open Sans"/>
        </w:rPr>
        <w:t xml:space="preserve"> </w:t>
      </w:r>
    </w:p>
    <w:p w14:paraId="411EEE78" w14:textId="46484286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  <w:b/>
          <w:caps/>
        </w:rPr>
        <w:t>OŚWIADCZAMY</w:t>
      </w:r>
      <w:r w:rsidRPr="00127569">
        <w:rPr>
          <w:rFonts w:ascii="Open Sans" w:hAnsi="Open Sans" w:cs="Open Sans"/>
          <w:b/>
        </w:rPr>
        <w:t>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łączna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kwota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wynagrodzenia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brutto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całości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będzie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zmianie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czasie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umowy/wykonania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zlecenia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>
        <w:rPr>
          <w:rStyle w:val="Odwoanieprzypisudolnego"/>
          <w:rFonts w:ascii="Open Sans" w:hAnsi="Open Sans" w:cs="Open Sans"/>
        </w:rPr>
        <w:footnoteReference w:id="1"/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obejmuje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realizacją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przedmiotu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lub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m.in.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opłaty,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takie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jak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cła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podatki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podatek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od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towarów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usług)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wszelkie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inne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koszty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Wykonawcy.</w:t>
      </w:r>
    </w:p>
    <w:p w14:paraId="5AAF46B6" w14:textId="399F9D41" w:rsidR="007F19D6" w:rsidRPr="00127569" w:rsidRDefault="00C60D16" w:rsidP="009A3608">
      <w:pPr>
        <w:pStyle w:val="Zwykytekst"/>
        <w:numPr>
          <w:ilvl w:val="0"/>
          <w:numId w:val="26"/>
        </w:numPr>
        <w:tabs>
          <w:tab w:val="left" w:pos="600"/>
        </w:tabs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  <w:caps/>
        </w:rPr>
        <w:t>ZAMÓWIENIE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ZREALIZUJEMY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Cs/>
        </w:rPr>
        <w:t>sami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/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udziale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podwykonawców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**,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którzy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będą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wykonywać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następujące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prace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wchodzące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w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zakres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przedmiotu</w:t>
      </w:r>
      <w:r w:rsidR="00127569">
        <w:rPr>
          <w:rFonts w:ascii="Open Sans" w:hAnsi="Open Sans" w:cs="Open Sans"/>
          <w:bCs/>
        </w:rPr>
        <w:t xml:space="preserve"> </w:t>
      </w:r>
      <w:r w:rsidRPr="00127569">
        <w:rPr>
          <w:rFonts w:ascii="Open Sans" w:hAnsi="Open Sans" w:cs="Open Sans"/>
          <w:bCs/>
        </w:rPr>
        <w:t>zamówienia:</w:t>
      </w:r>
    </w:p>
    <w:p w14:paraId="11389B26" w14:textId="1F4C7661" w:rsidR="007F19D6" w:rsidRPr="00127569" w:rsidRDefault="00C60D16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</w:rPr>
      </w:pPr>
      <w:r w:rsidRPr="00127569">
        <w:rPr>
          <w:rFonts w:ascii="Open Sans" w:hAnsi="Open Sans" w:cs="Open Sans"/>
        </w:rPr>
        <w:t>………………………………………........…………….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,</w:t>
      </w:r>
    </w:p>
    <w:p w14:paraId="43A4AAEA" w14:textId="67897817" w:rsidR="007F19D6" w:rsidRPr="00127569" w:rsidRDefault="00C60D16" w:rsidP="009A3608">
      <w:pPr>
        <w:pStyle w:val="Zwykytekst"/>
        <w:numPr>
          <w:ilvl w:val="1"/>
          <w:numId w:val="48"/>
        </w:numPr>
        <w:tabs>
          <w:tab w:val="left" w:leader="dot" w:pos="9072"/>
        </w:tabs>
        <w:spacing w:before="120" w:line="360" w:lineRule="auto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…………………………………………………..………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(firma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podwykonawcy,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zakres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prac,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które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będzie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wykonywać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podwykonawca)</w:t>
      </w:r>
      <w:r w:rsidRPr="00127569">
        <w:rPr>
          <w:rFonts w:ascii="Open Sans" w:hAnsi="Open Sans" w:cs="Open Sans"/>
        </w:rPr>
        <w:t>.</w:t>
      </w:r>
    </w:p>
    <w:p w14:paraId="1F3DAFFF" w14:textId="2D91C554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zapoznaliśmy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wzorem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stanowiącym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załącznik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nr</w:t>
      </w:r>
      <w:r w:rsidR="00127569">
        <w:rPr>
          <w:rFonts w:ascii="Open Sans" w:hAnsi="Open Sans" w:cs="Open Sans"/>
        </w:rPr>
        <w:t xml:space="preserve"> </w:t>
      </w:r>
      <w:r w:rsidR="006F4753">
        <w:rPr>
          <w:rFonts w:ascii="Open Sans" w:hAnsi="Open Sans" w:cs="Open Sans"/>
        </w:rPr>
        <w:t>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zobowiązujemy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przypadku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uznania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naszej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najkorzystniejszą,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zawarcia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umowy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zgodnej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jej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treścią,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miejscu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terminie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wyznaczonym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Zamawiającego.</w:t>
      </w:r>
    </w:p>
    <w:p w14:paraId="1C958D13" w14:textId="0B22C783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OŚWIADCZAMY,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jesteśmy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związani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okres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wskazany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Zapytaniu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ofertowym,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który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rozpoczyna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się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dniem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składania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ofert.</w:t>
      </w:r>
    </w:p>
    <w:p w14:paraId="3051D7A9" w14:textId="3BA8BF3C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Cs/>
        </w:rPr>
      </w:pPr>
      <w:r w:rsidRPr="00127569">
        <w:rPr>
          <w:rFonts w:ascii="Open Sans" w:hAnsi="Open Sans" w:cs="Open Sans"/>
          <w:b/>
        </w:rPr>
        <w:t>OŚWIADCZAMY</w:t>
      </w:r>
      <w:r w:rsidRPr="00127569">
        <w:rPr>
          <w:rFonts w:ascii="Open Sans" w:hAnsi="Open Sans" w:cs="Open Sans"/>
        </w:rPr>
        <w:t>,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że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podlegamy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wykluczeniu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b/>
          <w:bCs/>
        </w:rPr>
        <w:t>z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przedmiotowego</w:t>
      </w:r>
      <w:r w:rsidR="00127569">
        <w:rPr>
          <w:rFonts w:ascii="Open Sans" w:hAnsi="Open Sans" w:cs="Open Sans"/>
          <w:b/>
          <w:bCs/>
        </w:rPr>
        <w:t xml:space="preserve"> </w:t>
      </w:r>
      <w:r w:rsidRPr="00127569">
        <w:rPr>
          <w:rFonts w:ascii="Open Sans" w:hAnsi="Open Sans" w:cs="Open Sans"/>
          <w:b/>
          <w:bCs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udzielenie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publicznego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podstawie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art.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7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ustawy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13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kwietnia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2022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szczególnych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rozwiązaniach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zakresie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przeciwdziałania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wspieraniu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agresji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Ukrainę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oraz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służących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ochronie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bezpieczeństwa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narodowego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(Dz.U.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202</w:t>
      </w:r>
      <w:r>
        <w:rPr>
          <w:rFonts w:ascii="Open Sans" w:hAnsi="Open Sans" w:cs="Open Sans"/>
        </w:rPr>
        <w:t>4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r.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poz.</w:t>
      </w:r>
      <w:r w:rsidR="00127569"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</w:rPr>
        <w:t>507</w:t>
      </w:r>
      <w:r w:rsidRPr="00127569">
        <w:rPr>
          <w:rFonts w:ascii="Open Sans" w:hAnsi="Open Sans" w:cs="Open Sans"/>
        </w:rPr>
        <w:t>).</w:t>
      </w:r>
    </w:p>
    <w:p w14:paraId="4ECB4C5B" w14:textId="47EB68BA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OŚWIADCZAMY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szCs w:val="18"/>
        </w:rPr>
        <w:t>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że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wypełniliśmy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obowiązki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informacyjne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przewidziane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pkt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XIII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Zapytania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ofertowego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oraz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13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art.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14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ogólnego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rozporządzenia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ochronie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(RODO),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wobec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osób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fizycznych,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od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dane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osobowe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bezpośrednio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lub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pośrednio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pozyskaliśmy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celu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ubiegania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się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udzielenie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zamówienia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publicznego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niniejszym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postępowaniu,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a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które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są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ujawnione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w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dokumentach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przedstawionych</w:t>
      </w:r>
      <w:r w:rsidR="00127569">
        <w:rPr>
          <w:rFonts w:ascii="Open Sans" w:hAnsi="Open Sans" w:cs="Open Sans"/>
          <w:szCs w:val="18"/>
        </w:rPr>
        <w:t xml:space="preserve"> </w:t>
      </w:r>
      <w:r w:rsidRPr="00127569">
        <w:rPr>
          <w:rFonts w:ascii="Open Sans" w:hAnsi="Open Sans" w:cs="Open Sans"/>
          <w:szCs w:val="18"/>
        </w:rPr>
        <w:t>Zamawiającemu</w:t>
      </w:r>
      <w:r>
        <w:rPr>
          <w:rStyle w:val="Odwoanieprzypisudolnego"/>
          <w:rFonts w:ascii="Open Sans" w:hAnsi="Open Sans" w:cs="Open Sans"/>
          <w:b/>
        </w:rPr>
        <w:footnoteReference w:id="2"/>
      </w:r>
      <w:r w:rsidRPr="00127569">
        <w:rPr>
          <w:rFonts w:ascii="Open Sans" w:hAnsi="Open Sans" w:cs="Open Sans"/>
          <w:b/>
        </w:rPr>
        <w:t>.</w:t>
      </w:r>
    </w:p>
    <w:p w14:paraId="683D105B" w14:textId="4C9DFBE9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WSZELKĄ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  <w:b/>
        </w:rPr>
        <w:t>KORESPONDENCJĘ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niniejszego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postępowania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należy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kierować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następujący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adres:</w:t>
      </w:r>
    </w:p>
    <w:p w14:paraId="09A94FF9" w14:textId="77777777" w:rsidR="007F19D6" w:rsidRPr="00127569" w:rsidRDefault="00C60D16" w:rsidP="009A3608">
      <w:pPr>
        <w:pStyle w:val="Zwykytekst"/>
        <w:spacing w:before="120"/>
        <w:ind w:firstLine="357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</w:rPr>
        <w:t>………………………………………………………………………….……….…………………………………………………………</w:t>
      </w:r>
    </w:p>
    <w:p w14:paraId="3F6DBFED" w14:textId="4EA8E31F" w:rsidR="007F19D6" w:rsidRPr="00127569" w:rsidRDefault="00C60D16" w:rsidP="009A3608">
      <w:pPr>
        <w:pStyle w:val="Zwykytekst"/>
        <w:numPr>
          <w:ilvl w:val="0"/>
          <w:numId w:val="26"/>
        </w:numPr>
        <w:spacing w:before="240"/>
        <w:jc w:val="both"/>
        <w:rPr>
          <w:rFonts w:ascii="Open Sans" w:hAnsi="Open Sans" w:cs="Open Sans"/>
          <w:b/>
        </w:rPr>
      </w:pPr>
      <w:r w:rsidRPr="00127569">
        <w:rPr>
          <w:rFonts w:ascii="Open Sans" w:hAnsi="Open Sans" w:cs="Open Sans"/>
          <w:b/>
        </w:rPr>
        <w:t>OSOBĄ</w:t>
      </w:r>
      <w:r w:rsidR="00127569">
        <w:rPr>
          <w:rFonts w:ascii="Open Sans" w:hAnsi="Open Sans" w:cs="Open Sans"/>
          <w:b/>
        </w:rPr>
        <w:t xml:space="preserve"> </w:t>
      </w:r>
      <w:r w:rsidRPr="00127569">
        <w:rPr>
          <w:rFonts w:ascii="Open Sans" w:hAnsi="Open Sans" w:cs="Open Sans"/>
        </w:rPr>
        <w:t>upoważnioną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do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kontaktów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w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sprawie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zamówienia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jest</w:t>
      </w:r>
      <w:r w:rsid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</w:rPr>
        <w:t>…………………………………………………………………</w:t>
      </w:r>
    </w:p>
    <w:p w14:paraId="7068B0F9" w14:textId="75E3E926" w:rsidR="007F19D6" w:rsidRPr="00127569" w:rsidRDefault="00C60D1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  <w:r w:rsidRPr="00127569">
        <w:rPr>
          <w:rFonts w:ascii="Open Sans" w:hAnsi="Open Sans" w:cs="Open Sans"/>
          <w:lang w:val="nb-NO"/>
        </w:rPr>
        <w:t>adres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e-mail: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…………….....………………,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telefon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nr:</w:t>
      </w:r>
      <w:r w:rsidR="00127569">
        <w:rPr>
          <w:rFonts w:ascii="Open Sans" w:hAnsi="Open Sans" w:cs="Open Sans"/>
          <w:lang w:val="nb-NO"/>
        </w:rPr>
        <w:t xml:space="preserve"> </w:t>
      </w:r>
      <w:r w:rsidRPr="00127569">
        <w:rPr>
          <w:rFonts w:ascii="Open Sans" w:hAnsi="Open Sans" w:cs="Open Sans"/>
          <w:lang w:val="nb-NO"/>
        </w:rPr>
        <w:t>………………………………..</w:t>
      </w:r>
    </w:p>
    <w:p w14:paraId="7B5A4467" w14:textId="77777777" w:rsidR="007F19D6" w:rsidRPr="00127569" w:rsidRDefault="007F19D6" w:rsidP="009A3608">
      <w:pPr>
        <w:pStyle w:val="Zwykytekst"/>
        <w:spacing w:before="120"/>
        <w:ind w:left="357"/>
        <w:jc w:val="both"/>
        <w:rPr>
          <w:rFonts w:ascii="Open Sans" w:hAnsi="Open Sans" w:cs="Open Sans"/>
          <w:lang w:val="nb-NO"/>
        </w:rPr>
      </w:pPr>
    </w:p>
    <w:p w14:paraId="50FF1EAD" w14:textId="5BF3265D" w:rsidR="007F19D6" w:rsidRPr="00127569" w:rsidRDefault="00C60D16" w:rsidP="00127569">
      <w:pPr>
        <w:spacing w:before="120"/>
        <w:outlineLvl w:val="4"/>
        <w:rPr>
          <w:rFonts w:ascii="Open Sans" w:hAnsi="Open Sans" w:cs="Open Sans"/>
          <w:b/>
          <w:sz w:val="20"/>
          <w:szCs w:val="20"/>
        </w:rPr>
      </w:pPr>
      <w:r w:rsidRPr="00127569">
        <w:rPr>
          <w:rFonts w:ascii="Open Sans" w:hAnsi="Open Sans" w:cs="Open Sans"/>
          <w:b/>
          <w:sz w:val="20"/>
          <w:szCs w:val="20"/>
        </w:rPr>
        <w:t>**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niepotrzebne</w:t>
      </w:r>
      <w:r w:rsidR="00127569">
        <w:rPr>
          <w:rFonts w:ascii="Open Sans" w:hAnsi="Open Sans" w:cs="Open Sans"/>
          <w:b/>
          <w:sz w:val="20"/>
          <w:szCs w:val="20"/>
        </w:rPr>
        <w:t xml:space="preserve"> </w:t>
      </w:r>
      <w:r w:rsidRPr="00127569">
        <w:rPr>
          <w:rFonts w:ascii="Open Sans" w:hAnsi="Open Sans" w:cs="Open Sans"/>
          <w:b/>
          <w:sz w:val="20"/>
          <w:szCs w:val="20"/>
        </w:rPr>
        <w:t>skreślić</w:t>
      </w:r>
    </w:p>
    <w:p w14:paraId="6648A50B" w14:textId="77777777" w:rsidR="007F19D6" w:rsidRPr="00127569" w:rsidRDefault="007F19D6" w:rsidP="00127569">
      <w:pPr>
        <w:spacing w:before="120"/>
        <w:rPr>
          <w:rFonts w:ascii="Open Sans" w:hAnsi="Open Sans" w:cs="Open Sans"/>
          <w:b/>
          <w:color w:val="FF0000"/>
          <w:sz w:val="20"/>
          <w:szCs w:val="20"/>
        </w:rPr>
      </w:pPr>
    </w:p>
    <w:p w14:paraId="0BF07ACE" w14:textId="622D480E" w:rsidR="007F19D6" w:rsidRPr="00127569" w:rsidRDefault="00C60D16" w:rsidP="00127569">
      <w:pPr>
        <w:spacing w:before="120"/>
        <w:rPr>
          <w:rFonts w:ascii="Open Sans" w:hAnsi="Open Sans" w:cs="Open Sans"/>
          <w:sz w:val="20"/>
          <w:szCs w:val="20"/>
        </w:rPr>
      </w:pPr>
      <w:r w:rsidRPr="00127569">
        <w:rPr>
          <w:rFonts w:ascii="Open Sans" w:hAnsi="Open Sans" w:cs="Open Sans"/>
          <w:sz w:val="20"/>
          <w:szCs w:val="20"/>
        </w:rPr>
        <w:t>data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..........................................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20....</w:t>
      </w:r>
      <w:r w:rsidR="00127569">
        <w:rPr>
          <w:rFonts w:ascii="Open Sans" w:hAnsi="Open Sans" w:cs="Open Sans"/>
          <w:sz w:val="20"/>
          <w:szCs w:val="20"/>
        </w:rPr>
        <w:t xml:space="preserve"> </w:t>
      </w:r>
      <w:r w:rsidRPr="00127569">
        <w:rPr>
          <w:rFonts w:ascii="Open Sans" w:hAnsi="Open Sans" w:cs="Open Sans"/>
          <w:sz w:val="20"/>
          <w:szCs w:val="20"/>
        </w:rPr>
        <w:t>r.</w:t>
      </w:r>
    </w:p>
    <w:p w14:paraId="23A3E237" w14:textId="1DB0721F" w:rsidR="007F19D6" w:rsidRPr="00127569" w:rsidRDefault="00C60D16" w:rsidP="00127569">
      <w:pPr>
        <w:spacing w:before="120"/>
        <w:ind w:left="6372"/>
        <w:rPr>
          <w:rFonts w:ascii="Open Sans" w:hAnsi="Open Sans" w:cs="Open Sans"/>
          <w:b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ofertę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należy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i/>
          <w:sz w:val="18"/>
          <w:szCs w:val="20"/>
        </w:rPr>
        <w:t>podpisać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podpisem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elektronicznym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umożliwiającym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identyfikację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osoby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składającej</w:t>
      </w:r>
      <w:r w:rsidR="00127569">
        <w:rPr>
          <w:rFonts w:ascii="Open Sans" w:hAnsi="Open Sans" w:cs="Open Sans"/>
          <w:b/>
          <w:bCs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b/>
          <w:bCs/>
          <w:i/>
          <w:sz w:val="18"/>
          <w:szCs w:val="20"/>
        </w:rPr>
        <w:t>podpis</w:t>
      </w:r>
    </w:p>
    <w:p w14:paraId="612A265B" w14:textId="1EA5C4FF" w:rsidR="007F19D6" w:rsidRPr="00127569" w:rsidRDefault="00C60D16" w:rsidP="007F19D6">
      <w:pPr>
        <w:spacing w:before="120"/>
        <w:ind w:left="6372"/>
        <w:rPr>
          <w:rFonts w:ascii="Open Sans" w:hAnsi="Open Sans" w:cs="Open Sans"/>
          <w:i/>
          <w:sz w:val="18"/>
          <w:szCs w:val="20"/>
        </w:rPr>
      </w:pPr>
      <w:r w:rsidRPr="00127569">
        <w:rPr>
          <w:rFonts w:ascii="Open Sans" w:hAnsi="Open Sans" w:cs="Open Sans"/>
          <w:b/>
          <w:i/>
          <w:sz w:val="18"/>
          <w:szCs w:val="20"/>
        </w:rPr>
        <w:t>lub</w:t>
      </w:r>
      <w:r w:rsidR="00127569">
        <w:rPr>
          <w:rFonts w:ascii="Open Sans" w:hAnsi="Open Sans" w:cs="Open Sans"/>
          <w:b/>
          <w:i/>
          <w:sz w:val="18"/>
          <w:szCs w:val="20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(w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przypadku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skanu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oferty)</w:t>
      </w:r>
    </w:p>
    <w:p w14:paraId="290E4AC0" w14:textId="77777777" w:rsidR="007F19D6" w:rsidRPr="00127569" w:rsidRDefault="007F19D6" w:rsidP="007F19D6">
      <w:pPr>
        <w:rPr>
          <w:rFonts w:ascii="Open Sans" w:hAnsi="Open Sans" w:cs="Open Sans"/>
          <w:sz w:val="20"/>
          <w:szCs w:val="20"/>
        </w:rPr>
      </w:pPr>
    </w:p>
    <w:p w14:paraId="24566B7D" w14:textId="6F8A68FD" w:rsidR="007F19D6" w:rsidRPr="00127569" w:rsidRDefault="00C60D16" w:rsidP="007F19D6">
      <w:pPr>
        <w:spacing w:before="120"/>
        <w:ind w:left="6372"/>
        <w:jc w:val="center"/>
        <w:rPr>
          <w:rFonts w:ascii="Open Sans" w:hAnsi="Open Sans" w:cs="Open Sans"/>
          <w:i/>
          <w:sz w:val="16"/>
          <w:szCs w:val="16"/>
        </w:rPr>
      </w:pPr>
      <w:r w:rsidRPr="00127569">
        <w:rPr>
          <w:rFonts w:ascii="Open Sans" w:hAnsi="Open Sans" w:cs="Open Sans"/>
          <w:sz w:val="18"/>
          <w:szCs w:val="20"/>
        </w:rPr>
        <w:t>......................................................................</w:t>
      </w:r>
      <w:r w:rsidRPr="00127569">
        <w:rPr>
          <w:rFonts w:ascii="Open Sans" w:hAnsi="Open Sans" w:cs="Open Sans"/>
          <w:sz w:val="18"/>
          <w:szCs w:val="20"/>
        </w:rPr>
        <w:br/>
      </w:r>
      <w:r w:rsidR="00127569">
        <w:rPr>
          <w:rFonts w:ascii="Open Sans" w:hAnsi="Open Sans" w:cs="Open Sans"/>
          <w:i/>
          <w:sz w:val="16"/>
          <w:szCs w:val="16"/>
        </w:rPr>
        <w:t xml:space="preserve">  </w:t>
      </w:r>
      <w:r w:rsidRPr="00127569">
        <w:rPr>
          <w:rFonts w:ascii="Open Sans" w:hAnsi="Open Sans" w:cs="Open Sans"/>
          <w:i/>
          <w:sz w:val="16"/>
          <w:szCs w:val="16"/>
        </w:rPr>
        <w:t>podpis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i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pieczęć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(osoba/y</w:t>
      </w:r>
      <w:r w:rsidR="00127569">
        <w:rPr>
          <w:rFonts w:ascii="Open Sans" w:hAnsi="Open Sans" w:cs="Open Sans"/>
          <w:i/>
          <w:sz w:val="16"/>
          <w:szCs w:val="16"/>
        </w:rPr>
        <w:t xml:space="preserve"> </w:t>
      </w:r>
      <w:r w:rsidRPr="00127569">
        <w:rPr>
          <w:rFonts w:ascii="Open Sans" w:hAnsi="Open Sans" w:cs="Open Sans"/>
          <w:i/>
          <w:sz w:val="16"/>
          <w:szCs w:val="16"/>
        </w:rPr>
        <w:t>uprawniona/e)</w:t>
      </w:r>
    </w:p>
    <w:p w14:paraId="226655AE" w14:textId="77777777" w:rsidR="007F19D6" w:rsidRPr="00127569" w:rsidRDefault="007F19D6" w:rsidP="007F19D6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p w14:paraId="7E580938" w14:textId="4AF1C1B0" w:rsidR="007956E1" w:rsidRPr="00127569" w:rsidRDefault="007956E1">
      <w:pPr>
        <w:spacing w:after="200" w:line="276" w:lineRule="auto"/>
        <w:rPr>
          <w:rFonts w:ascii="Open Sans" w:hAnsi="Open Sans" w:cs="Open Sans"/>
          <w:sz w:val="20"/>
          <w:szCs w:val="20"/>
        </w:rPr>
      </w:pPr>
    </w:p>
    <w:sectPr w:rsidR="007956E1" w:rsidRPr="00127569" w:rsidSect="007F19D6">
      <w:headerReference w:type="default" r:id="rId8"/>
      <w:footerReference w:type="default" r:id="rId9"/>
      <w:headerReference w:type="first" r:id="rId10"/>
      <w:type w:val="continuous"/>
      <w:pgSz w:w="11906" w:h="16838"/>
      <w:pgMar w:top="851" w:right="1133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0B3C7" w14:textId="77777777" w:rsidR="00307E37" w:rsidRDefault="00307E37">
      <w:r>
        <w:separator/>
      </w:r>
    </w:p>
  </w:endnote>
  <w:endnote w:type="continuationSeparator" w:id="0">
    <w:p w14:paraId="0C2A1E8D" w14:textId="77777777" w:rsidR="00307E37" w:rsidRDefault="0030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416A3AE0" w14:textId="77777777" w:rsidR="00A106F6" w:rsidRPr="007A509D" w:rsidRDefault="00C60D16">
        <w:pPr>
          <w:pStyle w:val="Stopka"/>
          <w:jc w:val="right"/>
          <w:rPr>
            <w:rFonts w:cstheme="minorHAnsi"/>
            <w:sz w:val="22"/>
            <w:szCs w:val="22"/>
          </w:rPr>
        </w:pPr>
        <w:r w:rsidRPr="007A509D">
          <w:rPr>
            <w:rFonts w:cstheme="minorHAnsi"/>
            <w:sz w:val="22"/>
            <w:szCs w:val="22"/>
          </w:rPr>
          <w:fldChar w:fldCharType="begin"/>
        </w:r>
        <w:r w:rsidRPr="007A509D">
          <w:rPr>
            <w:rFonts w:cstheme="minorHAnsi"/>
            <w:sz w:val="22"/>
            <w:szCs w:val="22"/>
          </w:rPr>
          <w:instrText>PAGE   \* MERGEFORMAT</w:instrText>
        </w:r>
        <w:r w:rsidRPr="007A509D">
          <w:rPr>
            <w:rFonts w:cstheme="minorHAnsi"/>
            <w:sz w:val="22"/>
            <w:szCs w:val="22"/>
          </w:rPr>
          <w:fldChar w:fldCharType="separate"/>
        </w:r>
        <w:r w:rsidRPr="007A509D">
          <w:rPr>
            <w:rFonts w:cstheme="minorHAnsi"/>
            <w:noProof/>
            <w:sz w:val="22"/>
            <w:szCs w:val="22"/>
          </w:rPr>
          <w:t>2</w:t>
        </w:r>
        <w:r w:rsidRPr="007A509D">
          <w:rPr>
            <w:rFonts w:cstheme="minorHAnsi"/>
            <w:sz w:val="22"/>
            <w:szCs w:val="22"/>
          </w:rPr>
          <w:fldChar w:fldCharType="end"/>
        </w:r>
      </w:p>
    </w:sdtContent>
  </w:sdt>
  <w:p w14:paraId="2361690F" w14:textId="77777777" w:rsidR="00A106F6" w:rsidRPr="00697CF8" w:rsidRDefault="00A106F6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11487" w14:textId="77777777" w:rsidR="00307E37" w:rsidRDefault="00307E37" w:rsidP="00A106F6">
      <w:r>
        <w:separator/>
      </w:r>
    </w:p>
  </w:footnote>
  <w:footnote w:type="continuationSeparator" w:id="0">
    <w:p w14:paraId="101E6047" w14:textId="77777777" w:rsidR="00307E37" w:rsidRDefault="00307E37" w:rsidP="00A106F6">
      <w:r>
        <w:continuationSeparator/>
      </w:r>
    </w:p>
  </w:footnote>
  <w:footnote w:id="1">
    <w:p w14:paraId="37A04FBC" w14:textId="77777777" w:rsidR="007F19D6" w:rsidRPr="00127569" w:rsidRDefault="00C60D16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  <w:sz w:val="16"/>
          <w:szCs w:val="16"/>
        </w:rPr>
        <w:t xml:space="preserve"> Niepotrzebne usunąć.</w:t>
      </w:r>
    </w:p>
  </w:footnote>
  <w:footnote w:id="2">
    <w:p w14:paraId="1C1FAE20" w14:textId="77777777" w:rsidR="007F19D6" w:rsidRPr="00127569" w:rsidRDefault="00C60D16" w:rsidP="007F19D6">
      <w:pPr>
        <w:pStyle w:val="Tekstprzypisudolnego"/>
        <w:rPr>
          <w:rFonts w:ascii="Open Sans" w:hAnsi="Open Sans" w:cs="Open Sans"/>
          <w:sz w:val="16"/>
          <w:szCs w:val="16"/>
        </w:rPr>
      </w:pPr>
      <w:r w:rsidRPr="00127569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127569">
        <w:rPr>
          <w:rFonts w:ascii="Open Sans" w:hAnsi="Open Sans" w:cs="Open Sans"/>
        </w:rPr>
        <w:t xml:space="preserve"> </w:t>
      </w:r>
      <w:r w:rsidRPr="00127569">
        <w:rPr>
          <w:rFonts w:ascii="Open Sans" w:hAnsi="Open Sans" w:cs="Open Sans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 </w:t>
      </w:r>
    </w:p>
    <w:p w14:paraId="0667B867" w14:textId="77777777" w:rsidR="007F19D6" w:rsidRPr="00765F98" w:rsidRDefault="00C60D16" w:rsidP="007F19D6">
      <w:pPr>
        <w:pStyle w:val="Tekstprzypisudolnego"/>
        <w:rPr>
          <w:sz w:val="18"/>
        </w:rPr>
      </w:pPr>
      <w:r w:rsidRPr="00127569">
        <w:rPr>
          <w:rFonts w:ascii="Open Sans" w:hAnsi="Open Sans" w:cs="Open Sans"/>
          <w:sz w:val="16"/>
          <w:szCs w:val="16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3F59" w14:textId="77777777" w:rsidR="00D46C09" w:rsidRDefault="00D46C09" w:rsidP="00D46C09">
    <w:pPr>
      <w:pStyle w:val="Nagwek"/>
      <w:ind w:left="4536"/>
      <w:jc w:val="both"/>
      <w:rPr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3378" w14:textId="77777777" w:rsidR="00F655DF" w:rsidRDefault="00F655DF" w:rsidP="00524439">
    <w:pPr>
      <w:pStyle w:val="Nagwek"/>
      <w:ind w:left="4536"/>
      <w:jc w:val="both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BBEAA606"/>
    <w:name w:val="WWNum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8"/>
    <w:multiLevelType w:val="multilevel"/>
    <w:tmpl w:val="00000008"/>
    <w:name w:val="WW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A"/>
    <w:multiLevelType w:val="multilevel"/>
    <w:tmpl w:val="0000000A"/>
    <w:name w:val="WW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B"/>
    <w:multiLevelType w:val="multilevel"/>
    <w:tmpl w:val="33D0417A"/>
    <w:name w:val="WWNum12"/>
    <w:lvl w:ilvl="0">
      <w:start w:val="8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righ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A4061FFE"/>
    <w:name w:val="WW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914A6AB6"/>
    <w:name w:val="WW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i w:val="0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E"/>
    <w:multiLevelType w:val="multilevel"/>
    <w:tmpl w:val="FB94EC1C"/>
    <w:name w:val="WW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F"/>
    <w:multiLevelType w:val="multilevel"/>
    <w:tmpl w:val="DCF40F0E"/>
    <w:name w:val="WW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0"/>
    <w:multiLevelType w:val="multilevel"/>
    <w:tmpl w:val="0FB843CC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12"/>
    <w:multiLevelType w:val="multilevel"/>
    <w:tmpl w:val="F04AC6A8"/>
    <w:name w:val="WW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16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16"/>
    <w:multiLevelType w:val="multilevel"/>
    <w:tmpl w:val="00000016"/>
    <w:name w:val="WW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0000017"/>
    <w:multiLevelType w:val="multilevel"/>
    <w:tmpl w:val="00000017"/>
    <w:name w:val="WW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A"/>
    <w:multiLevelType w:val="multilevel"/>
    <w:tmpl w:val="3CF4D174"/>
    <w:name w:val="WWNum27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B"/>
    <w:multiLevelType w:val="multilevel"/>
    <w:tmpl w:val="0000001B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20" w15:restartNumberingAfterBreak="0">
    <w:nsid w:val="0000001C"/>
    <w:multiLevelType w:val="multilevel"/>
    <w:tmpl w:val="0000001C"/>
    <w:name w:val="WWNum29"/>
    <w:lvl w:ilvl="0">
      <w:start w:val="1"/>
      <w:numFmt w:val="decimal"/>
      <w:lvlText w:val="%1)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49" w:hanging="180"/>
      </w:pPr>
    </w:lvl>
  </w:abstractNum>
  <w:abstractNum w:abstractNumId="21" w15:restartNumberingAfterBreak="0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1E"/>
    <w:multiLevelType w:val="multilevel"/>
    <w:tmpl w:val="55A87BD6"/>
    <w:name w:val="WW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F"/>
    <w:multiLevelType w:val="multilevel"/>
    <w:tmpl w:val="0000001F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00000020"/>
    <w:multiLevelType w:val="multilevel"/>
    <w:tmpl w:val="00000020"/>
    <w:name w:val="WW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00000021"/>
    <w:multiLevelType w:val="multilevel"/>
    <w:tmpl w:val="00000021"/>
    <w:name w:val="WW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22"/>
    <w:multiLevelType w:val="multilevel"/>
    <w:tmpl w:val="00000022"/>
    <w:name w:val="WWNum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7" w15:restartNumberingAfterBreak="0">
    <w:nsid w:val="00000023"/>
    <w:multiLevelType w:val="multilevel"/>
    <w:tmpl w:val="00000023"/>
    <w:name w:val="WW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2.%3.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2.%3.%4.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2.%3.%4.%5.%6.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2.%3.%4.%5.%6.%7.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2.%3.%4.%5.%6.%7.%8.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4"/>
    <w:multiLevelType w:val="multilevel"/>
    <w:tmpl w:val="00000024"/>
    <w:name w:val="WWNum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00000025"/>
    <w:multiLevelType w:val="multilevel"/>
    <w:tmpl w:val="00000025"/>
    <w:name w:val="WW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0000027"/>
    <w:multiLevelType w:val="multilevel"/>
    <w:tmpl w:val="D6787B50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0000028"/>
    <w:multiLevelType w:val="multilevel"/>
    <w:tmpl w:val="B1E409F2"/>
    <w:name w:val="WW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9"/>
    <w:multiLevelType w:val="multilevel"/>
    <w:tmpl w:val="DAFA3E6A"/>
    <w:name w:val="WWNum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B1C53E0"/>
    <w:multiLevelType w:val="multilevel"/>
    <w:tmpl w:val="17E87FF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010" w:hanging="720"/>
      </w:pPr>
      <w:rPr>
        <w:rFonts w:ascii="Arial Narrow" w:eastAsia="Times New Roman" w:hAnsi="Arial Narrow" w:cs="Times New Roman"/>
        <w:b/>
      </w:rPr>
    </w:lvl>
    <w:lvl w:ilvl="3">
      <w:start w:val="1"/>
      <w:numFmt w:val="decimal"/>
      <w:lvlText w:val="%1.%2.%3.%4"/>
      <w:lvlJc w:val="left"/>
      <w:pPr>
        <w:ind w:left="2655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30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95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955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00" w:hanging="1440"/>
      </w:pPr>
      <w:rPr>
        <w:rFonts w:hint="default"/>
        <w:b/>
      </w:rPr>
    </w:lvl>
  </w:abstractNum>
  <w:abstractNum w:abstractNumId="34" w15:restartNumberingAfterBreak="0">
    <w:nsid w:val="11DB32C0"/>
    <w:multiLevelType w:val="hybridMultilevel"/>
    <w:tmpl w:val="B3065948"/>
    <w:lvl w:ilvl="0" w:tplc="41282814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0A746976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628E7D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2E6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48B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9211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9A5A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AA0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CAFA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1E363E4"/>
    <w:multiLevelType w:val="multilevel"/>
    <w:tmpl w:val="29BA33A2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4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44" w:hanging="1440"/>
      </w:pPr>
      <w:rPr>
        <w:rFonts w:hint="default"/>
      </w:rPr>
    </w:lvl>
  </w:abstractNum>
  <w:abstractNum w:abstractNumId="36" w15:restartNumberingAfterBreak="0">
    <w:nsid w:val="124C334A"/>
    <w:multiLevelType w:val="hybridMultilevel"/>
    <w:tmpl w:val="6C103CD4"/>
    <w:lvl w:ilvl="0" w:tplc="AEC8ADA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5D6C96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23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1256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83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C68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E84A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7036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87A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7C06F0"/>
    <w:multiLevelType w:val="hybridMultilevel"/>
    <w:tmpl w:val="0C02FDB0"/>
    <w:lvl w:ilvl="0" w:tplc="4184EA4E">
      <w:start w:val="12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58FA01BA" w:tentative="1">
      <w:start w:val="1"/>
      <w:numFmt w:val="lowerLetter"/>
      <w:lvlText w:val="%2."/>
      <w:lvlJc w:val="left"/>
      <w:pPr>
        <w:ind w:left="1380" w:hanging="360"/>
      </w:pPr>
    </w:lvl>
    <w:lvl w:ilvl="2" w:tplc="8AAC7C86" w:tentative="1">
      <w:start w:val="1"/>
      <w:numFmt w:val="lowerRoman"/>
      <w:lvlText w:val="%3."/>
      <w:lvlJc w:val="right"/>
      <w:pPr>
        <w:ind w:left="2100" w:hanging="180"/>
      </w:pPr>
    </w:lvl>
    <w:lvl w:ilvl="3" w:tplc="AC781634" w:tentative="1">
      <w:start w:val="1"/>
      <w:numFmt w:val="decimal"/>
      <w:lvlText w:val="%4."/>
      <w:lvlJc w:val="left"/>
      <w:pPr>
        <w:ind w:left="2820" w:hanging="360"/>
      </w:pPr>
    </w:lvl>
    <w:lvl w:ilvl="4" w:tplc="4F2CE468" w:tentative="1">
      <w:start w:val="1"/>
      <w:numFmt w:val="lowerLetter"/>
      <w:lvlText w:val="%5."/>
      <w:lvlJc w:val="left"/>
      <w:pPr>
        <w:ind w:left="3540" w:hanging="360"/>
      </w:pPr>
    </w:lvl>
    <w:lvl w:ilvl="5" w:tplc="2542D0D0" w:tentative="1">
      <w:start w:val="1"/>
      <w:numFmt w:val="lowerRoman"/>
      <w:lvlText w:val="%6."/>
      <w:lvlJc w:val="right"/>
      <w:pPr>
        <w:ind w:left="4260" w:hanging="180"/>
      </w:pPr>
    </w:lvl>
    <w:lvl w:ilvl="6" w:tplc="330EF574" w:tentative="1">
      <w:start w:val="1"/>
      <w:numFmt w:val="decimal"/>
      <w:lvlText w:val="%7."/>
      <w:lvlJc w:val="left"/>
      <w:pPr>
        <w:ind w:left="4980" w:hanging="360"/>
      </w:pPr>
    </w:lvl>
    <w:lvl w:ilvl="7" w:tplc="08C2773A" w:tentative="1">
      <w:start w:val="1"/>
      <w:numFmt w:val="lowerLetter"/>
      <w:lvlText w:val="%8."/>
      <w:lvlJc w:val="left"/>
      <w:pPr>
        <w:ind w:left="5700" w:hanging="360"/>
      </w:pPr>
    </w:lvl>
    <w:lvl w:ilvl="8" w:tplc="72103702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8" w15:restartNumberingAfterBreak="0">
    <w:nsid w:val="23E832DF"/>
    <w:multiLevelType w:val="hybridMultilevel"/>
    <w:tmpl w:val="89C033AC"/>
    <w:lvl w:ilvl="0" w:tplc="6E44C5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C782818A" w:tentative="1">
      <w:start w:val="1"/>
      <w:numFmt w:val="lowerLetter"/>
      <w:lvlText w:val="%2."/>
      <w:lvlJc w:val="left"/>
      <w:pPr>
        <w:ind w:left="1222" w:hanging="360"/>
      </w:pPr>
    </w:lvl>
    <w:lvl w:ilvl="2" w:tplc="0714C7B0" w:tentative="1">
      <w:start w:val="1"/>
      <w:numFmt w:val="lowerRoman"/>
      <w:lvlText w:val="%3."/>
      <w:lvlJc w:val="right"/>
      <w:pPr>
        <w:ind w:left="1942" w:hanging="180"/>
      </w:pPr>
    </w:lvl>
    <w:lvl w:ilvl="3" w:tplc="618831B2" w:tentative="1">
      <w:start w:val="1"/>
      <w:numFmt w:val="decimal"/>
      <w:lvlText w:val="%4."/>
      <w:lvlJc w:val="left"/>
      <w:pPr>
        <w:ind w:left="2662" w:hanging="360"/>
      </w:pPr>
    </w:lvl>
    <w:lvl w:ilvl="4" w:tplc="D20499AE" w:tentative="1">
      <w:start w:val="1"/>
      <w:numFmt w:val="lowerLetter"/>
      <w:lvlText w:val="%5."/>
      <w:lvlJc w:val="left"/>
      <w:pPr>
        <w:ind w:left="3382" w:hanging="360"/>
      </w:pPr>
    </w:lvl>
    <w:lvl w:ilvl="5" w:tplc="32182B10" w:tentative="1">
      <w:start w:val="1"/>
      <w:numFmt w:val="lowerRoman"/>
      <w:lvlText w:val="%6."/>
      <w:lvlJc w:val="right"/>
      <w:pPr>
        <w:ind w:left="4102" w:hanging="180"/>
      </w:pPr>
    </w:lvl>
    <w:lvl w:ilvl="6" w:tplc="770A5AF0" w:tentative="1">
      <w:start w:val="1"/>
      <w:numFmt w:val="decimal"/>
      <w:lvlText w:val="%7."/>
      <w:lvlJc w:val="left"/>
      <w:pPr>
        <w:ind w:left="4822" w:hanging="360"/>
      </w:pPr>
    </w:lvl>
    <w:lvl w:ilvl="7" w:tplc="0C764DBA" w:tentative="1">
      <w:start w:val="1"/>
      <w:numFmt w:val="lowerLetter"/>
      <w:lvlText w:val="%8."/>
      <w:lvlJc w:val="left"/>
      <w:pPr>
        <w:ind w:left="5542" w:hanging="360"/>
      </w:pPr>
    </w:lvl>
    <w:lvl w:ilvl="8" w:tplc="5B123860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2B4F343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41" w15:restartNumberingAfterBreak="0">
    <w:nsid w:val="2DD335EA"/>
    <w:multiLevelType w:val="multilevel"/>
    <w:tmpl w:val="25742232"/>
    <w:name w:val="WWNum442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30975A8E"/>
    <w:multiLevelType w:val="hybridMultilevel"/>
    <w:tmpl w:val="C700EFD0"/>
    <w:lvl w:ilvl="0" w:tplc="0734D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DE6D52" w:tentative="1">
      <w:start w:val="1"/>
      <w:numFmt w:val="lowerLetter"/>
      <w:lvlText w:val="%2."/>
      <w:lvlJc w:val="left"/>
      <w:pPr>
        <w:ind w:left="1440" w:hanging="360"/>
      </w:pPr>
    </w:lvl>
    <w:lvl w:ilvl="2" w:tplc="80BE9DBE" w:tentative="1">
      <w:start w:val="1"/>
      <w:numFmt w:val="lowerRoman"/>
      <w:lvlText w:val="%3."/>
      <w:lvlJc w:val="right"/>
      <w:pPr>
        <w:ind w:left="2160" w:hanging="180"/>
      </w:pPr>
    </w:lvl>
    <w:lvl w:ilvl="3" w:tplc="28CC69F4" w:tentative="1">
      <w:start w:val="1"/>
      <w:numFmt w:val="decimal"/>
      <w:lvlText w:val="%4."/>
      <w:lvlJc w:val="left"/>
      <w:pPr>
        <w:ind w:left="2880" w:hanging="360"/>
      </w:pPr>
    </w:lvl>
    <w:lvl w:ilvl="4" w:tplc="1082CE84" w:tentative="1">
      <w:start w:val="1"/>
      <w:numFmt w:val="lowerLetter"/>
      <w:lvlText w:val="%5."/>
      <w:lvlJc w:val="left"/>
      <w:pPr>
        <w:ind w:left="3600" w:hanging="360"/>
      </w:pPr>
    </w:lvl>
    <w:lvl w:ilvl="5" w:tplc="14B0FC90" w:tentative="1">
      <w:start w:val="1"/>
      <w:numFmt w:val="lowerRoman"/>
      <w:lvlText w:val="%6."/>
      <w:lvlJc w:val="right"/>
      <w:pPr>
        <w:ind w:left="4320" w:hanging="180"/>
      </w:pPr>
    </w:lvl>
    <w:lvl w:ilvl="6" w:tplc="EA3C81C8" w:tentative="1">
      <w:start w:val="1"/>
      <w:numFmt w:val="decimal"/>
      <w:lvlText w:val="%7."/>
      <w:lvlJc w:val="left"/>
      <w:pPr>
        <w:ind w:left="5040" w:hanging="360"/>
      </w:pPr>
    </w:lvl>
    <w:lvl w:ilvl="7" w:tplc="7338BCFA" w:tentative="1">
      <w:start w:val="1"/>
      <w:numFmt w:val="lowerLetter"/>
      <w:lvlText w:val="%8."/>
      <w:lvlJc w:val="left"/>
      <w:pPr>
        <w:ind w:left="5760" w:hanging="360"/>
      </w:pPr>
    </w:lvl>
    <w:lvl w:ilvl="8" w:tplc="54D005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33590A"/>
    <w:multiLevelType w:val="hybridMultilevel"/>
    <w:tmpl w:val="044E6B6A"/>
    <w:lvl w:ilvl="0" w:tplc="B49E90F0">
      <w:start w:val="1"/>
      <w:numFmt w:val="ordinal"/>
      <w:lvlText w:val="10.%1"/>
      <w:lvlJc w:val="left"/>
      <w:pPr>
        <w:ind w:left="1080" w:hanging="360"/>
      </w:pPr>
      <w:rPr>
        <w:rFonts w:hint="default"/>
        <w:b/>
        <w:i w:val="0"/>
      </w:rPr>
    </w:lvl>
    <w:lvl w:ilvl="1" w:tplc="BDC47C2A">
      <w:start w:val="1"/>
      <w:numFmt w:val="lowerLetter"/>
      <w:lvlText w:val="%2."/>
      <w:lvlJc w:val="left"/>
      <w:pPr>
        <w:ind w:left="1440" w:hanging="360"/>
      </w:pPr>
    </w:lvl>
    <w:lvl w:ilvl="2" w:tplc="E9F06028">
      <w:start w:val="1"/>
      <w:numFmt w:val="lowerRoman"/>
      <w:lvlText w:val="%3."/>
      <w:lvlJc w:val="right"/>
      <w:pPr>
        <w:ind w:left="2160" w:hanging="180"/>
      </w:pPr>
    </w:lvl>
    <w:lvl w:ilvl="3" w:tplc="4E52F9AC">
      <w:start w:val="1"/>
      <w:numFmt w:val="decimal"/>
      <w:lvlText w:val="%4."/>
      <w:lvlJc w:val="left"/>
      <w:pPr>
        <w:ind w:left="2880" w:hanging="360"/>
      </w:pPr>
    </w:lvl>
    <w:lvl w:ilvl="4" w:tplc="C2C81088" w:tentative="1">
      <w:start w:val="1"/>
      <w:numFmt w:val="lowerLetter"/>
      <w:lvlText w:val="%5."/>
      <w:lvlJc w:val="left"/>
      <w:pPr>
        <w:ind w:left="3600" w:hanging="360"/>
      </w:pPr>
    </w:lvl>
    <w:lvl w:ilvl="5" w:tplc="A1C21E50" w:tentative="1">
      <w:start w:val="1"/>
      <w:numFmt w:val="lowerRoman"/>
      <w:lvlText w:val="%6."/>
      <w:lvlJc w:val="right"/>
      <w:pPr>
        <w:ind w:left="4320" w:hanging="180"/>
      </w:pPr>
    </w:lvl>
    <w:lvl w:ilvl="6" w:tplc="3D44D85C" w:tentative="1">
      <w:start w:val="1"/>
      <w:numFmt w:val="decimal"/>
      <w:lvlText w:val="%7."/>
      <w:lvlJc w:val="left"/>
      <w:pPr>
        <w:ind w:left="5040" w:hanging="360"/>
      </w:pPr>
    </w:lvl>
    <w:lvl w:ilvl="7" w:tplc="002C1886" w:tentative="1">
      <w:start w:val="1"/>
      <w:numFmt w:val="lowerLetter"/>
      <w:lvlText w:val="%8."/>
      <w:lvlJc w:val="left"/>
      <w:pPr>
        <w:ind w:left="5760" w:hanging="360"/>
      </w:pPr>
    </w:lvl>
    <w:lvl w:ilvl="8" w:tplc="4A10D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37023"/>
    <w:multiLevelType w:val="hybridMultilevel"/>
    <w:tmpl w:val="751411CA"/>
    <w:lvl w:ilvl="0" w:tplc="469AD2E4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31F4DB1E" w:tentative="1">
      <w:start w:val="1"/>
      <w:numFmt w:val="lowerLetter"/>
      <w:lvlText w:val="%2."/>
      <w:lvlJc w:val="left"/>
      <w:pPr>
        <w:ind w:left="1440" w:hanging="360"/>
      </w:pPr>
    </w:lvl>
    <w:lvl w:ilvl="2" w:tplc="C10CA44C" w:tentative="1">
      <w:start w:val="1"/>
      <w:numFmt w:val="lowerRoman"/>
      <w:lvlText w:val="%3."/>
      <w:lvlJc w:val="right"/>
      <w:pPr>
        <w:ind w:left="2160" w:hanging="180"/>
      </w:pPr>
    </w:lvl>
    <w:lvl w:ilvl="3" w:tplc="81A0507C" w:tentative="1">
      <w:start w:val="1"/>
      <w:numFmt w:val="decimal"/>
      <w:lvlText w:val="%4."/>
      <w:lvlJc w:val="left"/>
      <w:pPr>
        <w:ind w:left="2880" w:hanging="360"/>
      </w:pPr>
    </w:lvl>
    <w:lvl w:ilvl="4" w:tplc="2C66B032" w:tentative="1">
      <w:start w:val="1"/>
      <w:numFmt w:val="lowerLetter"/>
      <w:lvlText w:val="%5."/>
      <w:lvlJc w:val="left"/>
      <w:pPr>
        <w:ind w:left="3600" w:hanging="360"/>
      </w:pPr>
    </w:lvl>
    <w:lvl w:ilvl="5" w:tplc="D974D76C" w:tentative="1">
      <w:start w:val="1"/>
      <w:numFmt w:val="lowerRoman"/>
      <w:lvlText w:val="%6."/>
      <w:lvlJc w:val="right"/>
      <w:pPr>
        <w:ind w:left="4320" w:hanging="180"/>
      </w:pPr>
    </w:lvl>
    <w:lvl w:ilvl="6" w:tplc="CED2EB96" w:tentative="1">
      <w:start w:val="1"/>
      <w:numFmt w:val="decimal"/>
      <w:lvlText w:val="%7."/>
      <w:lvlJc w:val="left"/>
      <w:pPr>
        <w:ind w:left="5040" w:hanging="360"/>
      </w:pPr>
    </w:lvl>
    <w:lvl w:ilvl="7" w:tplc="57EA208A" w:tentative="1">
      <w:start w:val="1"/>
      <w:numFmt w:val="lowerLetter"/>
      <w:lvlText w:val="%8."/>
      <w:lvlJc w:val="left"/>
      <w:pPr>
        <w:ind w:left="5760" w:hanging="360"/>
      </w:pPr>
    </w:lvl>
    <w:lvl w:ilvl="8" w:tplc="C1402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131993"/>
    <w:multiLevelType w:val="multilevel"/>
    <w:tmpl w:val="ABB0F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F3C2315"/>
    <w:multiLevelType w:val="hybridMultilevel"/>
    <w:tmpl w:val="40FA15DC"/>
    <w:lvl w:ilvl="0" w:tplc="3E5CBF1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3E70E304" w:tentative="1">
      <w:start w:val="1"/>
      <w:numFmt w:val="lowerLetter"/>
      <w:lvlText w:val="%2."/>
      <w:lvlJc w:val="left"/>
      <w:pPr>
        <w:ind w:left="2073" w:hanging="360"/>
      </w:pPr>
    </w:lvl>
    <w:lvl w:ilvl="2" w:tplc="971EF556" w:tentative="1">
      <w:start w:val="1"/>
      <w:numFmt w:val="lowerRoman"/>
      <w:lvlText w:val="%3."/>
      <w:lvlJc w:val="right"/>
      <w:pPr>
        <w:ind w:left="2793" w:hanging="180"/>
      </w:pPr>
    </w:lvl>
    <w:lvl w:ilvl="3" w:tplc="79D0A982" w:tentative="1">
      <w:start w:val="1"/>
      <w:numFmt w:val="decimal"/>
      <w:lvlText w:val="%4."/>
      <w:lvlJc w:val="left"/>
      <w:pPr>
        <w:ind w:left="3513" w:hanging="360"/>
      </w:pPr>
    </w:lvl>
    <w:lvl w:ilvl="4" w:tplc="734EFF48" w:tentative="1">
      <w:start w:val="1"/>
      <w:numFmt w:val="lowerLetter"/>
      <w:lvlText w:val="%5."/>
      <w:lvlJc w:val="left"/>
      <w:pPr>
        <w:ind w:left="4233" w:hanging="360"/>
      </w:pPr>
    </w:lvl>
    <w:lvl w:ilvl="5" w:tplc="09043E80" w:tentative="1">
      <w:start w:val="1"/>
      <w:numFmt w:val="lowerRoman"/>
      <w:lvlText w:val="%6."/>
      <w:lvlJc w:val="right"/>
      <w:pPr>
        <w:ind w:left="4953" w:hanging="180"/>
      </w:pPr>
    </w:lvl>
    <w:lvl w:ilvl="6" w:tplc="33E2C8E2" w:tentative="1">
      <w:start w:val="1"/>
      <w:numFmt w:val="decimal"/>
      <w:lvlText w:val="%7."/>
      <w:lvlJc w:val="left"/>
      <w:pPr>
        <w:ind w:left="5673" w:hanging="360"/>
      </w:pPr>
    </w:lvl>
    <w:lvl w:ilvl="7" w:tplc="FF422D10" w:tentative="1">
      <w:start w:val="1"/>
      <w:numFmt w:val="lowerLetter"/>
      <w:lvlText w:val="%8."/>
      <w:lvlJc w:val="left"/>
      <w:pPr>
        <w:ind w:left="6393" w:hanging="360"/>
      </w:pPr>
    </w:lvl>
    <w:lvl w:ilvl="8" w:tplc="2E84F920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415D3F8E"/>
    <w:multiLevelType w:val="multilevel"/>
    <w:tmpl w:val="AAA87BF8"/>
    <w:lvl w:ilvl="0">
      <w:start w:val="4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sz w:val="22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ascii="Arial Narrow" w:hAnsi="Arial Narrow" w:hint="default"/>
        <w:b/>
        <w:sz w:val="22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ascii="Arial Narrow" w:hAnsi="Arial Narrow" w:hint="default"/>
        <w:sz w:val="22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ascii="Arial Narrow" w:hAnsi="Arial Narrow" w:hint="default"/>
        <w:sz w:val="22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ascii="Arial Narrow" w:hAnsi="Arial Narrow" w:hint="default"/>
        <w:sz w:val="22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ascii="Arial Narrow" w:hAnsi="Arial Narrow" w:hint="default"/>
        <w:sz w:val="22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ascii="Arial Narrow" w:hAnsi="Arial Narrow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ascii="Arial Narrow" w:hAnsi="Arial Narrow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ascii="Arial Narrow" w:hAnsi="Arial Narrow" w:hint="default"/>
        <w:sz w:val="22"/>
      </w:rPr>
    </w:lvl>
  </w:abstractNum>
  <w:abstractNum w:abstractNumId="48" w15:restartNumberingAfterBreak="0">
    <w:nsid w:val="47D32171"/>
    <w:multiLevelType w:val="hybridMultilevel"/>
    <w:tmpl w:val="1D5E2536"/>
    <w:lvl w:ilvl="0" w:tplc="F44A42EC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ascii="Arial Narrow" w:hAnsi="Arial Narrow" w:hint="default"/>
        <w:b/>
        <w:sz w:val="22"/>
      </w:rPr>
    </w:lvl>
    <w:lvl w:ilvl="1" w:tplc="A7E20EDC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2" w:tplc="4BE4CB16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92C41290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8B44174A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BDF61F5C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88989FD6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71FC3D52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8E28632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9" w15:restartNumberingAfterBreak="0">
    <w:nsid w:val="4DD47FB8"/>
    <w:multiLevelType w:val="hybridMultilevel"/>
    <w:tmpl w:val="9248562A"/>
    <w:lvl w:ilvl="0" w:tplc="7BBC461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AFAA94A2" w:tentative="1">
      <w:start w:val="1"/>
      <w:numFmt w:val="lowerLetter"/>
      <w:lvlText w:val="%2."/>
      <w:lvlJc w:val="left"/>
      <w:pPr>
        <w:ind w:left="1440" w:hanging="360"/>
      </w:pPr>
    </w:lvl>
    <w:lvl w:ilvl="2" w:tplc="72360EEC" w:tentative="1">
      <w:start w:val="1"/>
      <w:numFmt w:val="lowerRoman"/>
      <w:lvlText w:val="%3."/>
      <w:lvlJc w:val="right"/>
      <w:pPr>
        <w:ind w:left="2160" w:hanging="180"/>
      </w:pPr>
    </w:lvl>
    <w:lvl w:ilvl="3" w:tplc="F698DDD6" w:tentative="1">
      <w:start w:val="1"/>
      <w:numFmt w:val="decimal"/>
      <w:lvlText w:val="%4."/>
      <w:lvlJc w:val="left"/>
      <w:pPr>
        <w:ind w:left="2880" w:hanging="360"/>
      </w:pPr>
    </w:lvl>
    <w:lvl w:ilvl="4" w:tplc="F27C06CA" w:tentative="1">
      <w:start w:val="1"/>
      <w:numFmt w:val="lowerLetter"/>
      <w:lvlText w:val="%5."/>
      <w:lvlJc w:val="left"/>
      <w:pPr>
        <w:ind w:left="3600" w:hanging="360"/>
      </w:pPr>
    </w:lvl>
    <w:lvl w:ilvl="5" w:tplc="BF825E7A" w:tentative="1">
      <w:start w:val="1"/>
      <w:numFmt w:val="lowerRoman"/>
      <w:lvlText w:val="%6."/>
      <w:lvlJc w:val="right"/>
      <w:pPr>
        <w:ind w:left="4320" w:hanging="180"/>
      </w:pPr>
    </w:lvl>
    <w:lvl w:ilvl="6" w:tplc="0D107862" w:tentative="1">
      <w:start w:val="1"/>
      <w:numFmt w:val="decimal"/>
      <w:lvlText w:val="%7."/>
      <w:lvlJc w:val="left"/>
      <w:pPr>
        <w:ind w:left="5040" w:hanging="360"/>
      </w:pPr>
    </w:lvl>
    <w:lvl w:ilvl="7" w:tplc="AA7A8A36" w:tentative="1">
      <w:start w:val="1"/>
      <w:numFmt w:val="lowerLetter"/>
      <w:lvlText w:val="%8."/>
      <w:lvlJc w:val="left"/>
      <w:pPr>
        <w:ind w:left="5760" w:hanging="360"/>
      </w:pPr>
    </w:lvl>
    <w:lvl w:ilvl="8" w:tplc="AB127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715FA2"/>
    <w:multiLevelType w:val="hybridMultilevel"/>
    <w:tmpl w:val="06B47788"/>
    <w:lvl w:ilvl="0" w:tplc="99B66A4A">
      <w:start w:val="1"/>
      <w:numFmt w:val="bullet"/>
      <w:lvlText w:val="–"/>
      <w:lvlJc w:val="left"/>
      <w:pPr>
        <w:ind w:left="1571" w:hanging="360"/>
      </w:pPr>
      <w:rPr>
        <w:rFonts w:ascii="Arial Narrow" w:hAnsi="Arial Narrow" w:hint="default"/>
      </w:rPr>
    </w:lvl>
    <w:lvl w:ilvl="1" w:tplc="2040C0BE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DD1AB07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D3946BD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0241852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B4EEE0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BFA9DB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86828868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C10D590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5B307834"/>
    <w:multiLevelType w:val="hybridMultilevel"/>
    <w:tmpl w:val="AD84425E"/>
    <w:lvl w:ilvl="0" w:tplc="AAB68402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AA32CDCE" w:tentative="1">
      <w:start w:val="1"/>
      <w:numFmt w:val="lowerLetter"/>
      <w:lvlText w:val="%2."/>
      <w:lvlJc w:val="left"/>
      <w:pPr>
        <w:ind w:left="1789" w:hanging="360"/>
      </w:pPr>
    </w:lvl>
    <w:lvl w:ilvl="2" w:tplc="CF1857B4" w:tentative="1">
      <w:start w:val="1"/>
      <w:numFmt w:val="lowerRoman"/>
      <w:lvlText w:val="%3."/>
      <w:lvlJc w:val="right"/>
      <w:pPr>
        <w:ind w:left="2509" w:hanging="180"/>
      </w:pPr>
    </w:lvl>
    <w:lvl w:ilvl="3" w:tplc="2AC2DD7C" w:tentative="1">
      <w:start w:val="1"/>
      <w:numFmt w:val="decimal"/>
      <w:lvlText w:val="%4."/>
      <w:lvlJc w:val="left"/>
      <w:pPr>
        <w:ind w:left="3229" w:hanging="360"/>
      </w:pPr>
    </w:lvl>
    <w:lvl w:ilvl="4" w:tplc="6D06E366" w:tentative="1">
      <w:start w:val="1"/>
      <w:numFmt w:val="lowerLetter"/>
      <w:lvlText w:val="%5."/>
      <w:lvlJc w:val="left"/>
      <w:pPr>
        <w:ind w:left="3949" w:hanging="360"/>
      </w:pPr>
    </w:lvl>
    <w:lvl w:ilvl="5" w:tplc="6B5AB27C" w:tentative="1">
      <w:start w:val="1"/>
      <w:numFmt w:val="lowerRoman"/>
      <w:lvlText w:val="%6."/>
      <w:lvlJc w:val="right"/>
      <w:pPr>
        <w:ind w:left="4669" w:hanging="180"/>
      </w:pPr>
    </w:lvl>
    <w:lvl w:ilvl="6" w:tplc="B626593C" w:tentative="1">
      <w:start w:val="1"/>
      <w:numFmt w:val="decimal"/>
      <w:lvlText w:val="%7."/>
      <w:lvlJc w:val="left"/>
      <w:pPr>
        <w:ind w:left="5389" w:hanging="360"/>
      </w:pPr>
    </w:lvl>
    <w:lvl w:ilvl="7" w:tplc="B590F632" w:tentative="1">
      <w:start w:val="1"/>
      <w:numFmt w:val="lowerLetter"/>
      <w:lvlText w:val="%8."/>
      <w:lvlJc w:val="left"/>
      <w:pPr>
        <w:ind w:left="6109" w:hanging="360"/>
      </w:pPr>
    </w:lvl>
    <w:lvl w:ilvl="8" w:tplc="8ABE1DB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9D73BE3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abstractNum w:abstractNumId="53" w15:restartNumberingAfterBreak="0">
    <w:nsid w:val="6B072AAD"/>
    <w:multiLevelType w:val="hybridMultilevel"/>
    <w:tmpl w:val="EF08C57A"/>
    <w:lvl w:ilvl="0" w:tplc="FBBE74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361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C85F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4B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DAD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F063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07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CC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70CF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C73BC7"/>
    <w:multiLevelType w:val="multilevel"/>
    <w:tmpl w:val="9E747070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83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64" w:hanging="1440"/>
      </w:pPr>
      <w:rPr>
        <w:rFonts w:hint="default"/>
      </w:rPr>
    </w:lvl>
  </w:abstractNum>
  <w:abstractNum w:abstractNumId="55" w15:restartNumberingAfterBreak="0">
    <w:nsid w:val="71FC1910"/>
    <w:multiLevelType w:val="hybridMultilevel"/>
    <w:tmpl w:val="DA521B96"/>
    <w:lvl w:ilvl="0" w:tplc="8FF408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C57A5AD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457E752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9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7C38D1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0AE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4A9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52B4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20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E13DF2"/>
    <w:multiLevelType w:val="hybridMultilevel"/>
    <w:tmpl w:val="48A65C14"/>
    <w:lvl w:ilvl="0" w:tplc="1312160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C402F46C" w:tentative="1">
      <w:start w:val="1"/>
      <w:numFmt w:val="lowerLetter"/>
      <w:lvlText w:val="%2."/>
      <w:lvlJc w:val="left"/>
      <w:pPr>
        <w:ind w:left="1800" w:hanging="360"/>
      </w:pPr>
    </w:lvl>
    <w:lvl w:ilvl="2" w:tplc="5E069F26" w:tentative="1">
      <w:start w:val="1"/>
      <w:numFmt w:val="lowerRoman"/>
      <w:lvlText w:val="%3."/>
      <w:lvlJc w:val="right"/>
      <w:pPr>
        <w:ind w:left="2520" w:hanging="180"/>
      </w:pPr>
    </w:lvl>
    <w:lvl w:ilvl="3" w:tplc="2660AE3E" w:tentative="1">
      <w:start w:val="1"/>
      <w:numFmt w:val="decimal"/>
      <w:lvlText w:val="%4."/>
      <w:lvlJc w:val="left"/>
      <w:pPr>
        <w:ind w:left="3240" w:hanging="360"/>
      </w:pPr>
    </w:lvl>
    <w:lvl w:ilvl="4" w:tplc="03B44E22" w:tentative="1">
      <w:start w:val="1"/>
      <w:numFmt w:val="lowerLetter"/>
      <w:lvlText w:val="%5."/>
      <w:lvlJc w:val="left"/>
      <w:pPr>
        <w:ind w:left="3960" w:hanging="360"/>
      </w:pPr>
    </w:lvl>
    <w:lvl w:ilvl="5" w:tplc="FC607A40" w:tentative="1">
      <w:start w:val="1"/>
      <w:numFmt w:val="lowerRoman"/>
      <w:lvlText w:val="%6."/>
      <w:lvlJc w:val="right"/>
      <w:pPr>
        <w:ind w:left="4680" w:hanging="180"/>
      </w:pPr>
    </w:lvl>
    <w:lvl w:ilvl="6" w:tplc="4A2AC600" w:tentative="1">
      <w:start w:val="1"/>
      <w:numFmt w:val="decimal"/>
      <w:lvlText w:val="%7."/>
      <w:lvlJc w:val="left"/>
      <w:pPr>
        <w:ind w:left="5400" w:hanging="360"/>
      </w:pPr>
    </w:lvl>
    <w:lvl w:ilvl="7" w:tplc="6C2C661E" w:tentative="1">
      <w:start w:val="1"/>
      <w:numFmt w:val="lowerLetter"/>
      <w:lvlText w:val="%8."/>
      <w:lvlJc w:val="left"/>
      <w:pPr>
        <w:ind w:left="6120" w:hanging="360"/>
      </w:pPr>
    </w:lvl>
    <w:lvl w:ilvl="8" w:tplc="0EA04A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56879B8"/>
    <w:multiLevelType w:val="hybridMultilevel"/>
    <w:tmpl w:val="EBC20C0E"/>
    <w:lvl w:ilvl="0" w:tplc="86C81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00C3D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68210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color w:val="auto"/>
        <w:sz w:val="22"/>
        <w:szCs w:val="22"/>
      </w:rPr>
    </w:lvl>
    <w:lvl w:ilvl="3" w:tplc="FC68DCB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CDD628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BC5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AC20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8C8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3414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A5740C9"/>
    <w:multiLevelType w:val="multilevel"/>
    <w:tmpl w:val="29F63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AFE2297"/>
    <w:multiLevelType w:val="multilevel"/>
    <w:tmpl w:val="8D3477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8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18"/>
  </w:num>
  <w:num w:numId="13">
    <w:abstractNumId w:val="19"/>
  </w:num>
  <w:num w:numId="14">
    <w:abstractNumId w:val="20"/>
  </w:num>
  <w:num w:numId="15">
    <w:abstractNumId w:val="22"/>
  </w:num>
  <w:num w:numId="16">
    <w:abstractNumId w:val="24"/>
  </w:num>
  <w:num w:numId="17">
    <w:abstractNumId w:val="25"/>
  </w:num>
  <w:num w:numId="18">
    <w:abstractNumId w:val="26"/>
  </w:num>
  <w:num w:numId="19">
    <w:abstractNumId w:val="28"/>
  </w:num>
  <w:num w:numId="20">
    <w:abstractNumId w:val="29"/>
  </w:num>
  <w:num w:numId="21">
    <w:abstractNumId w:val="30"/>
  </w:num>
  <w:num w:numId="22">
    <w:abstractNumId w:val="31"/>
  </w:num>
  <w:num w:numId="23">
    <w:abstractNumId w:val="32"/>
  </w:num>
  <w:num w:numId="24">
    <w:abstractNumId w:val="45"/>
  </w:num>
  <w:num w:numId="25">
    <w:abstractNumId w:val="49"/>
  </w:num>
  <w:num w:numId="26">
    <w:abstractNumId w:val="55"/>
  </w:num>
  <w:num w:numId="27">
    <w:abstractNumId w:val="34"/>
  </w:num>
  <w:num w:numId="28">
    <w:abstractNumId w:val="47"/>
  </w:num>
  <w:num w:numId="29">
    <w:abstractNumId w:val="57"/>
  </w:num>
  <w:num w:numId="30">
    <w:abstractNumId w:val="35"/>
  </w:num>
  <w:num w:numId="31">
    <w:abstractNumId w:val="54"/>
  </w:num>
  <w:num w:numId="32">
    <w:abstractNumId w:val="52"/>
  </w:num>
  <w:num w:numId="33">
    <w:abstractNumId w:val="40"/>
  </w:num>
  <w:num w:numId="34">
    <w:abstractNumId w:val="59"/>
  </w:num>
  <w:num w:numId="35">
    <w:abstractNumId w:val="36"/>
  </w:num>
  <w:num w:numId="36">
    <w:abstractNumId w:val="53"/>
  </w:num>
  <w:num w:numId="37">
    <w:abstractNumId w:val="43"/>
  </w:num>
  <w:num w:numId="38">
    <w:abstractNumId w:val="33"/>
  </w:num>
  <w:num w:numId="39">
    <w:abstractNumId w:val="56"/>
  </w:num>
  <w:num w:numId="40">
    <w:abstractNumId w:val="58"/>
  </w:num>
  <w:num w:numId="41">
    <w:abstractNumId w:val="48"/>
  </w:num>
  <w:num w:numId="42">
    <w:abstractNumId w:val="46"/>
  </w:num>
  <w:num w:numId="43">
    <w:abstractNumId w:val="41"/>
  </w:num>
  <w:num w:numId="44">
    <w:abstractNumId w:val="37"/>
  </w:num>
  <w:num w:numId="45">
    <w:abstractNumId w:val="38"/>
  </w:num>
  <w:num w:numId="46">
    <w:abstractNumId w:val="50"/>
  </w:num>
  <w:num w:numId="47">
    <w:abstractNumId w:val="44"/>
  </w:num>
  <w:num w:numId="48">
    <w:abstractNumId w:val="39"/>
  </w:num>
  <w:num w:numId="49">
    <w:abstractNumId w:val="42"/>
  </w:num>
  <w:num w:numId="50">
    <w:abstractNumId w:val="5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6F6"/>
    <w:rsid w:val="00026530"/>
    <w:rsid w:val="00033043"/>
    <w:rsid w:val="000537CE"/>
    <w:rsid w:val="000554FF"/>
    <w:rsid w:val="000603A4"/>
    <w:rsid w:val="00061C9C"/>
    <w:rsid w:val="000623DB"/>
    <w:rsid w:val="000938A5"/>
    <w:rsid w:val="00093D93"/>
    <w:rsid w:val="00095179"/>
    <w:rsid w:val="000A3502"/>
    <w:rsid w:val="000A6DCA"/>
    <w:rsid w:val="000B359D"/>
    <w:rsid w:val="000B5266"/>
    <w:rsid w:val="000B7885"/>
    <w:rsid w:val="00102C20"/>
    <w:rsid w:val="00113C8B"/>
    <w:rsid w:val="00127569"/>
    <w:rsid w:val="00152AC7"/>
    <w:rsid w:val="00153904"/>
    <w:rsid w:val="0016343D"/>
    <w:rsid w:val="001751FB"/>
    <w:rsid w:val="0017646B"/>
    <w:rsid w:val="00196C0A"/>
    <w:rsid w:val="001A7AF8"/>
    <w:rsid w:val="001B1711"/>
    <w:rsid w:val="001C7A79"/>
    <w:rsid w:val="001E67BE"/>
    <w:rsid w:val="001F0E12"/>
    <w:rsid w:val="00200F54"/>
    <w:rsid w:val="0020679A"/>
    <w:rsid w:val="00226BD9"/>
    <w:rsid w:val="002439D9"/>
    <w:rsid w:val="0025742B"/>
    <w:rsid w:val="00260BC3"/>
    <w:rsid w:val="00262D44"/>
    <w:rsid w:val="00270811"/>
    <w:rsid w:val="002862D5"/>
    <w:rsid w:val="00297D32"/>
    <w:rsid w:val="002A4646"/>
    <w:rsid w:val="002C571A"/>
    <w:rsid w:val="002D34F2"/>
    <w:rsid w:val="002E01F1"/>
    <w:rsid w:val="002E3A24"/>
    <w:rsid w:val="002E574B"/>
    <w:rsid w:val="002E765E"/>
    <w:rsid w:val="002F02F8"/>
    <w:rsid w:val="00301109"/>
    <w:rsid w:val="00307E37"/>
    <w:rsid w:val="003155BD"/>
    <w:rsid w:val="003226ED"/>
    <w:rsid w:val="00331F57"/>
    <w:rsid w:val="0034047F"/>
    <w:rsid w:val="003609A5"/>
    <w:rsid w:val="0036133D"/>
    <w:rsid w:val="00364D31"/>
    <w:rsid w:val="0037210F"/>
    <w:rsid w:val="003745CC"/>
    <w:rsid w:val="003752A0"/>
    <w:rsid w:val="003A2F7C"/>
    <w:rsid w:val="003A7026"/>
    <w:rsid w:val="003B130C"/>
    <w:rsid w:val="003C703C"/>
    <w:rsid w:val="003C7753"/>
    <w:rsid w:val="003E3125"/>
    <w:rsid w:val="003F6461"/>
    <w:rsid w:val="004036DC"/>
    <w:rsid w:val="004078FB"/>
    <w:rsid w:val="00410C84"/>
    <w:rsid w:val="00420686"/>
    <w:rsid w:val="004222E6"/>
    <w:rsid w:val="00424722"/>
    <w:rsid w:val="00430945"/>
    <w:rsid w:val="00433539"/>
    <w:rsid w:val="004428AA"/>
    <w:rsid w:val="004570FA"/>
    <w:rsid w:val="00471E15"/>
    <w:rsid w:val="00480712"/>
    <w:rsid w:val="00481D2F"/>
    <w:rsid w:val="00482F9F"/>
    <w:rsid w:val="00485316"/>
    <w:rsid w:val="004B19D1"/>
    <w:rsid w:val="004B3135"/>
    <w:rsid w:val="004C7356"/>
    <w:rsid w:val="004E53B0"/>
    <w:rsid w:val="00511419"/>
    <w:rsid w:val="00513F03"/>
    <w:rsid w:val="00524439"/>
    <w:rsid w:val="00550177"/>
    <w:rsid w:val="005551EF"/>
    <w:rsid w:val="00566162"/>
    <w:rsid w:val="00570196"/>
    <w:rsid w:val="0057691A"/>
    <w:rsid w:val="0058462D"/>
    <w:rsid w:val="005966BA"/>
    <w:rsid w:val="00597B5D"/>
    <w:rsid w:val="005A37C9"/>
    <w:rsid w:val="005A511B"/>
    <w:rsid w:val="005B0C53"/>
    <w:rsid w:val="005B6D2F"/>
    <w:rsid w:val="005E4F12"/>
    <w:rsid w:val="005F3FA7"/>
    <w:rsid w:val="005F750B"/>
    <w:rsid w:val="006038D2"/>
    <w:rsid w:val="00605477"/>
    <w:rsid w:val="00621A1E"/>
    <w:rsid w:val="00626751"/>
    <w:rsid w:val="006343CF"/>
    <w:rsid w:val="006345E2"/>
    <w:rsid w:val="0065395A"/>
    <w:rsid w:val="006567DD"/>
    <w:rsid w:val="00665435"/>
    <w:rsid w:val="006705AD"/>
    <w:rsid w:val="006742A3"/>
    <w:rsid w:val="0067551B"/>
    <w:rsid w:val="006900E5"/>
    <w:rsid w:val="006978AB"/>
    <w:rsid w:val="00697CF8"/>
    <w:rsid w:val="006A1F41"/>
    <w:rsid w:val="006C29D2"/>
    <w:rsid w:val="006C48B7"/>
    <w:rsid w:val="006C49DC"/>
    <w:rsid w:val="006D558B"/>
    <w:rsid w:val="006E63C7"/>
    <w:rsid w:val="006E79E5"/>
    <w:rsid w:val="006F1270"/>
    <w:rsid w:val="006F4753"/>
    <w:rsid w:val="00726992"/>
    <w:rsid w:val="0073472D"/>
    <w:rsid w:val="00736C9F"/>
    <w:rsid w:val="00737907"/>
    <w:rsid w:val="00753987"/>
    <w:rsid w:val="0076150E"/>
    <w:rsid w:val="0076186A"/>
    <w:rsid w:val="00765F98"/>
    <w:rsid w:val="00787877"/>
    <w:rsid w:val="007956E1"/>
    <w:rsid w:val="007A4CD6"/>
    <w:rsid w:val="007A509D"/>
    <w:rsid w:val="007B303D"/>
    <w:rsid w:val="007B5EF8"/>
    <w:rsid w:val="007C0A14"/>
    <w:rsid w:val="007C336E"/>
    <w:rsid w:val="007C65C3"/>
    <w:rsid w:val="007C70B5"/>
    <w:rsid w:val="007F19D6"/>
    <w:rsid w:val="0080629E"/>
    <w:rsid w:val="00807E94"/>
    <w:rsid w:val="008244D0"/>
    <w:rsid w:val="00826CF0"/>
    <w:rsid w:val="008360CF"/>
    <w:rsid w:val="0083754F"/>
    <w:rsid w:val="00840A34"/>
    <w:rsid w:val="0084374E"/>
    <w:rsid w:val="00865D5B"/>
    <w:rsid w:val="008746CA"/>
    <w:rsid w:val="00874775"/>
    <w:rsid w:val="008809B1"/>
    <w:rsid w:val="0088288C"/>
    <w:rsid w:val="00886DDA"/>
    <w:rsid w:val="00897B04"/>
    <w:rsid w:val="008A40DD"/>
    <w:rsid w:val="008B1662"/>
    <w:rsid w:val="008C6282"/>
    <w:rsid w:val="008D08B2"/>
    <w:rsid w:val="008D3644"/>
    <w:rsid w:val="008D3AE1"/>
    <w:rsid w:val="008D4420"/>
    <w:rsid w:val="008D55DB"/>
    <w:rsid w:val="008F07DF"/>
    <w:rsid w:val="008F4BF0"/>
    <w:rsid w:val="008F6DC3"/>
    <w:rsid w:val="008F75F9"/>
    <w:rsid w:val="00901D10"/>
    <w:rsid w:val="00916994"/>
    <w:rsid w:val="00923315"/>
    <w:rsid w:val="00925DDF"/>
    <w:rsid w:val="0093616E"/>
    <w:rsid w:val="009461EC"/>
    <w:rsid w:val="0095409A"/>
    <w:rsid w:val="00957D72"/>
    <w:rsid w:val="00961C25"/>
    <w:rsid w:val="00962227"/>
    <w:rsid w:val="00964C7A"/>
    <w:rsid w:val="00975249"/>
    <w:rsid w:val="00982FD5"/>
    <w:rsid w:val="009976DC"/>
    <w:rsid w:val="009A3608"/>
    <w:rsid w:val="009A56C2"/>
    <w:rsid w:val="009B4D98"/>
    <w:rsid w:val="009B7581"/>
    <w:rsid w:val="009C10FC"/>
    <w:rsid w:val="009D6848"/>
    <w:rsid w:val="009E6DFD"/>
    <w:rsid w:val="009F7669"/>
    <w:rsid w:val="00A0344B"/>
    <w:rsid w:val="00A06805"/>
    <w:rsid w:val="00A07612"/>
    <w:rsid w:val="00A106F6"/>
    <w:rsid w:val="00A12137"/>
    <w:rsid w:val="00A17A66"/>
    <w:rsid w:val="00A5526B"/>
    <w:rsid w:val="00A61B49"/>
    <w:rsid w:val="00A620FF"/>
    <w:rsid w:val="00A6787D"/>
    <w:rsid w:val="00A73C31"/>
    <w:rsid w:val="00A9016A"/>
    <w:rsid w:val="00A9435B"/>
    <w:rsid w:val="00AA0B9B"/>
    <w:rsid w:val="00AA0D89"/>
    <w:rsid w:val="00AB1F9C"/>
    <w:rsid w:val="00AC5CD6"/>
    <w:rsid w:val="00AC67AA"/>
    <w:rsid w:val="00B022D7"/>
    <w:rsid w:val="00B13A41"/>
    <w:rsid w:val="00B22066"/>
    <w:rsid w:val="00B425FD"/>
    <w:rsid w:val="00B5630B"/>
    <w:rsid w:val="00B569EA"/>
    <w:rsid w:val="00B72333"/>
    <w:rsid w:val="00B725C2"/>
    <w:rsid w:val="00B7571C"/>
    <w:rsid w:val="00B81946"/>
    <w:rsid w:val="00B973B7"/>
    <w:rsid w:val="00BA190A"/>
    <w:rsid w:val="00BD39DD"/>
    <w:rsid w:val="00BD54E2"/>
    <w:rsid w:val="00BE2995"/>
    <w:rsid w:val="00BE7E93"/>
    <w:rsid w:val="00BF4A5D"/>
    <w:rsid w:val="00C02FD4"/>
    <w:rsid w:val="00C16499"/>
    <w:rsid w:val="00C17690"/>
    <w:rsid w:val="00C35C51"/>
    <w:rsid w:val="00C40437"/>
    <w:rsid w:val="00C449B9"/>
    <w:rsid w:val="00C44AEC"/>
    <w:rsid w:val="00C45B85"/>
    <w:rsid w:val="00C47E89"/>
    <w:rsid w:val="00C50CFA"/>
    <w:rsid w:val="00C60D16"/>
    <w:rsid w:val="00C63998"/>
    <w:rsid w:val="00C82A6A"/>
    <w:rsid w:val="00C93696"/>
    <w:rsid w:val="00C96037"/>
    <w:rsid w:val="00CA7301"/>
    <w:rsid w:val="00CA76A7"/>
    <w:rsid w:val="00CB1845"/>
    <w:rsid w:val="00CC2BA5"/>
    <w:rsid w:val="00CD370C"/>
    <w:rsid w:val="00CE22BA"/>
    <w:rsid w:val="00CE5802"/>
    <w:rsid w:val="00CF6C82"/>
    <w:rsid w:val="00D04AFD"/>
    <w:rsid w:val="00D3048A"/>
    <w:rsid w:val="00D37EC6"/>
    <w:rsid w:val="00D413CF"/>
    <w:rsid w:val="00D420BA"/>
    <w:rsid w:val="00D46C09"/>
    <w:rsid w:val="00D514E6"/>
    <w:rsid w:val="00D518BD"/>
    <w:rsid w:val="00D5646F"/>
    <w:rsid w:val="00D641F9"/>
    <w:rsid w:val="00D64454"/>
    <w:rsid w:val="00D7659F"/>
    <w:rsid w:val="00D92FF9"/>
    <w:rsid w:val="00DA3C5A"/>
    <w:rsid w:val="00DA4CFC"/>
    <w:rsid w:val="00DA60F3"/>
    <w:rsid w:val="00DB2355"/>
    <w:rsid w:val="00DB39E9"/>
    <w:rsid w:val="00DB3F48"/>
    <w:rsid w:val="00DB5781"/>
    <w:rsid w:val="00DC105B"/>
    <w:rsid w:val="00DC797F"/>
    <w:rsid w:val="00DD7829"/>
    <w:rsid w:val="00DE0D77"/>
    <w:rsid w:val="00DE420E"/>
    <w:rsid w:val="00DF7562"/>
    <w:rsid w:val="00E108B9"/>
    <w:rsid w:val="00E16D40"/>
    <w:rsid w:val="00E22F69"/>
    <w:rsid w:val="00E3559C"/>
    <w:rsid w:val="00E440B6"/>
    <w:rsid w:val="00E47990"/>
    <w:rsid w:val="00E54528"/>
    <w:rsid w:val="00E66010"/>
    <w:rsid w:val="00E66FDD"/>
    <w:rsid w:val="00E85711"/>
    <w:rsid w:val="00E97A4F"/>
    <w:rsid w:val="00EA4F06"/>
    <w:rsid w:val="00EB0A75"/>
    <w:rsid w:val="00EB5D72"/>
    <w:rsid w:val="00ED1A8D"/>
    <w:rsid w:val="00EF335C"/>
    <w:rsid w:val="00EF5DBF"/>
    <w:rsid w:val="00F00B73"/>
    <w:rsid w:val="00F232E5"/>
    <w:rsid w:val="00F26E8E"/>
    <w:rsid w:val="00F27B2A"/>
    <w:rsid w:val="00F27DE3"/>
    <w:rsid w:val="00F424DE"/>
    <w:rsid w:val="00F655DF"/>
    <w:rsid w:val="00F97971"/>
    <w:rsid w:val="00F97FB1"/>
    <w:rsid w:val="00FA6892"/>
    <w:rsid w:val="00FA7758"/>
    <w:rsid w:val="00FC5BBA"/>
    <w:rsid w:val="00FD4FE3"/>
    <w:rsid w:val="00FE0EBF"/>
    <w:rsid w:val="00FE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7E973"/>
  <w15:docId w15:val="{7DF2D86E-5FCE-4A84-B41F-26ABB1D1F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rsid w:val="00C45B85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rsid w:val="00C45B85"/>
    <w:pPr>
      <w:keepNext/>
      <w:keepLines/>
      <w:spacing w:before="240"/>
      <w:outlineLvl w:val="0"/>
    </w:pPr>
    <w:rPr>
      <w:rFonts w:eastAsiaTheme="majorEastAsia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C45B85"/>
    <w:pPr>
      <w:keepNext/>
      <w:keepLines/>
      <w:spacing w:before="40"/>
      <w:outlineLvl w:val="1"/>
    </w:pPr>
    <w:rPr>
      <w:rFonts w:eastAsiaTheme="majorEastAsia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rsid w:val="00A106F6"/>
    <w:pPr>
      <w:keepNext/>
      <w:jc w:val="right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C45B85"/>
    <w:pPr>
      <w:keepNext/>
      <w:keepLines/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rsid w:val="00A106F6"/>
    <w:pPr>
      <w:keepNext/>
      <w:spacing w:line="360" w:lineRule="auto"/>
      <w:jc w:val="both"/>
      <w:outlineLvl w:val="5"/>
    </w:pPr>
    <w:rPr>
      <w:b/>
      <w:bCs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C45B85"/>
    <w:pPr>
      <w:keepNext/>
      <w:keepLines/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106F6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106F6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rsid w:val="00A10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10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0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rsid w:val="00A106F6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106F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rsid w:val="00A106F6"/>
    <w:pPr>
      <w:ind w:left="708"/>
    </w:pPr>
  </w:style>
  <w:style w:type="paragraph" w:customStyle="1" w:styleId="Akapitzlist1">
    <w:name w:val="Akapit z listą1"/>
    <w:basedOn w:val="Normalny"/>
    <w:rsid w:val="00A106F6"/>
    <w:pPr>
      <w:suppressAutoHyphens/>
      <w:ind w:left="708"/>
    </w:pPr>
    <w:rPr>
      <w:kern w:val="1"/>
      <w:lang w:eastAsia="ar-SA"/>
    </w:rPr>
  </w:style>
  <w:style w:type="paragraph" w:customStyle="1" w:styleId="Normalny1">
    <w:name w:val="Normalny1"/>
    <w:rsid w:val="00A106F6"/>
    <w:pPr>
      <w:suppressAutoHyphens/>
    </w:pPr>
    <w:rPr>
      <w:rFonts w:ascii="Calibri" w:eastAsia="Calibri" w:hAnsi="Calibri" w:cs="Times New Roman"/>
      <w:lang w:eastAsia="ar-SA"/>
    </w:rPr>
  </w:style>
  <w:style w:type="character" w:customStyle="1" w:styleId="Domylnaczcionkaakapitu1">
    <w:name w:val="Domyślna czcionka akapitu1"/>
    <w:rsid w:val="00A106F6"/>
  </w:style>
  <w:style w:type="character" w:styleId="Odwoaniedokomentarza">
    <w:name w:val="annotation reference"/>
    <w:basedOn w:val="Domylnaczcionkaakapitu"/>
    <w:unhideWhenUsed/>
    <w:rsid w:val="00A106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106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10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127569"/>
    <w:pPr>
      <w:spacing w:after="0" w:line="240" w:lineRule="auto"/>
    </w:pPr>
    <w:rPr>
      <w:rFonts w:ascii="Open Sans" w:eastAsia="Calibri" w:hAnsi="Open Sans" w:cs="Calibri"/>
      <w:sz w:val="20"/>
    </w:rPr>
  </w:style>
  <w:style w:type="paragraph" w:customStyle="1" w:styleId="default">
    <w:name w:val="default"/>
    <w:basedOn w:val="Normalny"/>
    <w:uiPriority w:val="99"/>
    <w:rsid w:val="00A106F6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rsid w:val="00A106F6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A106F6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3">
    <w:name w:val="Body Text 3"/>
    <w:basedOn w:val="Normalny"/>
    <w:link w:val="Tekstpodstawowy3Znak"/>
    <w:rsid w:val="00A106F6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106F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xt">
    <w:name w:val="Text"/>
    <w:basedOn w:val="Normalny"/>
    <w:rsid w:val="00A106F6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6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6F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113C8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3C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113C8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3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35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0A3502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customStyle="1" w:styleId="XYPunkt">
    <w:name w:val="X.Y Punkt"/>
    <w:basedOn w:val="Normalny"/>
    <w:rsid w:val="000A3502"/>
    <w:pPr>
      <w:spacing w:before="120" w:after="120"/>
      <w:ind w:left="567" w:right="567" w:hanging="567"/>
      <w:jc w:val="both"/>
    </w:pPr>
    <w:rPr>
      <w:szCs w:val="20"/>
    </w:rPr>
  </w:style>
  <w:style w:type="paragraph" w:styleId="Zwykytekst">
    <w:name w:val="Plain Text"/>
    <w:basedOn w:val="Normalny"/>
    <w:link w:val="ZwykytekstZnak"/>
    <w:rsid w:val="000A350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A35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A3502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Hipercze">
    <w:name w:val="Hyperlink"/>
    <w:rsid w:val="00FE2DBE"/>
    <w:rPr>
      <w:color w:val="0000FF"/>
      <w:u w:val="single"/>
    </w:rPr>
  </w:style>
  <w:style w:type="paragraph" w:customStyle="1" w:styleId="Tekstpodstawowywcity31">
    <w:name w:val="Tekst podstawowy wcięty 31"/>
    <w:basedOn w:val="Normalny"/>
    <w:rsid w:val="000B7885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7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76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5B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062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pytanieI">
    <w:name w:val="Zapytanie I"/>
    <w:basedOn w:val="Normalny"/>
    <w:link w:val="ZapytanieIZnak"/>
    <w:rsid w:val="0080629E"/>
    <w:pPr>
      <w:tabs>
        <w:tab w:val="num" w:pos="0"/>
      </w:tabs>
      <w:suppressAutoHyphens/>
      <w:spacing w:before="240"/>
      <w:ind w:left="720" w:hanging="360"/>
      <w:jc w:val="both"/>
    </w:pPr>
    <w:rPr>
      <w:rFonts w:cstheme="minorHAnsi"/>
      <w:b/>
      <w:sz w:val="22"/>
      <w:szCs w:val="22"/>
    </w:rPr>
  </w:style>
  <w:style w:type="character" w:customStyle="1" w:styleId="ZapytanieIZnak">
    <w:name w:val="Zapytanie I Znak"/>
    <w:basedOn w:val="Domylnaczcionkaakapitu"/>
    <w:link w:val="ZapytanieI"/>
    <w:rsid w:val="0080629E"/>
    <w:rPr>
      <w:rFonts w:ascii="Arial Narrow" w:eastAsia="Times New Roman" w:hAnsi="Arial Narrow" w:cstheme="minorHAnsi"/>
      <w:b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45B85"/>
    <w:rPr>
      <w:rFonts w:ascii="Arial Narrow" w:eastAsiaTheme="majorEastAsia" w:hAnsi="Arial Narrow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6"/>
      <w:szCs w:val="2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F5DBF"/>
    <w:rPr>
      <w:color w:val="808080"/>
    </w:rPr>
  </w:style>
  <w:style w:type="character" w:customStyle="1" w:styleId="Teksttreci2">
    <w:name w:val="Tekst treści (2)"/>
    <w:basedOn w:val="Domylnaczcionkaakapitu"/>
    <w:rsid w:val="00E440B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pl-PL" w:eastAsia="pl-PL" w:bidi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B85"/>
    <w:rPr>
      <w:rFonts w:ascii="Arial Narrow" w:eastAsiaTheme="majorEastAsia" w:hAnsi="Arial Narrow" w:cstheme="majorBidi"/>
      <w:color w:val="365F91" w:themeColor="accent1" w:themeShade="B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5B85"/>
    <w:rPr>
      <w:rFonts w:ascii="Arial Narrow" w:eastAsiaTheme="majorEastAsia" w:hAnsi="Arial Narrow" w:cstheme="majorBidi"/>
      <w:i/>
      <w:iCs/>
      <w:color w:val="243F60" w:themeColor="accent1" w:themeShade="7F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rsid w:val="00C45B85"/>
    <w:rPr>
      <w:rFonts w:ascii="Arial Narrow" w:hAnsi="Arial Narrow"/>
      <w:b/>
      <w:bCs/>
    </w:rPr>
  </w:style>
  <w:style w:type="character" w:styleId="Odwoanieintensywne">
    <w:name w:val="Intense Reference"/>
    <w:basedOn w:val="Domylnaczcionkaakapitu"/>
    <w:uiPriority w:val="32"/>
    <w:rsid w:val="00C45B85"/>
    <w:rPr>
      <w:rFonts w:ascii="Arial Narrow" w:hAnsi="Arial Narrow"/>
      <w:b/>
      <w:bCs/>
      <w:smallCaps/>
      <w:color w:val="4F81BD" w:themeColor="accent1"/>
      <w:spacing w:val="5"/>
    </w:rPr>
  </w:style>
  <w:style w:type="character" w:styleId="Odwoaniedelikatne">
    <w:name w:val="Subtle Reference"/>
    <w:basedOn w:val="Domylnaczcionkaakapitu"/>
    <w:uiPriority w:val="31"/>
    <w:rsid w:val="00C45B85"/>
    <w:rPr>
      <w:rFonts w:ascii="Arial Narrow" w:hAnsi="Arial Narrow"/>
      <w:smallCaps/>
      <w:color w:val="5A5A5A" w:themeColor="text1" w:themeTint="A5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10F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C10F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611C27C46E43849CDA215376EBCB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62662-937B-45D4-A578-02E46720F5FE}"/>
      </w:docPartPr>
      <w:docPartBody>
        <w:p w:rsidR="00A304C3" w:rsidRDefault="00A500FB" w:rsidP="00A500FB">
          <w:pPr>
            <w:pStyle w:val="1E611C27C46E43849CDA215376EBCB31"/>
          </w:pPr>
          <w:r w:rsidRPr="00E16D40">
            <w:rPr>
              <w:rStyle w:val="Tekstzastpczy"/>
              <w:rFonts w:ascii="Arial Narrow" w:eastAsiaTheme="minorHAnsi" w:hAnsi="Arial Narrow"/>
            </w:rPr>
            <w:t>nazwa zamówienia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D4F97" w:rsidRDefault="002D4F97">
      <w:pPr>
        <w:spacing w:after="0" w:line="240" w:lineRule="auto"/>
      </w:pPr>
      <w:r>
        <w:separator/>
      </w:r>
    </w:p>
  </w:endnote>
  <w:endnote w:type="continuationSeparator" w:id="0">
    <w:p w:rsidR="002D4F97" w:rsidRDefault="002D4F97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D4F97" w:rsidRDefault="002D4F97">
      <w:pPr>
        <w:spacing w:after="0" w:line="240" w:lineRule="auto"/>
      </w:pPr>
      <w:r>
        <w:separator/>
      </w:r>
    </w:p>
  </w:footnote>
  <w:footnote w:type="continuationSeparator" w:id="0">
    <w:p w:rsidR="002D4F97" w:rsidRDefault="002D4F97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43"/>
    <w:rsid w:val="00162F24"/>
    <w:rsid w:val="001A41BC"/>
    <w:rsid w:val="002D4F97"/>
    <w:rsid w:val="0037210F"/>
    <w:rsid w:val="005E49D0"/>
    <w:rsid w:val="00771EF3"/>
    <w:rsid w:val="007E5C43"/>
    <w:rsid w:val="00833593"/>
    <w:rsid w:val="00A304C3"/>
    <w:rsid w:val="00A500FB"/>
    <w:rsid w:val="00AB4B1C"/>
    <w:rsid w:val="00B426D6"/>
    <w:rsid w:val="00C17D88"/>
    <w:rsid w:val="00CD72C2"/>
    <w:rsid w:val="00D5646F"/>
    <w:rsid w:val="00F2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304C3"/>
    <w:rPr>
      <w:color w:val="808080"/>
    </w:rPr>
  </w:style>
  <w:style w:type="paragraph" w:customStyle="1" w:styleId="38D5BDCD8E3844E1891BFF851F9D559E1">
    <w:name w:val="38D5BDCD8E3844E1891BFF851F9D559E1"/>
    <w:rsid w:val="00F27B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DF9F09A4BF4D3EA49F08BB63918293">
    <w:name w:val="EBDF9F09A4BF4D3EA49F08BB63918293"/>
    <w:rsid w:val="00D5646F"/>
  </w:style>
  <w:style w:type="paragraph" w:customStyle="1" w:styleId="F35152C039DE4890A85C5A63A8D9AC89">
    <w:name w:val="F35152C039DE4890A85C5A63A8D9AC89"/>
    <w:rsid w:val="00D5646F"/>
  </w:style>
  <w:style w:type="paragraph" w:customStyle="1" w:styleId="63A487B3E66E42D3A4D63525D673C816">
    <w:name w:val="63A487B3E66E42D3A4D63525D673C816"/>
    <w:rsid w:val="00D5646F"/>
  </w:style>
  <w:style w:type="paragraph" w:customStyle="1" w:styleId="DB7C636F6CFC49EB9571D9BFEC1A5E6A">
    <w:name w:val="DB7C636F6CFC49EB9571D9BFEC1A5E6A"/>
    <w:rsid w:val="00D5646F"/>
  </w:style>
  <w:style w:type="paragraph" w:customStyle="1" w:styleId="34DA940DEDAF4B57ABE3E6E08A7923C1">
    <w:name w:val="34DA940DEDAF4B57ABE3E6E08A7923C1"/>
    <w:rsid w:val="00D5646F"/>
  </w:style>
  <w:style w:type="paragraph" w:customStyle="1" w:styleId="72CDF7AD21A24EEDA4423CB288B3462D">
    <w:name w:val="72CDF7AD21A24EEDA4423CB288B3462D"/>
    <w:rsid w:val="00A304C3"/>
  </w:style>
  <w:style w:type="paragraph" w:customStyle="1" w:styleId="4D219B28C9264AF59DCB3DC32EEDEBAF">
    <w:name w:val="4D219B28C9264AF59DCB3DC32EEDEBAF"/>
    <w:rsid w:val="00D5646F"/>
  </w:style>
  <w:style w:type="paragraph" w:customStyle="1" w:styleId="2BC2E2A726964E47872D49D1E7F987A5">
    <w:name w:val="2BC2E2A726964E47872D49D1E7F987A5"/>
    <w:rsid w:val="00D5646F"/>
  </w:style>
  <w:style w:type="paragraph" w:customStyle="1" w:styleId="86EB38BB590E4B709DDDE1E06116D0AD">
    <w:name w:val="86EB38BB590E4B709DDDE1E06116D0AD"/>
    <w:rsid w:val="00D5646F"/>
  </w:style>
  <w:style w:type="paragraph" w:customStyle="1" w:styleId="FEB72091CBA34C2BA44FF829C97AFB31">
    <w:name w:val="FEB72091CBA34C2BA44FF829C97AFB31"/>
    <w:rsid w:val="00D5646F"/>
  </w:style>
  <w:style w:type="paragraph" w:customStyle="1" w:styleId="47A0C4AF52244F8E9856A95E54851481">
    <w:name w:val="47A0C4AF52244F8E9856A95E54851481"/>
    <w:rsid w:val="00D5646F"/>
  </w:style>
  <w:style w:type="paragraph" w:customStyle="1" w:styleId="3FAB2B6A62A84C249EBCE117D55177DB">
    <w:name w:val="3FAB2B6A62A84C249EBCE117D55177DB"/>
    <w:rsid w:val="00D5646F"/>
  </w:style>
  <w:style w:type="paragraph" w:customStyle="1" w:styleId="B7AA43E6A5144ADD8A27B27C9E6840A4">
    <w:name w:val="B7AA43E6A5144ADD8A27B27C9E6840A4"/>
    <w:rsid w:val="00D5646F"/>
  </w:style>
  <w:style w:type="paragraph" w:customStyle="1" w:styleId="0BCC8C3C6F894111A929DA36F2396FFD">
    <w:name w:val="0BCC8C3C6F894111A929DA36F2396FFD"/>
    <w:rsid w:val="00D5646F"/>
  </w:style>
  <w:style w:type="paragraph" w:customStyle="1" w:styleId="4F7C54EA2F534642B73D4A111A9FDE96">
    <w:name w:val="4F7C54EA2F534642B73D4A111A9FDE96"/>
    <w:rsid w:val="00D5646F"/>
  </w:style>
  <w:style w:type="paragraph" w:customStyle="1" w:styleId="80C51640BA494A2483D0C365DADB0A5F">
    <w:name w:val="80C51640BA494A2483D0C365DADB0A5F"/>
    <w:rsid w:val="00D5646F"/>
  </w:style>
  <w:style w:type="paragraph" w:customStyle="1" w:styleId="BA21892119364FF2A2A7DF77537FFDF1">
    <w:name w:val="BA21892119364FF2A2A7DF77537FFDF1"/>
    <w:rsid w:val="00D5646F"/>
  </w:style>
  <w:style w:type="paragraph" w:customStyle="1" w:styleId="4F569E54D661436CAAE1FFC7FB863FBD">
    <w:name w:val="4F569E54D661436CAAE1FFC7FB863FBD"/>
    <w:rsid w:val="00D5646F"/>
  </w:style>
  <w:style w:type="paragraph" w:customStyle="1" w:styleId="FBB61B5A9A2E422F9E308360D0A18FA2">
    <w:name w:val="FBB61B5A9A2E422F9E308360D0A18FA2"/>
    <w:rsid w:val="00A500FB"/>
  </w:style>
  <w:style w:type="paragraph" w:customStyle="1" w:styleId="EAE20287DFD249CB9C9B0C4C0C3795EC">
    <w:name w:val="EAE20287DFD249CB9C9B0C4C0C3795EC"/>
    <w:rsid w:val="00A500FB"/>
  </w:style>
  <w:style w:type="paragraph" w:customStyle="1" w:styleId="0A7FFF64BD324BCE97B3B90E002D5C0B">
    <w:name w:val="0A7FFF64BD324BCE97B3B90E002D5C0B"/>
    <w:rsid w:val="00A500FB"/>
  </w:style>
  <w:style w:type="paragraph" w:customStyle="1" w:styleId="7C40413982E14F4E9B21D0935F33C016">
    <w:name w:val="7C40413982E14F4E9B21D0935F33C016"/>
    <w:rsid w:val="00A500FB"/>
  </w:style>
  <w:style w:type="paragraph" w:customStyle="1" w:styleId="39274E132A684DC6BA7EA2F5E7272D27">
    <w:name w:val="39274E132A684DC6BA7EA2F5E7272D27"/>
    <w:rsid w:val="00A500FB"/>
  </w:style>
  <w:style w:type="paragraph" w:customStyle="1" w:styleId="1E611C27C46E43849CDA215376EBCB31">
    <w:name w:val="1E611C27C46E43849CDA215376EBCB31"/>
    <w:rsid w:val="00A5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7BB92-8ED6-453E-A7CD-F9ACA1DB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5138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</dc:creator>
  <cp:lastModifiedBy>Lisowski Artur</cp:lastModifiedBy>
  <cp:revision>3</cp:revision>
  <cp:lastPrinted>2016-10-07T08:49:00Z</cp:lastPrinted>
  <dcterms:created xsi:type="dcterms:W3CDTF">2025-09-26T12:53:00Z</dcterms:created>
  <dcterms:modified xsi:type="dcterms:W3CDTF">2025-09-26T12:53:00Z</dcterms:modified>
</cp:coreProperties>
</file>