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AD0A5" w14:textId="77777777" w:rsidR="00962227" w:rsidRPr="00127569" w:rsidRDefault="00962227" w:rsidP="00962227">
      <w:pPr>
        <w:jc w:val="both"/>
        <w:rPr>
          <w:rFonts w:ascii="Open Sans" w:hAnsi="Open Sans" w:cs="Open Sans"/>
          <w:sz w:val="20"/>
          <w:szCs w:val="20"/>
        </w:rPr>
      </w:pPr>
    </w:p>
    <w:p w14:paraId="20DF7028" w14:textId="768C2269" w:rsidR="007F19D6" w:rsidRPr="00AC3174" w:rsidRDefault="0047612A" w:rsidP="007F19D6">
      <w:pPr>
        <w:spacing w:before="120"/>
        <w:rPr>
          <w:rFonts w:ascii="Open Sans" w:hAnsi="Open Sans" w:cs="Open Sans"/>
          <w:sz w:val="18"/>
          <w:szCs w:val="22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BD6FAC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BD6FAC" w:rsidRPr="00127569">
        <w:rPr>
          <w:rFonts w:ascii="Open Sans" w:hAnsi="Open Sans" w:cs="Open Sans"/>
          <w:sz w:val="20"/>
          <w:szCs w:val="20"/>
        </w:rPr>
        <w:t>BGO-BGN.25.1</w:t>
      </w:r>
      <w:r w:rsidR="009D3621">
        <w:rPr>
          <w:rFonts w:ascii="Open Sans" w:hAnsi="Open Sans" w:cs="Open Sans"/>
          <w:sz w:val="20"/>
          <w:szCs w:val="20"/>
        </w:rPr>
        <w:t>91</w:t>
      </w:r>
      <w:r w:rsidR="00BD6FAC" w:rsidRPr="00127569">
        <w:rPr>
          <w:rFonts w:ascii="Open Sans" w:hAnsi="Open Sans" w:cs="Open Sans"/>
          <w:sz w:val="20"/>
          <w:szCs w:val="20"/>
        </w:rPr>
        <w:t>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195476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47612A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47612A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40B2FB74" w:rsidR="007F19D6" w:rsidRPr="00127569" w:rsidRDefault="007F19D6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47612A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47612A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47612A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47612A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5C3ED997" w:rsidR="007F19D6" w:rsidRPr="00127569" w:rsidRDefault="0047612A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b w:val="0"/>
            <w:i/>
            <w:sz w:val="20"/>
            <w:szCs w:val="20"/>
          </w:rPr>
          <w:id w:val="-1391959683"/>
          <w:placeholder>
            <w:docPart w:val="7152E4B79CDE4EE49E9FC51992294645"/>
          </w:placeholder>
          <w:text/>
        </w:sdtPr>
        <w:sdtEndPr/>
        <w:sdtContent>
          <w:r w:rsidR="00BD6FAC">
            <w:rPr>
              <w:rFonts w:ascii="Open Sans" w:hAnsi="Open Sans" w:cs="Open Sans"/>
              <w:b w:val="0"/>
              <w:i/>
              <w:sz w:val="20"/>
              <w:szCs w:val="20"/>
            </w:rPr>
            <w:t>Remont pomieszczeń biurowych w budynku A Najwyższej Izby Kontroli w Warszawie, przy ul. Filtrowej 57</w:t>
          </w:r>
        </w:sdtContent>
      </w:sdt>
      <w:r w:rsidRPr="00127569">
        <w:rPr>
          <w:rFonts w:ascii="Open Sans" w:hAnsi="Open Sans" w:cs="Open Sans"/>
          <w:b w:val="0"/>
          <w:i/>
          <w:sz w:val="16"/>
          <w:szCs w:val="16"/>
        </w:rPr>
        <w:t>)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47612A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47612A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47612A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47612A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47612A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47612A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47612A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47612A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47612A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47612A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47612A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47612A" w:rsidP="0047612A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47612A" w:rsidP="0047612A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47612A" w:rsidP="0047612A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47612A" w:rsidP="0047612A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775E7A3B" w:rsidR="007F19D6" w:rsidRPr="00127569" w:rsidRDefault="0047612A" w:rsidP="0047612A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47612A" w:rsidP="0047612A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47612A" w:rsidP="0047612A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47612A" w:rsidP="0047612A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1A4663CD" w:rsidR="007F19D6" w:rsidRPr="00127569" w:rsidRDefault="0047612A" w:rsidP="0047612A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BD6FAC">
        <w:rPr>
          <w:rFonts w:ascii="Open Sans" w:hAnsi="Open Sans" w:cs="Open Sans"/>
        </w:rPr>
        <w:t>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47612A" w:rsidP="0047612A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47612A" w:rsidP="0047612A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47612A" w:rsidP="0047612A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47612A" w:rsidP="0047612A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47612A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47612A" w:rsidP="0047612A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47612A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47612A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47612A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47612A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47612A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47612A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903EA" w14:textId="77777777" w:rsidR="0047612A" w:rsidRDefault="0047612A">
      <w:r>
        <w:separator/>
      </w:r>
    </w:p>
  </w:endnote>
  <w:endnote w:type="continuationSeparator" w:id="0">
    <w:p w14:paraId="6AE50127" w14:textId="77777777" w:rsidR="0047612A" w:rsidRDefault="00476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47612A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CFFE3" w14:textId="77777777" w:rsidR="0047612A" w:rsidRDefault="0047612A" w:rsidP="00A106F6">
      <w:r>
        <w:separator/>
      </w:r>
    </w:p>
  </w:footnote>
  <w:footnote w:type="continuationSeparator" w:id="0">
    <w:p w14:paraId="17CE1248" w14:textId="77777777" w:rsidR="0047612A" w:rsidRDefault="0047612A" w:rsidP="00A106F6">
      <w:r>
        <w:continuationSeparator/>
      </w:r>
    </w:p>
  </w:footnote>
  <w:footnote w:id="1">
    <w:p w14:paraId="1C1FAE20" w14:textId="77777777" w:rsidR="007F19D6" w:rsidRPr="00127569" w:rsidRDefault="0047612A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47612A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3E832DF"/>
    <w:multiLevelType w:val="hybridMultilevel"/>
    <w:tmpl w:val="89C033AC"/>
    <w:lvl w:ilvl="0" w:tplc="56D20C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E8E673BC" w:tentative="1">
      <w:start w:val="1"/>
      <w:numFmt w:val="lowerLetter"/>
      <w:lvlText w:val="%2."/>
      <w:lvlJc w:val="left"/>
      <w:pPr>
        <w:ind w:left="1222" w:hanging="360"/>
      </w:pPr>
    </w:lvl>
    <w:lvl w:ilvl="2" w:tplc="65783142" w:tentative="1">
      <w:start w:val="1"/>
      <w:numFmt w:val="lowerRoman"/>
      <w:lvlText w:val="%3."/>
      <w:lvlJc w:val="right"/>
      <w:pPr>
        <w:ind w:left="1942" w:hanging="180"/>
      </w:pPr>
    </w:lvl>
    <w:lvl w:ilvl="3" w:tplc="1A4AE390" w:tentative="1">
      <w:start w:val="1"/>
      <w:numFmt w:val="decimal"/>
      <w:lvlText w:val="%4."/>
      <w:lvlJc w:val="left"/>
      <w:pPr>
        <w:ind w:left="2662" w:hanging="360"/>
      </w:pPr>
    </w:lvl>
    <w:lvl w:ilvl="4" w:tplc="BF4666D0" w:tentative="1">
      <w:start w:val="1"/>
      <w:numFmt w:val="lowerLetter"/>
      <w:lvlText w:val="%5."/>
      <w:lvlJc w:val="left"/>
      <w:pPr>
        <w:ind w:left="3382" w:hanging="360"/>
      </w:pPr>
    </w:lvl>
    <w:lvl w:ilvl="5" w:tplc="97C040F6" w:tentative="1">
      <w:start w:val="1"/>
      <w:numFmt w:val="lowerRoman"/>
      <w:lvlText w:val="%6."/>
      <w:lvlJc w:val="right"/>
      <w:pPr>
        <w:ind w:left="4102" w:hanging="180"/>
      </w:pPr>
    </w:lvl>
    <w:lvl w:ilvl="6" w:tplc="8E7459C8" w:tentative="1">
      <w:start w:val="1"/>
      <w:numFmt w:val="decimal"/>
      <w:lvlText w:val="%7."/>
      <w:lvlJc w:val="left"/>
      <w:pPr>
        <w:ind w:left="4822" w:hanging="360"/>
      </w:pPr>
    </w:lvl>
    <w:lvl w:ilvl="7" w:tplc="BCD0EF70" w:tentative="1">
      <w:start w:val="1"/>
      <w:numFmt w:val="lowerLetter"/>
      <w:lvlText w:val="%8."/>
      <w:lvlJc w:val="left"/>
      <w:pPr>
        <w:ind w:left="5542" w:hanging="360"/>
      </w:pPr>
    </w:lvl>
    <w:lvl w:ilvl="8" w:tplc="36A0EFF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3D437023"/>
    <w:multiLevelType w:val="hybridMultilevel"/>
    <w:tmpl w:val="751411CA"/>
    <w:lvl w:ilvl="0" w:tplc="41FAA9E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AAAE4B1E" w:tentative="1">
      <w:start w:val="1"/>
      <w:numFmt w:val="lowerLetter"/>
      <w:lvlText w:val="%2."/>
      <w:lvlJc w:val="left"/>
      <w:pPr>
        <w:ind w:left="1440" w:hanging="360"/>
      </w:pPr>
    </w:lvl>
    <w:lvl w:ilvl="2" w:tplc="19FC3932" w:tentative="1">
      <w:start w:val="1"/>
      <w:numFmt w:val="lowerRoman"/>
      <w:lvlText w:val="%3."/>
      <w:lvlJc w:val="right"/>
      <w:pPr>
        <w:ind w:left="2160" w:hanging="180"/>
      </w:pPr>
    </w:lvl>
    <w:lvl w:ilvl="3" w:tplc="8EF82F48" w:tentative="1">
      <w:start w:val="1"/>
      <w:numFmt w:val="decimal"/>
      <w:lvlText w:val="%4."/>
      <w:lvlJc w:val="left"/>
      <w:pPr>
        <w:ind w:left="2880" w:hanging="360"/>
      </w:pPr>
    </w:lvl>
    <w:lvl w:ilvl="4" w:tplc="63D414D6" w:tentative="1">
      <w:start w:val="1"/>
      <w:numFmt w:val="lowerLetter"/>
      <w:lvlText w:val="%5."/>
      <w:lvlJc w:val="left"/>
      <w:pPr>
        <w:ind w:left="3600" w:hanging="360"/>
      </w:pPr>
    </w:lvl>
    <w:lvl w:ilvl="5" w:tplc="C6B0E150" w:tentative="1">
      <w:start w:val="1"/>
      <w:numFmt w:val="lowerRoman"/>
      <w:lvlText w:val="%6."/>
      <w:lvlJc w:val="right"/>
      <w:pPr>
        <w:ind w:left="4320" w:hanging="180"/>
      </w:pPr>
    </w:lvl>
    <w:lvl w:ilvl="6" w:tplc="4BAC8056" w:tentative="1">
      <w:start w:val="1"/>
      <w:numFmt w:val="decimal"/>
      <w:lvlText w:val="%7."/>
      <w:lvlJc w:val="left"/>
      <w:pPr>
        <w:ind w:left="5040" w:hanging="360"/>
      </w:pPr>
    </w:lvl>
    <w:lvl w:ilvl="7" w:tplc="EE6416F6" w:tentative="1">
      <w:start w:val="1"/>
      <w:numFmt w:val="lowerLetter"/>
      <w:lvlText w:val="%8."/>
      <w:lvlJc w:val="left"/>
      <w:pPr>
        <w:ind w:left="5760" w:hanging="360"/>
      </w:pPr>
    </w:lvl>
    <w:lvl w:ilvl="8" w:tplc="6346DB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3C2315"/>
    <w:multiLevelType w:val="hybridMultilevel"/>
    <w:tmpl w:val="40FA15DC"/>
    <w:lvl w:ilvl="0" w:tplc="EB9416C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2EEA4212" w:tentative="1">
      <w:start w:val="1"/>
      <w:numFmt w:val="lowerLetter"/>
      <w:lvlText w:val="%2."/>
      <w:lvlJc w:val="left"/>
      <w:pPr>
        <w:ind w:left="2073" w:hanging="360"/>
      </w:pPr>
    </w:lvl>
    <w:lvl w:ilvl="2" w:tplc="04269EE8" w:tentative="1">
      <w:start w:val="1"/>
      <w:numFmt w:val="lowerRoman"/>
      <w:lvlText w:val="%3."/>
      <w:lvlJc w:val="right"/>
      <w:pPr>
        <w:ind w:left="2793" w:hanging="180"/>
      </w:pPr>
    </w:lvl>
    <w:lvl w:ilvl="3" w:tplc="9EA6D88E" w:tentative="1">
      <w:start w:val="1"/>
      <w:numFmt w:val="decimal"/>
      <w:lvlText w:val="%4."/>
      <w:lvlJc w:val="left"/>
      <w:pPr>
        <w:ind w:left="3513" w:hanging="360"/>
      </w:pPr>
    </w:lvl>
    <w:lvl w:ilvl="4" w:tplc="77E05484" w:tentative="1">
      <w:start w:val="1"/>
      <w:numFmt w:val="lowerLetter"/>
      <w:lvlText w:val="%5."/>
      <w:lvlJc w:val="left"/>
      <w:pPr>
        <w:ind w:left="4233" w:hanging="360"/>
      </w:pPr>
    </w:lvl>
    <w:lvl w:ilvl="5" w:tplc="C7A0E464" w:tentative="1">
      <w:start w:val="1"/>
      <w:numFmt w:val="lowerRoman"/>
      <w:lvlText w:val="%6."/>
      <w:lvlJc w:val="right"/>
      <w:pPr>
        <w:ind w:left="4953" w:hanging="180"/>
      </w:pPr>
    </w:lvl>
    <w:lvl w:ilvl="6" w:tplc="96F01D86" w:tentative="1">
      <w:start w:val="1"/>
      <w:numFmt w:val="decimal"/>
      <w:lvlText w:val="%7."/>
      <w:lvlJc w:val="left"/>
      <w:pPr>
        <w:ind w:left="5673" w:hanging="360"/>
      </w:pPr>
    </w:lvl>
    <w:lvl w:ilvl="7" w:tplc="08283DB4" w:tentative="1">
      <w:start w:val="1"/>
      <w:numFmt w:val="lowerLetter"/>
      <w:lvlText w:val="%8."/>
      <w:lvlJc w:val="left"/>
      <w:pPr>
        <w:ind w:left="6393" w:hanging="360"/>
      </w:pPr>
    </w:lvl>
    <w:lvl w:ilvl="8" w:tplc="9F2A9B6A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4DD47FB8"/>
    <w:multiLevelType w:val="hybridMultilevel"/>
    <w:tmpl w:val="9248562A"/>
    <w:lvl w:ilvl="0" w:tplc="358EDD36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D9D097B0" w:tentative="1">
      <w:start w:val="1"/>
      <w:numFmt w:val="lowerLetter"/>
      <w:lvlText w:val="%2."/>
      <w:lvlJc w:val="left"/>
      <w:pPr>
        <w:ind w:left="1440" w:hanging="360"/>
      </w:pPr>
    </w:lvl>
    <w:lvl w:ilvl="2" w:tplc="D7463C0A" w:tentative="1">
      <w:start w:val="1"/>
      <w:numFmt w:val="lowerRoman"/>
      <w:lvlText w:val="%3."/>
      <w:lvlJc w:val="right"/>
      <w:pPr>
        <w:ind w:left="2160" w:hanging="180"/>
      </w:pPr>
    </w:lvl>
    <w:lvl w:ilvl="3" w:tplc="A9FC9C7A" w:tentative="1">
      <w:start w:val="1"/>
      <w:numFmt w:val="decimal"/>
      <w:lvlText w:val="%4."/>
      <w:lvlJc w:val="left"/>
      <w:pPr>
        <w:ind w:left="2880" w:hanging="360"/>
      </w:pPr>
    </w:lvl>
    <w:lvl w:ilvl="4" w:tplc="955EAB02" w:tentative="1">
      <w:start w:val="1"/>
      <w:numFmt w:val="lowerLetter"/>
      <w:lvlText w:val="%5."/>
      <w:lvlJc w:val="left"/>
      <w:pPr>
        <w:ind w:left="3600" w:hanging="360"/>
      </w:pPr>
    </w:lvl>
    <w:lvl w:ilvl="5" w:tplc="07603420" w:tentative="1">
      <w:start w:val="1"/>
      <w:numFmt w:val="lowerRoman"/>
      <w:lvlText w:val="%6."/>
      <w:lvlJc w:val="right"/>
      <w:pPr>
        <w:ind w:left="4320" w:hanging="180"/>
      </w:pPr>
    </w:lvl>
    <w:lvl w:ilvl="6" w:tplc="203850AC" w:tentative="1">
      <w:start w:val="1"/>
      <w:numFmt w:val="decimal"/>
      <w:lvlText w:val="%7."/>
      <w:lvlJc w:val="left"/>
      <w:pPr>
        <w:ind w:left="5040" w:hanging="360"/>
      </w:pPr>
    </w:lvl>
    <w:lvl w:ilvl="7" w:tplc="265AC9CA" w:tentative="1">
      <w:start w:val="1"/>
      <w:numFmt w:val="lowerLetter"/>
      <w:lvlText w:val="%8."/>
      <w:lvlJc w:val="left"/>
      <w:pPr>
        <w:ind w:left="5760" w:hanging="360"/>
      </w:pPr>
    </w:lvl>
    <w:lvl w:ilvl="8" w:tplc="D7CC6D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15FA2"/>
    <w:multiLevelType w:val="hybridMultilevel"/>
    <w:tmpl w:val="06B47788"/>
    <w:lvl w:ilvl="0" w:tplc="04522DE0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4A82C96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46270E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D288C6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A8E07F0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C772D288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51440D8E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FACFBCA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D7EE624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71FC1910"/>
    <w:multiLevelType w:val="hybridMultilevel"/>
    <w:tmpl w:val="DA521B96"/>
    <w:lvl w:ilvl="0" w:tplc="F8C8A98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36FA9062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986AAC1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D4852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8F5AD3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A079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38B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2882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CAE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C27E83"/>
    <w:multiLevelType w:val="multilevel"/>
    <w:tmpl w:val="526457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31"/>
  </w:num>
  <w:num w:numId="9">
    <w:abstractNumId w:val="32"/>
  </w:num>
  <w:num w:numId="10">
    <w:abstractNumId w:val="38"/>
  </w:num>
  <w:num w:numId="11">
    <w:abstractNumId w:val="41"/>
  </w:num>
  <w:num w:numId="12">
    <w:abstractNumId w:val="40"/>
  </w:num>
  <w:num w:numId="13">
    <w:abstractNumId w:val="37"/>
  </w:num>
  <w:num w:numId="14">
    <w:abstractNumId w:val="35"/>
  </w:num>
  <w:num w:numId="15">
    <w:abstractNumId w:val="33"/>
  </w:num>
  <w:num w:numId="16">
    <w:abstractNumId w:val="39"/>
  </w:num>
  <w:num w:numId="17">
    <w:abstractNumId w:val="36"/>
  </w:num>
  <w:num w:numId="18">
    <w:abstractNumId w:val="34"/>
  </w:num>
  <w:num w:numId="19">
    <w:abstractNumId w:val="4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4F7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7569"/>
    <w:rsid w:val="00152AC7"/>
    <w:rsid w:val="00153904"/>
    <w:rsid w:val="0016343D"/>
    <w:rsid w:val="001751FB"/>
    <w:rsid w:val="0017646B"/>
    <w:rsid w:val="00195476"/>
    <w:rsid w:val="001A7AF8"/>
    <w:rsid w:val="001B1711"/>
    <w:rsid w:val="001C7A79"/>
    <w:rsid w:val="001E67BE"/>
    <w:rsid w:val="001F0E12"/>
    <w:rsid w:val="00200F54"/>
    <w:rsid w:val="00224053"/>
    <w:rsid w:val="00226BD9"/>
    <w:rsid w:val="002439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7612A"/>
    <w:rsid w:val="00480712"/>
    <w:rsid w:val="00481D2F"/>
    <w:rsid w:val="00482F9F"/>
    <w:rsid w:val="00485316"/>
    <w:rsid w:val="004B19D1"/>
    <w:rsid w:val="004B3135"/>
    <w:rsid w:val="004C7356"/>
    <w:rsid w:val="00511419"/>
    <w:rsid w:val="00513F03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26992"/>
    <w:rsid w:val="0073472D"/>
    <w:rsid w:val="00736C9F"/>
    <w:rsid w:val="00737907"/>
    <w:rsid w:val="00753987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D3621"/>
    <w:rsid w:val="009E6DFD"/>
    <w:rsid w:val="00A0344B"/>
    <w:rsid w:val="00A06805"/>
    <w:rsid w:val="00A07612"/>
    <w:rsid w:val="00A106F6"/>
    <w:rsid w:val="00A12137"/>
    <w:rsid w:val="00A17A66"/>
    <w:rsid w:val="00A61B49"/>
    <w:rsid w:val="00A620FF"/>
    <w:rsid w:val="00A73C31"/>
    <w:rsid w:val="00A9016A"/>
    <w:rsid w:val="00A9435B"/>
    <w:rsid w:val="00AA0B9B"/>
    <w:rsid w:val="00AA0D89"/>
    <w:rsid w:val="00AB1F9C"/>
    <w:rsid w:val="00AC3174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973B7"/>
    <w:rsid w:val="00BA190A"/>
    <w:rsid w:val="00BD39DD"/>
    <w:rsid w:val="00BD54E2"/>
    <w:rsid w:val="00BD6FAC"/>
    <w:rsid w:val="00BE2995"/>
    <w:rsid w:val="00BE7E93"/>
    <w:rsid w:val="00BF4A5D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D1A8D"/>
    <w:rsid w:val="00EF335C"/>
    <w:rsid w:val="00EF5DBF"/>
    <w:rsid w:val="00F232E5"/>
    <w:rsid w:val="00F26E8E"/>
    <w:rsid w:val="00F27B2A"/>
    <w:rsid w:val="00F27DE3"/>
    <w:rsid w:val="00F424DE"/>
    <w:rsid w:val="00F655DF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152E4B79CDE4EE49E9FC519922946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3A4AD4-6773-4D27-81FB-F1A62BFD2E34}"/>
      </w:docPartPr>
      <w:docPartBody>
        <w:p w:rsidR="008E2416" w:rsidRDefault="00325562" w:rsidP="00325562">
          <w:pPr>
            <w:pStyle w:val="7152E4B79CDE4EE49E9FC51992294645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65E92" w:rsidRDefault="00065E92">
      <w:pPr>
        <w:spacing w:after="0" w:line="240" w:lineRule="auto"/>
      </w:pPr>
      <w:r>
        <w:separator/>
      </w:r>
    </w:p>
  </w:endnote>
  <w:endnote w:type="continuationSeparator" w:id="0">
    <w:p w:rsidR="00065E92" w:rsidRDefault="00065E92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65E92" w:rsidRDefault="00065E92">
      <w:pPr>
        <w:spacing w:after="0" w:line="240" w:lineRule="auto"/>
      </w:pPr>
      <w:r>
        <w:separator/>
      </w:r>
    </w:p>
  </w:footnote>
  <w:footnote w:type="continuationSeparator" w:id="0">
    <w:p w:rsidR="00065E92" w:rsidRDefault="00065E92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065E92"/>
    <w:rsid w:val="00162F24"/>
    <w:rsid w:val="001A41BC"/>
    <w:rsid w:val="00325562"/>
    <w:rsid w:val="0037210F"/>
    <w:rsid w:val="005E49D0"/>
    <w:rsid w:val="00771EF3"/>
    <w:rsid w:val="007E5C43"/>
    <w:rsid w:val="00833593"/>
    <w:rsid w:val="008E2416"/>
    <w:rsid w:val="00AB4B1C"/>
    <w:rsid w:val="00B426D6"/>
    <w:rsid w:val="00C17D88"/>
    <w:rsid w:val="00D5646F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25562"/>
    <w:rPr>
      <w:color w:val="808080"/>
    </w:rPr>
  </w:style>
  <w:style w:type="paragraph" w:customStyle="1" w:styleId="7152E4B79CDE4EE49E9FC51992294645">
    <w:name w:val="7152E4B79CDE4EE49E9FC51992294645"/>
    <w:rsid w:val="003255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Zmitrowicz Marta</cp:lastModifiedBy>
  <cp:revision>2</cp:revision>
  <cp:lastPrinted>2016-10-07T08:49:00Z</cp:lastPrinted>
  <dcterms:created xsi:type="dcterms:W3CDTF">2025-09-08T10:50:00Z</dcterms:created>
  <dcterms:modified xsi:type="dcterms:W3CDTF">2025-09-08T10:50:00Z</dcterms:modified>
</cp:coreProperties>
</file>