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AD0A5" w14:textId="77777777" w:rsidR="00962227" w:rsidRPr="00127569" w:rsidRDefault="00962227" w:rsidP="00962227">
      <w:pPr>
        <w:jc w:val="both"/>
        <w:rPr>
          <w:rFonts w:ascii="Open Sans" w:hAnsi="Open Sans" w:cs="Open Sans"/>
          <w:sz w:val="20"/>
          <w:szCs w:val="20"/>
        </w:rPr>
      </w:pPr>
    </w:p>
    <w:p w14:paraId="20DF7028" w14:textId="540A4FE5" w:rsidR="007F19D6" w:rsidRPr="00AC3174" w:rsidRDefault="0047612A" w:rsidP="007F19D6">
      <w:pPr>
        <w:spacing w:before="120"/>
        <w:rPr>
          <w:rFonts w:ascii="Open Sans" w:hAnsi="Open Sans" w:cs="Open Sans"/>
          <w:sz w:val="18"/>
          <w:szCs w:val="22"/>
        </w:rPr>
      </w:pPr>
      <w:r w:rsidRPr="00127569">
        <w:rPr>
          <w:rFonts w:ascii="Open Sans" w:hAnsi="Open Sans" w:cs="Open Sans"/>
          <w:b/>
          <w:bCs/>
          <w:sz w:val="20"/>
          <w:szCs w:val="20"/>
        </w:rPr>
        <w:t>Nr</w:t>
      </w:r>
      <w:r w:rsidR="00127569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sz w:val="20"/>
          <w:szCs w:val="20"/>
        </w:rPr>
        <w:t>sprawy</w:t>
      </w:r>
      <w:r w:rsidR="000938A5" w:rsidRPr="00127569">
        <w:rPr>
          <w:rFonts w:ascii="Open Sans" w:hAnsi="Open Sans" w:cs="Open Sans"/>
          <w:b/>
          <w:bCs/>
          <w:sz w:val="20"/>
          <w:szCs w:val="20"/>
        </w:rPr>
        <w:t>:</w:t>
      </w:r>
      <w:r w:rsidR="00BD6FAC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BD6FAC" w:rsidRPr="00127569">
        <w:rPr>
          <w:rFonts w:ascii="Open Sans" w:hAnsi="Open Sans" w:cs="Open Sans"/>
          <w:sz w:val="20"/>
          <w:szCs w:val="20"/>
        </w:rPr>
        <w:t>BGO-BGN.25.178.2025</w:t>
      </w:r>
    </w:p>
    <w:p w14:paraId="36DE70D8" w14:textId="77777777" w:rsidR="007F19D6" w:rsidRPr="00127569" w:rsidRDefault="007F19D6" w:rsidP="007F19D6">
      <w:pPr>
        <w:spacing w:before="120"/>
        <w:rPr>
          <w:rFonts w:ascii="Open Sans" w:hAnsi="Open Sans" w:cs="Open Sans"/>
          <w:b/>
          <w:sz w:val="20"/>
          <w:szCs w:val="20"/>
        </w:rPr>
      </w:pPr>
    </w:p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525"/>
      </w:tblGrid>
      <w:tr w:rsidR="00195476" w14:paraId="76F7B364" w14:textId="77777777" w:rsidTr="007F19D6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E9BDECC" w14:textId="17D8C3EA" w:rsidR="007F19D6" w:rsidRPr="00127569" w:rsidRDefault="0047612A" w:rsidP="00901D10">
            <w:pPr>
              <w:shd w:val="clear" w:color="auto" w:fill="FFFFFF"/>
              <w:jc w:val="center"/>
              <w:rPr>
                <w:rFonts w:ascii="Open Sans" w:hAnsi="Open Sans" w:cs="Open Sans"/>
                <w:i/>
                <w:sz w:val="16"/>
                <w:szCs w:val="16"/>
              </w:rPr>
            </w:pP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(pieczęć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firmowa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lub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firma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Wykonawcy)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CBEE0CD" w14:textId="5018BCF6" w:rsidR="007F19D6" w:rsidRPr="00127569" w:rsidRDefault="0047612A" w:rsidP="00901D10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Formularz</w:t>
            </w:r>
            <w:r w:rsidR="00127569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„OFERTA”</w:t>
            </w:r>
          </w:p>
          <w:p w14:paraId="11C2BDCA" w14:textId="40B2FB74" w:rsidR="007F19D6" w:rsidRPr="00127569" w:rsidRDefault="007F19D6" w:rsidP="00901D10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</w:tbl>
    <w:p w14:paraId="17A9E856" w14:textId="77777777" w:rsidR="007F19D6" w:rsidRPr="00127569" w:rsidRDefault="007F19D6" w:rsidP="007F19D6">
      <w:pPr>
        <w:ind w:left="6372"/>
        <w:rPr>
          <w:rFonts w:ascii="Open Sans" w:hAnsi="Open Sans" w:cs="Open Sans"/>
          <w:b/>
          <w:sz w:val="20"/>
          <w:szCs w:val="20"/>
          <w:u w:val="single"/>
        </w:rPr>
      </w:pPr>
    </w:p>
    <w:p w14:paraId="6C42D905" w14:textId="77777777" w:rsidR="007F19D6" w:rsidRPr="00127569" w:rsidRDefault="0047612A" w:rsidP="00127569">
      <w:pPr>
        <w:ind w:left="6372"/>
        <w:rPr>
          <w:rFonts w:ascii="Open Sans" w:hAnsi="Open Sans" w:cs="Open Sans"/>
          <w:b/>
          <w:sz w:val="20"/>
          <w:szCs w:val="20"/>
          <w:u w:val="single"/>
        </w:rPr>
      </w:pPr>
      <w:r w:rsidRPr="00127569">
        <w:rPr>
          <w:rFonts w:ascii="Open Sans" w:hAnsi="Open Sans" w:cs="Open Sans"/>
          <w:b/>
          <w:sz w:val="20"/>
          <w:szCs w:val="20"/>
          <w:u w:val="single"/>
        </w:rPr>
        <w:t>Zamawiający:</w:t>
      </w:r>
    </w:p>
    <w:p w14:paraId="5B8C9458" w14:textId="16FCF473" w:rsidR="007F19D6" w:rsidRPr="00127569" w:rsidRDefault="0047612A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Najwyższa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Izba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Kontroli</w:t>
      </w:r>
    </w:p>
    <w:p w14:paraId="3B23D3CD" w14:textId="4A7A8AE9" w:rsidR="007F19D6" w:rsidRPr="00127569" w:rsidRDefault="0047612A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ul.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Filtrowa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57</w:t>
      </w:r>
    </w:p>
    <w:p w14:paraId="68814586" w14:textId="456A1F7C" w:rsidR="007F19D6" w:rsidRPr="00127569" w:rsidRDefault="0047612A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02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–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056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Warszawa</w:t>
      </w:r>
    </w:p>
    <w:p w14:paraId="42550EA8" w14:textId="77777777" w:rsidR="007F19D6" w:rsidRPr="00127569" w:rsidRDefault="007F19D6" w:rsidP="00127569">
      <w:pPr>
        <w:ind w:left="6372"/>
        <w:rPr>
          <w:rFonts w:ascii="Open Sans" w:hAnsi="Open Sans" w:cs="Open Sans"/>
          <w:b/>
          <w:sz w:val="20"/>
          <w:szCs w:val="20"/>
        </w:rPr>
      </w:pPr>
    </w:p>
    <w:p w14:paraId="542008DD" w14:textId="77777777" w:rsidR="007F19D6" w:rsidRPr="00127569" w:rsidRDefault="007F19D6" w:rsidP="00127569">
      <w:pPr>
        <w:pStyle w:val="Tekstpodstawowy"/>
        <w:jc w:val="left"/>
        <w:rPr>
          <w:rFonts w:ascii="Open Sans" w:hAnsi="Open Sans" w:cs="Open Sans"/>
          <w:b w:val="0"/>
          <w:sz w:val="20"/>
          <w:szCs w:val="20"/>
        </w:rPr>
      </w:pPr>
    </w:p>
    <w:p w14:paraId="6C00EB36" w14:textId="5C3ED997" w:rsidR="007F19D6" w:rsidRPr="00127569" w:rsidRDefault="0047612A" w:rsidP="009A3608">
      <w:pPr>
        <w:pStyle w:val="Tekstpodstawowy"/>
        <w:jc w:val="both"/>
        <w:rPr>
          <w:rFonts w:ascii="Open Sans" w:hAnsi="Open Sans" w:cs="Open Sans"/>
          <w:b w:val="0"/>
          <w:sz w:val="20"/>
          <w:szCs w:val="20"/>
        </w:rPr>
      </w:pPr>
      <w:r w:rsidRPr="00127569">
        <w:rPr>
          <w:rFonts w:ascii="Open Sans" w:hAnsi="Open Sans" w:cs="Open Sans"/>
          <w:b w:val="0"/>
          <w:sz w:val="20"/>
          <w:szCs w:val="20"/>
        </w:rPr>
        <w:t>Składając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ofertę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na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sdt>
        <w:sdtPr>
          <w:rPr>
            <w:rFonts w:ascii="Open Sans" w:hAnsi="Open Sans" w:cs="Open Sans"/>
            <w:b w:val="0"/>
            <w:i/>
            <w:sz w:val="20"/>
            <w:szCs w:val="20"/>
          </w:rPr>
          <w:id w:val="-1391959683"/>
          <w:placeholder>
            <w:docPart w:val="7152E4B79CDE4EE49E9FC51992294645"/>
          </w:placeholder>
          <w:text/>
        </w:sdtPr>
        <w:sdtEndPr/>
        <w:sdtContent>
          <w:r w:rsidR="00BD6FAC">
            <w:rPr>
              <w:rFonts w:ascii="Open Sans" w:hAnsi="Open Sans" w:cs="Open Sans"/>
              <w:b w:val="0"/>
              <w:i/>
              <w:sz w:val="20"/>
              <w:szCs w:val="20"/>
            </w:rPr>
            <w:t>Remont pomieszczeń biurowych w budynku A Najwyższej Izby Kontroli w Warszawie, przy ul. Filtrowej 57</w:t>
          </w:r>
        </w:sdtContent>
      </w:sdt>
      <w:r w:rsidRPr="00127569">
        <w:rPr>
          <w:rFonts w:ascii="Open Sans" w:hAnsi="Open Sans" w:cs="Open Sans"/>
          <w:b w:val="0"/>
          <w:i/>
          <w:sz w:val="16"/>
          <w:szCs w:val="16"/>
        </w:rPr>
        <w:t>)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niżej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podpisani:</w:t>
      </w:r>
    </w:p>
    <w:p w14:paraId="7A4C6A27" w14:textId="77777777" w:rsidR="007F19D6" w:rsidRPr="00127569" w:rsidRDefault="007F19D6" w:rsidP="00127569">
      <w:pPr>
        <w:pStyle w:val="Tekstpodstawowywcity"/>
        <w:spacing w:line="360" w:lineRule="auto"/>
        <w:ind w:left="0"/>
        <w:rPr>
          <w:rFonts w:ascii="Open Sans" w:hAnsi="Open Sans" w:cs="Open Sans"/>
          <w:b/>
          <w:sz w:val="20"/>
          <w:szCs w:val="20"/>
        </w:rPr>
      </w:pPr>
    </w:p>
    <w:p w14:paraId="60915DF7" w14:textId="36735893" w:rsidR="007F19D6" w:rsidRPr="00127569" w:rsidRDefault="0047612A" w:rsidP="00127569">
      <w:pPr>
        <w:pStyle w:val="Tekstpodstawowywcity"/>
        <w:spacing w:after="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Wykonawca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1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.............................................................................................................................</w:t>
      </w:r>
    </w:p>
    <w:p w14:paraId="43CEBA0D" w14:textId="4FD73FAB" w:rsidR="007F19D6" w:rsidRPr="00127569" w:rsidRDefault="0047612A" w:rsidP="00127569">
      <w:pPr>
        <w:pStyle w:val="Tekstpodstawowywcity"/>
        <w:ind w:left="0" w:firstLine="1276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(należy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podać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dokładną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i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pełną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nazwę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zgodną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CEIDG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lub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KRS)</w:t>
      </w:r>
    </w:p>
    <w:p w14:paraId="6CC45F15" w14:textId="707FDB17" w:rsidR="007F19D6" w:rsidRPr="00127569" w:rsidRDefault="0047612A" w:rsidP="00127569">
      <w:pPr>
        <w:pStyle w:val="Tekstpodstawowywcity"/>
        <w:spacing w:before="12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</w:t>
      </w:r>
    </w:p>
    <w:p w14:paraId="4480AB14" w14:textId="4D1186A3" w:rsidR="007F19D6" w:rsidRPr="00127569" w:rsidRDefault="0047612A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………………………….</w:t>
      </w:r>
    </w:p>
    <w:p w14:paraId="17300140" w14:textId="2BC02FDC" w:rsidR="007F19D6" w:rsidRPr="00127569" w:rsidRDefault="0047612A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27ACA5B4" w14:textId="425C2DA8" w:rsidR="007F19D6" w:rsidRPr="00127569" w:rsidRDefault="0047612A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255DBFBC" w14:textId="14DF3D03" w:rsidR="007F19D6" w:rsidRPr="00127569" w:rsidRDefault="0047612A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………................................................</w:t>
      </w:r>
    </w:p>
    <w:p w14:paraId="189164DE" w14:textId="77777777" w:rsidR="007F19D6" w:rsidRPr="00127569" w:rsidRDefault="007F19D6" w:rsidP="00127569">
      <w:pPr>
        <w:pStyle w:val="Tekstpodstawowywcity"/>
        <w:ind w:left="0"/>
        <w:rPr>
          <w:rFonts w:ascii="Open Sans" w:hAnsi="Open Sans" w:cs="Open Sans"/>
          <w:b/>
          <w:sz w:val="20"/>
          <w:szCs w:val="20"/>
        </w:rPr>
      </w:pPr>
    </w:p>
    <w:p w14:paraId="1CD75CC3" w14:textId="1FC90DB0" w:rsidR="007F19D6" w:rsidRPr="00127569" w:rsidRDefault="0047612A" w:rsidP="00127569">
      <w:pPr>
        <w:pStyle w:val="Tekstpodstawowywcity"/>
        <w:spacing w:after="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Wykonawca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2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*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……....................................................................................................................</w:t>
      </w:r>
    </w:p>
    <w:p w14:paraId="0D0E5C97" w14:textId="5C390851" w:rsidR="007F19D6" w:rsidRPr="00127569" w:rsidRDefault="0047612A" w:rsidP="00127569">
      <w:pPr>
        <w:pStyle w:val="Tekstpodstawowywcity"/>
        <w:ind w:left="0" w:firstLine="1276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(należy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podać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dokładną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i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pełną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nazwę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zgodną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CEIDG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lub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KRS)</w:t>
      </w:r>
    </w:p>
    <w:p w14:paraId="7B02C5B9" w14:textId="5862D57E" w:rsidR="007F19D6" w:rsidRPr="00127569" w:rsidRDefault="0047612A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........…………................................................................................................................</w:t>
      </w:r>
    </w:p>
    <w:p w14:paraId="3468453E" w14:textId="750C9006" w:rsidR="007F19D6" w:rsidRPr="00127569" w:rsidRDefault="0047612A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</w:p>
    <w:p w14:paraId="1F3518E4" w14:textId="32E939EA" w:rsidR="007F19D6" w:rsidRPr="00127569" w:rsidRDefault="0047612A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5308B39A" w14:textId="7EBC677C" w:rsidR="007F19D6" w:rsidRPr="00127569" w:rsidRDefault="0047612A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0FDEED72" w14:textId="7A976788" w:rsidR="007F19D6" w:rsidRPr="00127569" w:rsidRDefault="0047612A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.………...............................................</w:t>
      </w:r>
    </w:p>
    <w:p w14:paraId="7647E15D" w14:textId="77777777" w:rsidR="007F19D6" w:rsidRPr="00127569" w:rsidRDefault="007F19D6" w:rsidP="00127569">
      <w:pPr>
        <w:pStyle w:val="Tekstpodstawowywcity"/>
        <w:ind w:left="0"/>
        <w:rPr>
          <w:rFonts w:ascii="Open Sans" w:hAnsi="Open Sans" w:cs="Open Sans"/>
          <w:b/>
          <w:sz w:val="20"/>
          <w:szCs w:val="20"/>
        </w:rPr>
      </w:pPr>
    </w:p>
    <w:p w14:paraId="3E9D9A68" w14:textId="01068E7E" w:rsidR="007F19D6" w:rsidRPr="00127569" w:rsidRDefault="0047612A" w:rsidP="00127569">
      <w:pPr>
        <w:pStyle w:val="Tekstpodstawowywcity"/>
        <w:spacing w:line="360" w:lineRule="auto"/>
        <w:ind w:left="0"/>
        <w:rPr>
          <w:rFonts w:ascii="Open Sans" w:hAnsi="Open Sans" w:cs="Open Sans"/>
          <w:bCs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Pełnomocnik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*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reprezentowania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Wykonawców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wspólnie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ubiegających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się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o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udzielenie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zamówienia</w:t>
      </w:r>
      <w:r w:rsidR="00127569">
        <w:rPr>
          <w:rFonts w:ascii="Open Sans" w:hAnsi="Open Sans" w:cs="Open Sans"/>
          <w:bCs/>
          <w:sz w:val="20"/>
          <w:szCs w:val="20"/>
        </w:rPr>
        <w:t xml:space="preserve">  </w:t>
      </w:r>
    </w:p>
    <w:p w14:paraId="3F3957BB" w14:textId="77777777" w:rsidR="007F19D6" w:rsidRPr="00127569" w:rsidRDefault="0047612A" w:rsidP="00127569">
      <w:pPr>
        <w:pStyle w:val="Tekstpodstawowywcity"/>
        <w:spacing w:line="360" w:lineRule="auto"/>
        <w:ind w:left="0"/>
        <w:rPr>
          <w:rFonts w:ascii="Open Sans" w:hAnsi="Open Sans" w:cs="Open Sans"/>
          <w:bCs/>
          <w:sz w:val="20"/>
          <w:szCs w:val="20"/>
        </w:rPr>
      </w:pPr>
      <w:r w:rsidRPr="00127569">
        <w:rPr>
          <w:rFonts w:ascii="Open Sans" w:hAnsi="Open Sans" w:cs="Open Sans"/>
          <w:bCs/>
          <w:sz w:val="20"/>
          <w:szCs w:val="20"/>
        </w:rPr>
        <w:t>................…………………………................................................................................................</w:t>
      </w:r>
    </w:p>
    <w:p w14:paraId="15E77382" w14:textId="37A1A16B" w:rsidR="007F19D6" w:rsidRPr="00127569" w:rsidRDefault="0047612A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........…………................................................................................................................</w:t>
      </w:r>
    </w:p>
    <w:p w14:paraId="6B46FC25" w14:textId="7E32F29A" w:rsidR="007F19D6" w:rsidRPr="00127569" w:rsidRDefault="0047612A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</w:p>
    <w:p w14:paraId="1D4400F1" w14:textId="209FE0DA" w:rsidR="007F19D6" w:rsidRPr="00127569" w:rsidRDefault="0047612A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54E4EDCC" w14:textId="7310906B" w:rsidR="007F19D6" w:rsidRPr="00127569" w:rsidRDefault="0047612A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6D83998D" w14:textId="3B76FFBE" w:rsidR="007F19D6" w:rsidRPr="00127569" w:rsidRDefault="0047612A" w:rsidP="00127569">
      <w:pPr>
        <w:pStyle w:val="Tekstpodstawowywcity"/>
        <w:spacing w:line="360" w:lineRule="auto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………................................................</w:t>
      </w:r>
    </w:p>
    <w:p w14:paraId="6CA6AC62" w14:textId="14CFAF2F" w:rsidR="007F19D6" w:rsidRPr="00127569" w:rsidRDefault="0047612A" w:rsidP="00127569">
      <w:pPr>
        <w:pStyle w:val="Zwykytekst"/>
        <w:spacing w:line="360" w:lineRule="auto"/>
        <w:rPr>
          <w:rFonts w:ascii="Open Sans" w:hAnsi="Open Sans" w:cs="Open Sans"/>
          <w:b/>
          <w:bCs/>
          <w:i/>
        </w:rPr>
      </w:pPr>
      <w:r w:rsidRPr="00127569">
        <w:rPr>
          <w:rFonts w:ascii="Open Sans" w:hAnsi="Open Sans" w:cs="Open Sans"/>
          <w:b/>
          <w:bCs/>
        </w:rPr>
        <w:t>*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wypełniają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jedynie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Wykonawcy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wspólnie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ubiegający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się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o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udzielenie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zamówienia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(np.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spółki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cywilne)</w:t>
      </w:r>
    </w:p>
    <w:p w14:paraId="513016AC" w14:textId="77777777" w:rsidR="007F19D6" w:rsidRPr="00127569" w:rsidRDefault="0047612A" w:rsidP="00127569">
      <w:pPr>
        <w:spacing w:after="200" w:line="276" w:lineRule="auto"/>
        <w:rPr>
          <w:rFonts w:ascii="Open Sans" w:hAnsi="Open Sans" w:cs="Open Sans"/>
          <w:b/>
          <w:bCs/>
          <w:sz w:val="20"/>
          <w:szCs w:val="20"/>
        </w:rPr>
      </w:pPr>
      <w:r w:rsidRPr="00127569">
        <w:rPr>
          <w:rFonts w:ascii="Open Sans" w:hAnsi="Open Sans" w:cs="Open Sans"/>
          <w:b/>
          <w:bCs/>
          <w:sz w:val="20"/>
          <w:szCs w:val="20"/>
        </w:rPr>
        <w:br w:type="page"/>
      </w:r>
    </w:p>
    <w:p w14:paraId="3CE2B40E" w14:textId="1AE793F8" w:rsidR="007F19D6" w:rsidRPr="00127569" w:rsidRDefault="0047612A" w:rsidP="0047612A">
      <w:pPr>
        <w:pStyle w:val="Zwykytekst"/>
        <w:numPr>
          <w:ilvl w:val="0"/>
          <w:numId w:val="11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bCs/>
        </w:rPr>
        <w:lastRenderedPageBreak/>
        <w:t>SKŁADAMY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OFERTĘ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zgodnie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ofertowego.</w:t>
      </w:r>
    </w:p>
    <w:p w14:paraId="60224251" w14:textId="0F7C800E" w:rsidR="007F19D6" w:rsidRPr="00127569" w:rsidRDefault="0047612A" w:rsidP="0047612A">
      <w:pPr>
        <w:pStyle w:val="Zwykytekst"/>
        <w:numPr>
          <w:ilvl w:val="0"/>
          <w:numId w:val="11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  <w:bCs/>
        </w:rPr>
        <w:t>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zapoznaliśmy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uznajemy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określonymi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postanowieniami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zasadami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postępowania.</w:t>
      </w:r>
    </w:p>
    <w:p w14:paraId="1D571756" w14:textId="2FEB873F" w:rsidR="007F19D6" w:rsidRPr="00127569" w:rsidRDefault="0047612A" w:rsidP="0047612A">
      <w:pPr>
        <w:pStyle w:val="Zwykytekst"/>
        <w:numPr>
          <w:ilvl w:val="0"/>
          <w:numId w:val="11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OFERUJEMY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następującą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cenę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………………..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netto</w:t>
      </w:r>
      <w:r w:rsidR="00127569">
        <w:rPr>
          <w:rFonts w:ascii="Open Sans" w:hAnsi="Open Sans" w:cs="Open Sans"/>
        </w:rPr>
        <w:t xml:space="preserve"> </w:t>
      </w:r>
      <w:r w:rsidR="0057691A">
        <w:rPr>
          <w:rFonts w:ascii="Open Sans" w:hAnsi="Open Sans" w:cs="Open Sans"/>
        </w:rPr>
        <w:br/>
      </w:r>
      <w:r w:rsidRPr="00127569">
        <w:rPr>
          <w:rFonts w:ascii="Open Sans" w:hAnsi="Open Sans" w:cs="Open Sans"/>
        </w:rPr>
        <w:t>+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…..…..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VAT,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tj.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..............................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(należy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dokładnością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dwóch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miejsc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przecinku)</w:t>
      </w:r>
      <w:r w:rsidRPr="00127569">
        <w:rPr>
          <w:rFonts w:ascii="Open Sans" w:hAnsi="Open Sans" w:cs="Open Sans"/>
        </w:rPr>
        <w:t>.</w:t>
      </w:r>
    </w:p>
    <w:p w14:paraId="31270606" w14:textId="17A89370" w:rsidR="007F19D6" w:rsidRPr="00127569" w:rsidRDefault="0047612A" w:rsidP="0047612A">
      <w:pPr>
        <w:pStyle w:val="Zwykytekst"/>
        <w:numPr>
          <w:ilvl w:val="0"/>
          <w:numId w:val="11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</w:rPr>
        <w:t>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wyliczenia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ceny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zastosowaliśmy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właściwą,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aktualnie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obowiązującą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przepisach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prawa,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stawkę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od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towarów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usług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(VAT).</w:t>
      </w:r>
      <w:r w:rsidR="00127569">
        <w:rPr>
          <w:rFonts w:ascii="Open Sans" w:hAnsi="Open Sans" w:cs="Open Sans"/>
        </w:rPr>
        <w:t xml:space="preserve"> </w:t>
      </w:r>
    </w:p>
    <w:p w14:paraId="411EEE78" w14:textId="775E7A3B" w:rsidR="007F19D6" w:rsidRPr="00127569" w:rsidRDefault="0047612A" w:rsidP="0047612A">
      <w:pPr>
        <w:pStyle w:val="Zwykytekst"/>
        <w:numPr>
          <w:ilvl w:val="0"/>
          <w:numId w:val="11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</w:rPr>
        <w:t>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łączna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kwota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wynagrodzenia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całości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publicznego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będzie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podlegała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zmianie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czasie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obejmuje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wszelkie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koszty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Wykonawcy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realizacją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terminie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lub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wskazanym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ofertowym,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m.in.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opłaty,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takie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jak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cła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podatek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od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towarów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usług)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wszelkie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inne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koszty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Wykonawcy.</w:t>
      </w:r>
    </w:p>
    <w:p w14:paraId="5AAF46B6" w14:textId="399F9D41" w:rsidR="007F19D6" w:rsidRPr="00127569" w:rsidRDefault="0047612A" w:rsidP="0047612A">
      <w:pPr>
        <w:pStyle w:val="Zwykytekst"/>
        <w:numPr>
          <w:ilvl w:val="0"/>
          <w:numId w:val="11"/>
        </w:numPr>
        <w:tabs>
          <w:tab w:val="left" w:pos="600"/>
        </w:tabs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  <w:caps/>
        </w:rPr>
        <w:t>ZAMÓWIENIE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ZREALIZUJEMY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Cs/>
        </w:rPr>
        <w:t>sami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/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przy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udziale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podwykonawców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**,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którzy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będą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wykonywać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następujące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prace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wchodzące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zakres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przedmiotu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zamówienia:</w:t>
      </w:r>
    </w:p>
    <w:p w14:paraId="11389B26" w14:textId="1F4C7661" w:rsidR="007F19D6" w:rsidRPr="00127569" w:rsidRDefault="0047612A" w:rsidP="0047612A">
      <w:pPr>
        <w:pStyle w:val="Zwykytekst"/>
        <w:numPr>
          <w:ilvl w:val="1"/>
          <w:numId w:val="18"/>
        </w:numPr>
        <w:tabs>
          <w:tab w:val="left" w:leader="dot" w:pos="9072"/>
        </w:tabs>
        <w:spacing w:before="120" w:line="360" w:lineRule="auto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</w:rPr>
        <w:t>………………………………………........…………….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(firma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podwykonawcy,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zakres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prac,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które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będzie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wykonywać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podwykonawca)</w:t>
      </w:r>
      <w:r w:rsidRPr="00127569">
        <w:rPr>
          <w:rFonts w:ascii="Open Sans" w:hAnsi="Open Sans" w:cs="Open Sans"/>
        </w:rPr>
        <w:t>,</w:t>
      </w:r>
    </w:p>
    <w:p w14:paraId="43A4AAEA" w14:textId="67897817" w:rsidR="007F19D6" w:rsidRPr="00127569" w:rsidRDefault="0047612A" w:rsidP="0047612A">
      <w:pPr>
        <w:pStyle w:val="Zwykytekst"/>
        <w:numPr>
          <w:ilvl w:val="1"/>
          <w:numId w:val="18"/>
        </w:numPr>
        <w:tabs>
          <w:tab w:val="left" w:leader="dot" w:pos="9072"/>
        </w:tabs>
        <w:spacing w:before="120" w:line="360" w:lineRule="auto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</w:rPr>
        <w:t>…………………………………………………..………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(firma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podwykonawcy,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zakres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prac,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które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będzie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wykonywać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podwykonawca)</w:t>
      </w:r>
      <w:r w:rsidRPr="00127569">
        <w:rPr>
          <w:rFonts w:ascii="Open Sans" w:hAnsi="Open Sans" w:cs="Open Sans"/>
        </w:rPr>
        <w:t>.</w:t>
      </w:r>
    </w:p>
    <w:p w14:paraId="1F3DAFFF" w14:textId="1A4663CD" w:rsidR="007F19D6" w:rsidRPr="00127569" w:rsidRDefault="0047612A" w:rsidP="0047612A">
      <w:pPr>
        <w:pStyle w:val="Zwykytekst"/>
        <w:numPr>
          <w:ilvl w:val="0"/>
          <w:numId w:val="11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OŚWIADCZAMY,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zapoznaliśmy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wzorem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stanowiącym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załącznik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nr</w:t>
      </w:r>
      <w:r w:rsidR="00127569">
        <w:rPr>
          <w:rFonts w:ascii="Open Sans" w:hAnsi="Open Sans" w:cs="Open Sans"/>
        </w:rPr>
        <w:t xml:space="preserve"> </w:t>
      </w:r>
      <w:r w:rsidR="00BD6FAC">
        <w:rPr>
          <w:rFonts w:ascii="Open Sans" w:hAnsi="Open Sans" w:cs="Open Sans"/>
        </w:rPr>
        <w:t>3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zobowiązujemy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przypadku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uznania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naszej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najkorzystniejszą,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zawarcia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zgodnej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miejscu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terminie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wyznaczonym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Zamawiającego.</w:t>
      </w:r>
    </w:p>
    <w:p w14:paraId="1C958D13" w14:textId="0B22C783" w:rsidR="007F19D6" w:rsidRPr="00127569" w:rsidRDefault="0047612A" w:rsidP="0047612A">
      <w:pPr>
        <w:pStyle w:val="Zwykytekst"/>
        <w:numPr>
          <w:ilvl w:val="0"/>
          <w:numId w:val="11"/>
        </w:numPr>
        <w:spacing w:before="240"/>
        <w:jc w:val="both"/>
        <w:rPr>
          <w:rFonts w:ascii="Open Sans" w:hAnsi="Open Sans" w:cs="Open Sans"/>
          <w:bCs/>
        </w:rPr>
      </w:pPr>
      <w:r w:rsidRPr="00127569">
        <w:rPr>
          <w:rFonts w:ascii="Open Sans" w:hAnsi="Open Sans" w:cs="Open Sans"/>
          <w:b/>
        </w:rPr>
        <w:t>OŚWIADCZAMY,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jesteśmy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okres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wskazany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ofertowym,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który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rozpoczyna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dniem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składania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ofert.</w:t>
      </w:r>
    </w:p>
    <w:p w14:paraId="3051D7A9" w14:textId="3BA8BF3C" w:rsidR="007F19D6" w:rsidRPr="00127569" w:rsidRDefault="0047612A" w:rsidP="0047612A">
      <w:pPr>
        <w:pStyle w:val="Zwykytekst"/>
        <w:numPr>
          <w:ilvl w:val="0"/>
          <w:numId w:val="11"/>
        </w:numPr>
        <w:spacing w:before="240"/>
        <w:jc w:val="both"/>
        <w:rPr>
          <w:rFonts w:ascii="Open Sans" w:hAnsi="Open Sans" w:cs="Open Sans"/>
          <w:bCs/>
        </w:rPr>
      </w:pPr>
      <w:r w:rsidRPr="00127569">
        <w:rPr>
          <w:rFonts w:ascii="Open Sans" w:hAnsi="Open Sans" w:cs="Open Sans"/>
          <w:b/>
        </w:rPr>
        <w:t>OŚWIADCZAMY</w:t>
      </w:r>
      <w:r w:rsidRPr="00127569">
        <w:rPr>
          <w:rFonts w:ascii="Open Sans" w:hAnsi="Open Sans" w:cs="Open Sans"/>
        </w:rPr>
        <w:t>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podlegamy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wykluczeniu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b/>
          <w:bCs/>
        </w:rPr>
        <w:t>z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przedmiotowego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postępowania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udzielenie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publicznego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podstawie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art.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7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ust.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1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ustawy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13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kwietnia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2022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szczególnych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rozwiązaniach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zakresie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przeciwdziałania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wspieraniu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agresji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Ukrainę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służących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ochronie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bezpieczeństwa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narodowego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(Dz.U.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202</w:t>
      </w:r>
      <w:r>
        <w:rPr>
          <w:rFonts w:ascii="Open Sans" w:hAnsi="Open Sans" w:cs="Open Sans"/>
        </w:rPr>
        <w:t>4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poz.</w:t>
      </w:r>
      <w:r w:rsidR="00127569"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t>507</w:t>
      </w:r>
      <w:r w:rsidRPr="00127569">
        <w:rPr>
          <w:rFonts w:ascii="Open Sans" w:hAnsi="Open Sans" w:cs="Open Sans"/>
        </w:rPr>
        <w:t>).</w:t>
      </w:r>
    </w:p>
    <w:p w14:paraId="4ECB4C5B" w14:textId="47EB68BA" w:rsidR="007F19D6" w:rsidRPr="00127569" w:rsidRDefault="0047612A" w:rsidP="0047612A">
      <w:pPr>
        <w:pStyle w:val="Zwykytekst"/>
        <w:numPr>
          <w:ilvl w:val="0"/>
          <w:numId w:val="11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OŚWIADCZAMY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  <w:szCs w:val="18"/>
        </w:rPr>
        <w:t>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że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wypełniliśmy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obowiązki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informacyjne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przewidziane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pkt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XIII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Zapytania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ofertowego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oraz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art.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13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lub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art.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14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ogólnego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rozporządzenia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ochronie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danych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(RODO),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wobec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osób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fizycznych,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od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których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dane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osobowe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bezpośrednio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lub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pośrednio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pozyskaliśmy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celu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ubiegania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się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udzielenie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zamówienia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publicznego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niniejszym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postępowaniu,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które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są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ujawnione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dokumentach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przedstawionych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Zamawiającemu</w:t>
      </w:r>
      <w:r>
        <w:rPr>
          <w:rStyle w:val="Odwoanieprzypisudolnego"/>
          <w:rFonts w:ascii="Open Sans" w:hAnsi="Open Sans" w:cs="Open Sans"/>
          <w:b/>
        </w:rPr>
        <w:footnoteReference w:id="1"/>
      </w:r>
      <w:r w:rsidRPr="00127569">
        <w:rPr>
          <w:rFonts w:ascii="Open Sans" w:hAnsi="Open Sans" w:cs="Open Sans"/>
          <w:b/>
        </w:rPr>
        <w:t>.</w:t>
      </w:r>
    </w:p>
    <w:p w14:paraId="683D105B" w14:textId="4C9DFBE9" w:rsidR="007F19D6" w:rsidRPr="00127569" w:rsidRDefault="0047612A" w:rsidP="0047612A">
      <w:pPr>
        <w:pStyle w:val="Zwykytekst"/>
        <w:numPr>
          <w:ilvl w:val="0"/>
          <w:numId w:val="11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WSZELKĄ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  <w:b/>
        </w:rPr>
        <w:t>KORESPONDENCJĘ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sprawie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niniejszego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postępowania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należy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kierować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następujący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adres:</w:t>
      </w:r>
    </w:p>
    <w:p w14:paraId="09A94FF9" w14:textId="77777777" w:rsidR="007F19D6" w:rsidRPr="00127569" w:rsidRDefault="0047612A" w:rsidP="009A3608">
      <w:pPr>
        <w:pStyle w:val="Zwykytekst"/>
        <w:spacing w:before="120"/>
        <w:ind w:firstLine="357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</w:rPr>
        <w:t>………………………………………………………………………….……….…………………………………………………………</w:t>
      </w:r>
    </w:p>
    <w:p w14:paraId="3F6DBFED" w14:textId="4EA8E31F" w:rsidR="007F19D6" w:rsidRPr="00127569" w:rsidRDefault="0047612A" w:rsidP="0047612A">
      <w:pPr>
        <w:pStyle w:val="Zwykytekst"/>
        <w:numPr>
          <w:ilvl w:val="0"/>
          <w:numId w:val="11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OSOBĄ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upoważnioną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kontaktów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sprawie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jest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…………………………………………………………………</w:t>
      </w:r>
    </w:p>
    <w:p w14:paraId="7068B0F9" w14:textId="75E3E926" w:rsidR="007F19D6" w:rsidRPr="00127569" w:rsidRDefault="0047612A" w:rsidP="009A3608">
      <w:pPr>
        <w:pStyle w:val="Zwykytekst"/>
        <w:spacing w:before="120"/>
        <w:ind w:left="357"/>
        <w:jc w:val="both"/>
        <w:rPr>
          <w:rFonts w:ascii="Open Sans" w:hAnsi="Open Sans" w:cs="Open Sans"/>
          <w:lang w:val="nb-NO"/>
        </w:rPr>
      </w:pPr>
      <w:r w:rsidRPr="00127569">
        <w:rPr>
          <w:rFonts w:ascii="Open Sans" w:hAnsi="Open Sans" w:cs="Open Sans"/>
          <w:lang w:val="nb-NO"/>
        </w:rPr>
        <w:t>adres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e-mail: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…………….....………………,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telefon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nr: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………………………………..</w:t>
      </w:r>
    </w:p>
    <w:p w14:paraId="7B5A4467" w14:textId="77777777" w:rsidR="007F19D6" w:rsidRPr="00127569" w:rsidRDefault="007F19D6" w:rsidP="009A3608">
      <w:pPr>
        <w:pStyle w:val="Zwykytekst"/>
        <w:spacing w:before="120"/>
        <w:ind w:left="357"/>
        <w:jc w:val="both"/>
        <w:rPr>
          <w:rFonts w:ascii="Open Sans" w:hAnsi="Open Sans" w:cs="Open Sans"/>
          <w:lang w:val="nb-NO"/>
        </w:rPr>
      </w:pPr>
    </w:p>
    <w:p w14:paraId="50FF1EAD" w14:textId="5BF3265D" w:rsidR="007F19D6" w:rsidRPr="00127569" w:rsidRDefault="0047612A" w:rsidP="00127569">
      <w:pPr>
        <w:spacing w:before="120"/>
        <w:outlineLvl w:val="4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lastRenderedPageBreak/>
        <w:t>**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niepotrzebne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skreślić</w:t>
      </w:r>
    </w:p>
    <w:p w14:paraId="6648A50B" w14:textId="77777777" w:rsidR="007F19D6" w:rsidRPr="00127569" w:rsidRDefault="007F19D6" w:rsidP="00127569">
      <w:pPr>
        <w:spacing w:before="120"/>
        <w:rPr>
          <w:rFonts w:ascii="Open Sans" w:hAnsi="Open Sans" w:cs="Open Sans"/>
          <w:b/>
          <w:color w:val="FF0000"/>
          <w:sz w:val="20"/>
          <w:szCs w:val="20"/>
        </w:rPr>
      </w:pPr>
    </w:p>
    <w:p w14:paraId="0BF07ACE" w14:textId="622D480E" w:rsidR="007F19D6" w:rsidRPr="00127569" w:rsidRDefault="0047612A" w:rsidP="00127569">
      <w:pPr>
        <w:spacing w:before="12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data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20....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r.</w:t>
      </w:r>
    </w:p>
    <w:p w14:paraId="23A3E237" w14:textId="1DB0721F" w:rsidR="007F19D6" w:rsidRPr="00127569" w:rsidRDefault="0047612A" w:rsidP="00127569">
      <w:pPr>
        <w:spacing w:before="120"/>
        <w:ind w:left="6372"/>
        <w:rPr>
          <w:rFonts w:ascii="Open Sans" w:hAnsi="Open Sans" w:cs="Open Sans"/>
          <w:b/>
          <w:i/>
          <w:sz w:val="18"/>
          <w:szCs w:val="20"/>
        </w:rPr>
      </w:pPr>
      <w:r w:rsidRPr="00127569">
        <w:rPr>
          <w:rFonts w:ascii="Open Sans" w:hAnsi="Open Sans" w:cs="Open Sans"/>
          <w:b/>
          <w:i/>
          <w:sz w:val="18"/>
          <w:szCs w:val="20"/>
        </w:rPr>
        <w:t>ofertę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i/>
          <w:sz w:val="18"/>
          <w:szCs w:val="20"/>
        </w:rPr>
        <w:t>należy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i/>
          <w:sz w:val="18"/>
          <w:szCs w:val="20"/>
        </w:rPr>
        <w:t>podpisać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podpisem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elektronicznym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umożliwiającym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identyfikację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osoby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składającej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podpis</w:t>
      </w:r>
    </w:p>
    <w:p w14:paraId="612A265B" w14:textId="1EA5C4FF" w:rsidR="007F19D6" w:rsidRPr="00127569" w:rsidRDefault="0047612A" w:rsidP="007F19D6">
      <w:pPr>
        <w:spacing w:before="120"/>
        <w:ind w:left="6372"/>
        <w:rPr>
          <w:rFonts w:ascii="Open Sans" w:hAnsi="Open Sans" w:cs="Open Sans"/>
          <w:i/>
          <w:sz w:val="18"/>
          <w:szCs w:val="20"/>
        </w:rPr>
      </w:pPr>
      <w:r w:rsidRPr="00127569">
        <w:rPr>
          <w:rFonts w:ascii="Open Sans" w:hAnsi="Open Sans" w:cs="Open Sans"/>
          <w:b/>
          <w:i/>
          <w:sz w:val="18"/>
          <w:szCs w:val="20"/>
        </w:rPr>
        <w:t>lub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przypadku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skanu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oferty)</w:t>
      </w:r>
    </w:p>
    <w:p w14:paraId="290E4AC0" w14:textId="77777777" w:rsidR="007F19D6" w:rsidRPr="00127569" w:rsidRDefault="007F19D6" w:rsidP="007F19D6">
      <w:pPr>
        <w:rPr>
          <w:rFonts w:ascii="Open Sans" w:hAnsi="Open Sans" w:cs="Open Sans"/>
          <w:sz w:val="20"/>
          <w:szCs w:val="20"/>
        </w:rPr>
      </w:pPr>
    </w:p>
    <w:p w14:paraId="24566B7D" w14:textId="6F8A68FD" w:rsidR="007F19D6" w:rsidRPr="00127569" w:rsidRDefault="0047612A" w:rsidP="007F19D6">
      <w:pPr>
        <w:spacing w:before="120"/>
        <w:ind w:left="6372"/>
        <w:jc w:val="center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sz w:val="18"/>
          <w:szCs w:val="20"/>
        </w:rPr>
        <w:t>......................................................................</w:t>
      </w:r>
      <w:r w:rsidRPr="00127569">
        <w:rPr>
          <w:rFonts w:ascii="Open Sans" w:hAnsi="Open Sans" w:cs="Open Sans"/>
          <w:sz w:val="18"/>
          <w:szCs w:val="20"/>
        </w:rPr>
        <w:br/>
      </w:r>
      <w:r w:rsidR="00127569">
        <w:rPr>
          <w:rFonts w:ascii="Open Sans" w:hAnsi="Open Sans" w:cs="Open Sans"/>
          <w:i/>
          <w:sz w:val="16"/>
          <w:szCs w:val="16"/>
        </w:rPr>
        <w:t xml:space="preserve">  </w:t>
      </w:r>
      <w:r w:rsidRPr="00127569">
        <w:rPr>
          <w:rFonts w:ascii="Open Sans" w:hAnsi="Open Sans" w:cs="Open Sans"/>
          <w:i/>
          <w:sz w:val="16"/>
          <w:szCs w:val="16"/>
        </w:rPr>
        <w:t>podpis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i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pieczęć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(osoba/y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uprawniona/e)</w:t>
      </w:r>
    </w:p>
    <w:p w14:paraId="226655AE" w14:textId="77777777" w:rsidR="007F19D6" w:rsidRPr="00127569" w:rsidRDefault="007F19D6" w:rsidP="007F19D6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7E580938" w14:textId="4AF1C1B0" w:rsidR="007956E1" w:rsidRPr="00127569" w:rsidRDefault="007956E1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sectPr w:rsidR="007956E1" w:rsidRPr="00127569" w:rsidSect="007F19D6">
      <w:headerReference w:type="default" r:id="rId8"/>
      <w:footerReference w:type="default" r:id="rId9"/>
      <w:headerReference w:type="first" r:id="rId10"/>
      <w:type w:val="continuous"/>
      <w:pgSz w:w="11906" w:h="16838"/>
      <w:pgMar w:top="851" w:right="1133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903EA" w14:textId="77777777" w:rsidR="0047612A" w:rsidRDefault="0047612A">
      <w:r>
        <w:separator/>
      </w:r>
    </w:p>
  </w:endnote>
  <w:endnote w:type="continuationSeparator" w:id="0">
    <w:p w14:paraId="6AE50127" w14:textId="77777777" w:rsidR="0047612A" w:rsidRDefault="00476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416A3AE0" w14:textId="77777777" w:rsidR="00A106F6" w:rsidRPr="007A509D" w:rsidRDefault="0047612A">
        <w:pPr>
          <w:pStyle w:val="Stopka"/>
          <w:jc w:val="right"/>
          <w:rPr>
            <w:rFonts w:cstheme="minorHAnsi"/>
            <w:sz w:val="22"/>
            <w:szCs w:val="22"/>
          </w:rPr>
        </w:pPr>
        <w:r w:rsidRPr="007A509D">
          <w:rPr>
            <w:rFonts w:cstheme="minorHAnsi"/>
            <w:sz w:val="22"/>
            <w:szCs w:val="22"/>
          </w:rPr>
          <w:fldChar w:fldCharType="begin"/>
        </w:r>
        <w:r w:rsidRPr="007A509D">
          <w:rPr>
            <w:rFonts w:cstheme="minorHAnsi"/>
            <w:sz w:val="22"/>
            <w:szCs w:val="22"/>
          </w:rPr>
          <w:instrText>PAGE   \* MERGEFORMAT</w:instrText>
        </w:r>
        <w:r w:rsidRPr="007A509D">
          <w:rPr>
            <w:rFonts w:cstheme="minorHAnsi"/>
            <w:sz w:val="22"/>
            <w:szCs w:val="22"/>
          </w:rPr>
          <w:fldChar w:fldCharType="separate"/>
        </w:r>
        <w:r w:rsidRPr="007A509D">
          <w:rPr>
            <w:rFonts w:cstheme="minorHAnsi"/>
            <w:noProof/>
            <w:sz w:val="22"/>
            <w:szCs w:val="22"/>
          </w:rPr>
          <w:t>2</w:t>
        </w:r>
        <w:r w:rsidRPr="007A509D">
          <w:rPr>
            <w:rFonts w:cstheme="minorHAnsi"/>
            <w:sz w:val="22"/>
            <w:szCs w:val="22"/>
          </w:rPr>
          <w:fldChar w:fldCharType="end"/>
        </w:r>
      </w:p>
    </w:sdtContent>
  </w:sdt>
  <w:p w14:paraId="2361690F" w14:textId="77777777" w:rsidR="00A106F6" w:rsidRPr="00697CF8" w:rsidRDefault="00A106F6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CFFE3" w14:textId="77777777" w:rsidR="0047612A" w:rsidRDefault="0047612A" w:rsidP="00A106F6">
      <w:r>
        <w:separator/>
      </w:r>
    </w:p>
  </w:footnote>
  <w:footnote w:type="continuationSeparator" w:id="0">
    <w:p w14:paraId="17CE1248" w14:textId="77777777" w:rsidR="0047612A" w:rsidRDefault="0047612A" w:rsidP="00A106F6">
      <w:r>
        <w:continuationSeparator/>
      </w:r>
    </w:p>
  </w:footnote>
  <w:footnote w:id="1">
    <w:p w14:paraId="1C1FAE20" w14:textId="77777777" w:rsidR="007F19D6" w:rsidRPr="00127569" w:rsidRDefault="0047612A" w:rsidP="007F19D6">
      <w:pPr>
        <w:pStyle w:val="Tekstprzypisudolnego"/>
        <w:rPr>
          <w:rFonts w:ascii="Open Sans" w:hAnsi="Open Sans" w:cs="Open Sans"/>
          <w:sz w:val="16"/>
          <w:szCs w:val="16"/>
        </w:rPr>
      </w:pPr>
      <w:r w:rsidRPr="00127569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sz w:val="16"/>
          <w:szCs w:val="16"/>
        </w:rPr>
        <w:t xml:space="preserve"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 </w:t>
      </w:r>
    </w:p>
    <w:p w14:paraId="0667B867" w14:textId="77777777" w:rsidR="007F19D6" w:rsidRPr="00765F98" w:rsidRDefault="0047612A" w:rsidP="007F19D6">
      <w:pPr>
        <w:pStyle w:val="Tekstprzypisudolnego"/>
        <w:rPr>
          <w:sz w:val="18"/>
        </w:rPr>
      </w:pPr>
      <w:r w:rsidRPr="00127569">
        <w:rPr>
          <w:rFonts w:ascii="Open Sans" w:hAnsi="Open Sans" w:cs="Open Sans"/>
          <w:sz w:val="16"/>
          <w:szCs w:val="16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3F59" w14:textId="77777777" w:rsidR="00D46C09" w:rsidRDefault="00D46C09" w:rsidP="00D46C09">
    <w:pPr>
      <w:pStyle w:val="Nagwek"/>
      <w:ind w:left="4536"/>
      <w:jc w:val="both"/>
      <w:rPr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D3378" w14:textId="77777777" w:rsidR="00F655DF" w:rsidRDefault="00F655DF" w:rsidP="00524439">
    <w:pPr>
      <w:pStyle w:val="Nagwek"/>
      <w:ind w:left="4536"/>
      <w:jc w:val="both"/>
      <w:rPr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BEAA606"/>
    <w:name w:val="WWNum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8"/>
    <w:multiLevelType w:val="multilevel"/>
    <w:tmpl w:val="00000008"/>
    <w:name w:val="WW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A"/>
    <w:multiLevelType w:val="multilevel"/>
    <w:tmpl w:val="0000000A"/>
    <w:name w:val="WW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000000B"/>
    <w:multiLevelType w:val="multilevel"/>
    <w:tmpl w:val="33D0417A"/>
    <w:name w:val="WWNum12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righ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A4061FFE"/>
    <w:name w:val="WW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914A6AB6"/>
    <w:name w:val="WW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 w:val="0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E"/>
    <w:multiLevelType w:val="multilevel"/>
    <w:tmpl w:val="FB94EC1C"/>
    <w:name w:val="WW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F"/>
    <w:multiLevelType w:val="multilevel"/>
    <w:tmpl w:val="DCF40F0E"/>
    <w:name w:val="WW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0"/>
    <w:multiLevelType w:val="multilevel"/>
    <w:tmpl w:val="0FB843CC"/>
    <w:name w:val="WW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12"/>
    <w:multiLevelType w:val="multilevel"/>
    <w:tmpl w:val="F04AC6A8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13"/>
    <w:multiLevelType w:val="multilevel"/>
    <w:tmpl w:val="00000013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4"/>
    <w:multiLevelType w:val="multilevel"/>
    <w:tmpl w:val="00000014"/>
    <w:name w:val="WWNum21"/>
    <w:lvl w:ilvl="0">
      <w:start w:val="1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15"/>
    <w:multiLevelType w:val="multilevel"/>
    <w:tmpl w:val="00000015"/>
    <w:name w:val="WW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16"/>
    <w:multiLevelType w:val="multilevel"/>
    <w:tmpl w:val="00000016"/>
    <w:name w:val="WW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7"/>
    <w:multiLevelType w:val="multilevel"/>
    <w:tmpl w:val="00000017"/>
    <w:name w:val="WW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A"/>
    <w:multiLevelType w:val="multilevel"/>
    <w:tmpl w:val="3CF4D174"/>
    <w:name w:val="WWNum27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B"/>
    <w:multiLevelType w:val="multilevel"/>
    <w:tmpl w:val="0000001B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20" w15:restartNumberingAfterBreak="0">
    <w:nsid w:val="0000001C"/>
    <w:multiLevelType w:val="multilevel"/>
    <w:tmpl w:val="0000001C"/>
    <w:name w:val="WWNum29"/>
    <w:lvl w:ilvl="0">
      <w:start w:val="1"/>
      <w:numFmt w:val="decimal"/>
      <w:lvlText w:val="%1)"/>
      <w:lvlJc w:val="left"/>
      <w:pPr>
        <w:tabs>
          <w:tab w:val="num" w:pos="0"/>
        </w:tabs>
        <w:ind w:left="178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2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4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6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8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10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2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49" w:hanging="180"/>
      </w:pPr>
    </w:lvl>
  </w:abstractNum>
  <w:abstractNum w:abstractNumId="21" w15:restartNumberingAfterBreak="0">
    <w:nsid w:val="0000001D"/>
    <w:multiLevelType w:val="multilevel"/>
    <w:tmpl w:val="0000001D"/>
    <w:name w:val="WW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1E"/>
    <w:multiLevelType w:val="multilevel"/>
    <w:tmpl w:val="55A87BD6"/>
    <w:name w:val="WW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F"/>
    <w:multiLevelType w:val="multilevel"/>
    <w:tmpl w:val="0000001F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20"/>
    <w:multiLevelType w:val="multilevel"/>
    <w:tmpl w:val="00000020"/>
    <w:name w:val="WW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0000021"/>
    <w:multiLevelType w:val="multilevel"/>
    <w:tmpl w:val="00000021"/>
    <w:name w:val="WW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0000022"/>
    <w:multiLevelType w:val="multilevel"/>
    <w:tmpl w:val="00000022"/>
    <w:name w:val="WW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7" w15:restartNumberingAfterBreak="0">
    <w:nsid w:val="00000023"/>
    <w:multiLevelType w:val="multilevel"/>
    <w:tmpl w:val="00000023"/>
    <w:name w:val="WW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0000024"/>
    <w:multiLevelType w:val="multilevel"/>
    <w:tmpl w:val="00000024"/>
    <w:name w:val="WW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0000025"/>
    <w:multiLevelType w:val="multilevel"/>
    <w:tmpl w:val="00000025"/>
    <w:name w:val="WW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0000027"/>
    <w:multiLevelType w:val="multilevel"/>
    <w:tmpl w:val="D6787B50"/>
    <w:name w:val="WW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28"/>
    <w:multiLevelType w:val="multilevel"/>
    <w:tmpl w:val="B1E409F2"/>
    <w:name w:val="WW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9"/>
    <w:multiLevelType w:val="multilevel"/>
    <w:tmpl w:val="DAFA3E6A"/>
    <w:name w:val="WW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3E832DF"/>
    <w:multiLevelType w:val="hybridMultilevel"/>
    <w:tmpl w:val="89C033AC"/>
    <w:lvl w:ilvl="0" w:tplc="56D20C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E8E673BC" w:tentative="1">
      <w:start w:val="1"/>
      <w:numFmt w:val="lowerLetter"/>
      <w:lvlText w:val="%2."/>
      <w:lvlJc w:val="left"/>
      <w:pPr>
        <w:ind w:left="1222" w:hanging="360"/>
      </w:pPr>
    </w:lvl>
    <w:lvl w:ilvl="2" w:tplc="65783142" w:tentative="1">
      <w:start w:val="1"/>
      <w:numFmt w:val="lowerRoman"/>
      <w:lvlText w:val="%3."/>
      <w:lvlJc w:val="right"/>
      <w:pPr>
        <w:ind w:left="1942" w:hanging="180"/>
      </w:pPr>
    </w:lvl>
    <w:lvl w:ilvl="3" w:tplc="1A4AE390" w:tentative="1">
      <w:start w:val="1"/>
      <w:numFmt w:val="decimal"/>
      <w:lvlText w:val="%4."/>
      <w:lvlJc w:val="left"/>
      <w:pPr>
        <w:ind w:left="2662" w:hanging="360"/>
      </w:pPr>
    </w:lvl>
    <w:lvl w:ilvl="4" w:tplc="BF4666D0" w:tentative="1">
      <w:start w:val="1"/>
      <w:numFmt w:val="lowerLetter"/>
      <w:lvlText w:val="%5."/>
      <w:lvlJc w:val="left"/>
      <w:pPr>
        <w:ind w:left="3382" w:hanging="360"/>
      </w:pPr>
    </w:lvl>
    <w:lvl w:ilvl="5" w:tplc="97C040F6" w:tentative="1">
      <w:start w:val="1"/>
      <w:numFmt w:val="lowerRoman"/>
      <w:lvlText w:val="%6."/>
      <w:lvlJc w:val="right"/>
      <w:pPr>
        <w:ind w:left="4102" w:hanging="180"/>
      </w:pPr>
    </w:lvl>
    <w:lvl w:ilvl="6" w:tplc="8E7459C8" w:tentative="1">
      <w:start w:val="1"/>
      <w:numFmt w:val="decimal"/>
      <w:lvlText w:val="%7."/>
      <w:lvlJc w:val="left"/>
      <w:pPr>
        <w:ind w:left="4822" w:hanging="360"/>
      </w:pPr>
    </w:lvl>
    <w:lvl w:ilvl="7" w:tplc="BCD0EF70" w:tentative="1">
      <w:start w:val="1"/>
      <w:numFmt w:val="lowerLetter"/>
      <w:lvlText w:val="%8."/>
      <w:lvlJc w:val="left"/>
      <w:pPr>
        <w:ind w:left="5542" w:hanging="360"/>
      </w:pPr>
    </w:lvl>
    <w:lvl w:ilvl="8" w:tplc="36A0EFF8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2DD335EA"/>
    <w:multiLevelType w:val="multilevel"/>
    <w:tmpl w:val="25742232"/>
    <w:name w:val="WWNum44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6" w15:restartNumberingAfterBreak="0">
    <w:nsid w:val="3D437023"/>
    <w:multiLevelType w:val="hybridMultilevel"/>
    <w:tmpl w:val="751411CA"/>
    <w:lvl w:ilvl="0" w:tplc="41FAA9EE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AAAE4B1E" w:tentative="1">
      <w:start w:val="1"/>
      <w:numFmt w:val="lowerLetter"/>
      <w:lvlText w:val="%2."/>
      <w:lvlJc w:val="left"/>
      <w:pPr>
        <w:ind w:left="1440" w:hanging="360"/>
      </w:pPr>
    </w:lvl>
    <w:lvl w:ilvl="2" w:tplc="19FC3932" w:tentative="1">
      <w:start w:val="1"/>
      <w:numFmt w:val="lowerRoman"/>
      <w:lvlText w:val="%3."/>
      <w:lvlJc w:val="right"/>
      <w:pPr>
        <w:ind w:left="2160" w:hanging="180"/>
      </w:pPr>
    </w:lvl>
    <w:lvl w:ilvl="3" w:tplc="8EF82F48" w:tentative="1">
      <w:start w:val="1"/>
      <w:numFmt w:val="decimal"/>
      <w:lvlText w:val="%4."/>
      <w:lvlJc w:val="left"/>
      <w:pPr>
        <w:ind w:left="2880" w:hanging="360"/>
      </w:pPr>
    </w:lvl>
    <w:lvl w:ilvl="4" w:tplc="63D414D6" w:tentative="1">
      <w:start w:val="1"/>
      <w:numFmt w:val="lowerLetter"/>
      <w:lvlText w:val="%5."/>
      <w:lvlJc w:val="left"/>
      <w:pPr>
        <w:ind w:left="3600" w:hanging="360"/>
      </w:pPr>
    </w:lvl>
    <w:lvl w:ilvl="5" w:tplc="C6B0E150" w:tentative="1">
      <w:start w:val="1"/>
      <w:numFmt w:val="lowerRoman"/>
      <w:lvlText w:val="%6."/>
      <w:lvlJc w:val="right"/>
      <w:pPr>
        <w:ind w:left="4320" w:hanging="180"/>
      </w:pPr>
    </w:lvl>
    <w:lvl w:ilvl="6" w:tplc="4BAC8056" w:tentative="1">
      <w:start w:val="1"/>
      <w:numFmt w:val="decimal"/>
      <w:lvlText w:val="%7."/>
      <w:lvlJc w:val="left"/>
      <w:pPr>
        <w:ind w:left="5040" w:hanging="360"/>
      </w:pPr>
    </w:lvl>
    <w:lvl w:ilvl="7" w:tplc="EE6416F6" w:tentative="1">
      <w:start w:val="1"/>
      <w:numFmt w:val="lowerLetter"/>
      <w:lvlText w:val="%8."/>
      <w:lvlJc w:val="left"/>
      <w:pPr>
        <w:ind w:left="5760" w:hanging="360"/>
      </w:pPr>
    </w:lvl>
    <w:lvl w:ilvl="8" w:tplc="6346DB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F3C2315"/>
    <w:multiLevelType w:val="hybridMultilevel"/>
    <w:tmpl w:val="40FA15DC"/>
    <w:lvl w:ilvl="0" w:tplc="EB9416C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2EEA4212" w:tentative="1">
      <w:start w:val="1"/>
      <w:numFmt w:val="lowerLetter"/>
      <w:lvlText w:val="%2."/>
      <w:lvlJc w:val="left"/>
      <w:pPr>
        <w:ind w:left="2073" w:hanging="360"/>
      </w:pPr>
    </w:lvl>
    <w:lvl w:ilvl="2" w:tplc="04269EE8" w:tentative="1">
      <w:start w:val="1"/>
      <w:numFmt w:val="lowerRoman"/>
      <w:lvlText w:val="%3."/>
      <w:lvlJc w:val="right"/>
      <w:pPr>
        <w:ind w:left="2793" w:hanging="180"/>
      </w:pPr>
    </w:lvl>
    <w:lvl w:ilvl="3" w:tplc="9EA6D88E" w:tentative="1">
      <w:start w:val="1"/>
      <w:numFmt w:val="decimal"/>
      <w:lvlText w:val="%4."/>
      <w:lvlJc w:val="left"/>
      <w:pPr>
        <w:ind w:left="3513" w:hanging="360"/>
      </w:pPr>
    </w:lvl>
    <w:lvl w:ilvl="4" w:tplc="77E05484" w:tentative="1">
      <w:start w:val="1"/>
      <w:numFmt w:val="lowerLetter"/>
      <w:lvlText w:val="%5."/>
      <w:lvlJc w:val="left"/>
      <w:pPr>
        <w:ind w:left="4233" w:hanging="360"/>
      </w:pPr>
    </w:lvl>
    <w:lvl w:ilvl="5" w:tplc="C7A0E464" w:tentative="1">
      <w:start w:val="1"/>
      <w:numFmt w:val="lowerRoman"/>
      <w:lvlText w:val="%6."/>
      <w:lvlJc w:val="right"/>
      <w:pPr>
        <w:ind w:left="4953" w:hanging="180"/>
      </w:pPr>
    </w:lvl>
    <w:lvl w:ilvl="6" w:tplc="96F01D86" w:tentative="1">
      <w:start w:val="1"/>
      <w:numFmt w:val="decimal"/>
      <w:lvlText w:val="%7."/>
      <w:lvlJc w:val="left"/>
      <w:pPr>
        <w:ind w:left="5673" w:hanging="360"/>
      </w:pPr>
    </w:lvl>
    <w:lvl w:ilvl="7" w:tplc="08283DB4" w:tentative="1">
      <w:start w:val="1"/>
      <w:numFmt w:val="lowerLetter"/>
      <w:lvlText w:val="%8."/>
      <w:lvlJc w:val="left"/>
      <w:pPr>
        <w:ind w:left="6393" w:hanging="360"/>
      </w:pPr>
    </w:lvl>
    <w:lvl w:ilvl="8" w:tplc="9F2A9B6A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8" w15:restartNumberingAfterBreak="0">
    <w:nsid w:val="4DD47FB8"/>
    <w:multiLevelType w:val="hybridMultilevel"/>
    <w:tmpl w:val="9248562A"/>
    <w:lvl w:ilvl="0" w:tplc="358EDD36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D9D097B0" w:tentative="1">
      <w:start w:val="1"/>
      <w:numFmt w:val="lowerLetter"/>
      <w:lvlText w:val="%2."/>
      <w:lvlJc w:val="left"/>
      <w:pPr>
        <w:ind w:left="1440" w:hanging="360"/>
      </w:pPr>
    </w:lvl>
    <w:lvl w:ilvl="2" w:tplc="D7463C0A" w:tentative="1">
      <w:start w:val="1"/>
      <w:numFmt w:val="lowerRoman"/>
      <w:lvlText w:val="%3."/>
      <w:lvlJc w:val="right"/>
      <w:pPr>
        <w:ind w:left="2160" w:hanging="180"/>
      </w:pPr>
    </w:lvl>
    <w:lvl w:ilvl="3" w:tplc="A9FC9C7A" w:tentative="1">
      <w:start w:val="1"/>
      <w:numFmt w:val="decimal"/>
      <w:lvlText w:val="%4."/>
      <w:lvlJc w:val="left"/>
      <w:pPr>
        <w:ind w:left="2880" w:hanging="360"/>
      </w:pPr>
    </w:lvl>
    <w:lvl w:ilvl="4" w:tplc="955EAB02" w:tentative="1">
      <w:start w:val="1"/>
      <w:numFmt w:val="lowerLetter"/>
      <w:lvlText w:val="%5."/>
      <w:lvlJc w:val="left"/>
      <w:pPr>
        <w:ind w:left="3600" w:hanging="360"/>
      </w:pPr>
    </w:lvl>
    <w:lvl w:ilvl="5" w:tplc="07603420" w:tentative="1">
      <w:start w:val="1"/>
      <w:numFmt w:val="lowerRoman"/>
      <w:lvlText w:val="%6."/>
      <w:lvlJc w:val="right"/>
      <w:pPr>
        <w:ind w:left="4320" w:hanging="180"/>
      </w:pPr>
    </w:lvl>
    <w:lvl w:ilvl="6" w:tplc="203850AC" w:tentative="1">
      <w:start w:val="1"/>
      <w:numFmt w:val="decimal"/>
      <w:lvlText w:val="%7."/>
      <w:lvlJc w:val="left"/>
      <w:pPr>
        <w:ind w:left="5040" w:hanging="360"/>
      </w:pPr>
    </w:lvl>
    <w:lvl w:ilvl="7" w:tplc="265AC9CA" w:tentative="1">
      <w:start w:val="1"/>
      <w:numFmt w:val="lowerLetter"/>
      <w:lvlText w:val="%8."/>
      <w:lvlJc w:val="left"/>
      <w:pPr>
        <w:ind w:left="5760" w:hanging="360"/>
      </w:pPr>
    </w:lvl>
    <w:lvl w:ilvl="8" w:tplc="D7CC6D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715FA2"/>
    <w:multiLevelType w:val="hybridMultilevel"/>
    <w:tmpl w:val="06B47788"/>
    <w:lvl w:ilvl="0" w:tplc="04522DE0">
      <w:start w:val="1"/>
      <w:numFmt w:val="bullet"/>
      <w:lvlText w:val="–"/>
      <w:lvlJc w:val="left"/>
      <w:pPr>
        <w:ind w:left="1571" w:hanging="360"/>
      </w:pPr>
      <w:rPr>
        <w:rFonts w:ascii="Arial Narrow" w:hAnsi="Arial Narrow" w:hint="default"/>
      </w:rPr>
    </w:lvl>
    <w:lvl w:ilvl="1" w:tplc="4A82C96A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746270E6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AD288C62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1A8E07F0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C772D288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51440D8E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4FACFBCA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D7EE624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0" w15:restartNumberingAfterBreak="0">
    <w:nsid w:val="69D73BE3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41" w15:restartNumberingAfterBreak="0">
    <w:nsid w:val="71FC1910"/>
    <w:multiLevelType w:val="hybridMultilevel"/>
    <w:tmpl w:val="DA521B96"/>
    <w:lvl w:ilvl="0" w:tplc="F8C8A98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36FA9062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986AAC1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8D4852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8F5AD3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A079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38B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2882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3CAE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4C27E83"/>
    <w:multiLevelType w:val="multilevel"/>
    <w:tmpl w:val="526457C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12"/>
  </w:num>
  <w:num w:numId="5">
    <w:abstractNumId w:val="18"/>
  </w:num>
  <w:num w:numId="6">
    <w:abstractNumId w:val="19"/>
  </w:num>
  <w:num w:numId="7">
    <w:abstractNumId w:val="20"/>
  </w:num>
  <w:num w:numId="8">
    <w:abstractNumId w:val="31"/>
  </w:num>
  <w:num w:numId="9">
    <w:abstractNumId w:val="32"/>
  </w:num>
  <w:num w:numId="10">
    <w:abstractNumId w:val="38"/>
  </w:num>
  <w:num w:numId="11">
    <w:abstractNumId w:val="41"/>
  </w:num>
  <w:num w:numId="12">
    <w:abstractNumId w:val="40"/>
  </w:num>
  <w:num w:numId="13">
    <w:abstractNumId w:val="37"/>
  </w:num>
  <w:num w:numId="14">
    <w:abstractNumId w:val="35"/>
  </w:num>
  <w:num w:numId="15">
    <w:abstractNumId w:val="33"/>
  </w:num>
  <w:num w:numId="16">
    <w:abstractNumId w:val="39"/>
  </w:num>
  <w:num w:numId="17">
    <w:abstractNumId w:val="36"/>
  </w:num>
  <w:num w:numId="18">
    <w:abstractNumId w:val="34"/>
  </w:num>
  <w:num w:numId="19">
    <w:abstractNumId w:val="4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6F6"/>
    <w:rsid w:val="00026530"/>
    <w:rsid w:val="00033043"/>
    <w:rsid w:val="000537CE"/>
    <w:rsid w:val="000603A4"/>
    <w:rsid w:val="000614F7"/>
    <w:rsid w:val="00061C9C"/>
    <w:rsid w:val="000623DB"/>
    <w:rsid w:val="000938A5"/>
    <w:rsid w:val="00093D93"/>
    <w:rsid w:val="00095179"/>
    <w:rsid w:val="000A3502"/>
    <w:rsid w:val="000A6DCA"/>
    <w:rsid w:val="000B359D"/>
    <w:rsid w:val="000B5266"/>
    <w:rsid w:val="000B7885"/>
    <w:rsid w:val="00102C20"/>
    <w:rsid w:val="00113C8B"/>
    <w:rsid w:val="00127569"/>
    <w:rsid w:val="00152AC7"/>
    <w:rsid w:val="00153904"/>
    <w:rsid w:val="0016343D"/>
    <w:rsid w:val="001751FB"/>
    <w:rsid w:val="0017646B"/>
    <w:rsid w:val="00195476"/>
    <w:rsid w:val="001A7AF8"/>
    <w:rsid w:val="001B1711"/>
    <w:rsid w:val="001C7A79"/>
    <w:rsid w:val="001E67BE"/>
    <w:rsid w:val="001F0E12"/>
    <w:rsid w:val="00200F54"/>
    <w:rsid w:val="00224053"/>
    <w:rsid w:val="00226BD9"/>
    <w:rsid w:val="002439D9"/>
    <w:rsid w:val="0025742B"/>
    <w:rsid w:val="00262D44"/>
    <w:rsid w:val="002862D5"/>
    <w:rsid w:val="00297D32"/>
    <w:rsid w:val="002A4646"/>
    <w:rsid w:val="002C571A"/>
    <w:rsid w:val="002D34F2"/>
    <w:rsid w:val="002E01F1"/>
    <w:rsid w:val="002E3A24"/>
    <w:rsid w:val="002E574B"/>
    <w:rsid w:val="002E765E"/>
    <w:rsid w:val="002F02F8"/>
    <w:rsid w:val="00301109"/>
    <w:rsid w:val="003155BD"/>
    <w:rsid w:val="003226ED"/>
    <w:rsid w:val="00331F57"/>
    <w:rsid w:val="0034047F"/>
    <w:rsid w:val="003609A5"/>
    <w:rsid w:val="0036133D"/>
    <w:rsid w:val="00364D31"/>
    <w:rsid w:val="0037210F"/>
    <w:rsid w:val="003745CC"/>
    <w:rsid w:val="003752A0"/>
    <w:rsid w:val="003A2F7C"/>
    <w:rsid w:val="003A7026"/>
    <w:rsid w:val="003B130C"/>
    <w:rsid w:val="003C703C"/>
    <w:rsid w:val="003C7753"/>
    <w:rsid w:val="003E3125"/>
    <w:rsid w:val="003F6461"/>
    <w:rsid w:val="004036DC"/>
    <w:rsid w:val="004078FB"/>
    <w:rsid w:val="00420686"/>
    <w:rsid w:val="004222E6"/>
    <w:rsid w:val="00424722"/>
    <w:rsid w:val="00430945"/>
    <w:rsid w:val="00433539"/>
    <w:rsid w:val="004428AA"/>
    <w:rsid w:val="004570FA"/>
    <w:rsid w:val="00471E15"/>
    <w:rsid w:val="0047612A"/>
    <w:rsid w:val="00480712"/>
    <w:rsid w:val="00481D2F"/>
    <w:rsid w:val="00482F9F"/>
    <w:rsid w:val="00485316"/>
    <w:rsid w:val="004B19D1"/>
    <w:rsid w:val="004B3135"/>
    <w:rsid w:val="004C7356"/>
    <w:rsid w:val="00511419"/>
    <w:rsid w:val="00513F03"/>
    <w:rsid w:val="00524439"/>
    <w:rsid w:val="00550177"/>
    <w:rsid w:val="005551EF"/>
    <w:rsid w:val="00566162"/>
    <w:rsid w:val="00570196"/>
    <w:rsid w:val="0057691A"/>
    <w:rsid w:val="0058462D"/>
    <w:rsid w:val="005966BA"/>
    <w:rsid w:val="00597B5D"/>
    <w:rsid w:val="005A37C9"/>
    <w:rsid w:val="005A511B"/>
    <w:rsid w:val="005B0C53"/>
    <w:rsid w:val="005B6D2F"/>
    <w:rsid w:val="005E4F12"/>
    <w:rsid w:val="005F3FA7"/>
    <w:rsid w:val="005F750B"/>
    <w:rsid w:val="006038D2"/>
    <w:rsid w:val="00605477"/>
    <w:rsid w:val="00621A1E"/>
    <w:rsid w:val="00626751"/>
    <w:rsid w:val="006343CF"/>
    <w:rsid w:val="006345E2"/>
    <w:rsid w:val="0065395A"/>
    <w:rsid w:val="006567DD"/>
    <w:rsid w:val="00665435"/>
    <w:rsid w:val="006705AD"/>
    <w:rsid w:val="006742A3"/>
    <w:rsid w:val="0067551B"/>
    <w:rsid w:val="006900E5"/>
    <w:rsid w:val="006978AB"/>
    <w:rsid w:val="00697CF8"/>
    <w:rsid w:val="006A1F41"/>
    <w:rsid w:val="006C29D2"/>
    <w:rsid w:val="006C48B7"/>
    <w:rsid w:val="006C49DC"/>
    <w:rsid w:val="006D558B"/>
    <w:rsid w:val="006E63C7"/>
    <w:rsid w:val="006E79E5"/>
    <w:rsid w:val="006F1270"/>
    <w:rsid w:val="00726992"/>
    <w:rsid w:val="0073472D"/>
    <w:rsid w:val="00736C9F"/>
    <w:rsid w:val="00737907"/>
    <w:rsid w:val="00753987"/>
    <w:rsid w:val="0076150E"/>
    <w:rsid w:val="00765F98"/>
    <w:rsid w:val="00787877"/>
    <w:rsid w:val="007956E1"/>
    <w:rsid w:val="007A4CD6"/>
    <w:rsid w:val="007A509D"/>
    <w:rsid w:val="007B5EF8"/>
    <w:rsid w:val="007C0A14"/>
    <w:rsid w:val="007C336E"/>
    <w:rsid w:val="007C65C3"/>
    <w:rsid w:val="007C70B5"/>
    <w:rsid w:val="007F19D6"/>
    <w:rsid w:val="0080629E"/>
    <w:rsid w:val="00807E94"/>
    <w:rsid w:val="008244D0"/>
    <w:rsid w:val="008360CF"/>
    <w:rsid w:val="0083754F"/>
    <w:rsid w:val="00840A34"/>
    <w:rsid w:val="00865D5B"/>
    <w:rsid w:val="008746CA"/>
    <w:rsid w:val="00874775"/>
    <w:rsid w:val="008809B1"/>
    <w:rsid w:val="0088288C"/>
    <w:rsid w:val="00886DDA"/>
    <w:rsid w:val="00897B04"/>
    <w:rsid w:val="008A40DD"/>
    <w:rsid w:val="008B1662"/>
    <w:rsid w:val="008C6282"/>
    <w:rsid w:val="008D08B2"/>
    <w:rsid w:val="008D3644"/>
    <w:rsid w:val="008D3AE1"/>
    <w:rsid w:val="008D4420"/>
    <w:rsid w:val="008D55DB"/>
    <w:rsid w:val="008F07DF"/>
    <w:rsid w:val="008F4BF0"/>
    <w:rsid w:val="008F6DC3"/>
    <w:rsid w:val="008F75F9"/>
    <w:rsid w:val="00901D10"/>
    <w:rsid w:val="00923315"/>
    <w:rsid w:val="00925DDF"/>
    <w:rsid w:val="0095409A"/>
    <w:rsid w:val="00961C25"/>
    <w:rsid w:val="00962227"/>
    <w:rsid w:val="00964C7A"/>
    <w:rsid w:val="00982FD5"/>
    <w:rsid w:val="009A3608"/>
    <w:rsid w:val="009A56C2"/>
    <w:rsid w:val="009B4D98"/>
    <w:rsid w:val="009B7581"/>
    <w:rsid w:val="009C10FC"/>
    <w:rsid w:val="009E6DFD"/>
    <w:rsid w:val="00A0344B"/>
    <w:rsid w:val="00A06805"/>
    <w:rsid w:val="00A07612"/>
    <w:rsid w:val="00A106F6"/>
    <w:rsid w:val="00A12137"/>
    <w:rsid w:val="00A17A66"/>
    <w:rsid w:val="00A61B49"/>
    <w:rsid w:val="00A620FF"/>
    <w:rsid w:val="00A73C31"/>
    <w:rsid w:val="00A9016A"/>
    <w:rsid w:val="00A9435B"/>
    <w:rsid w:val="00AA0B9B"/>
    <w:rsid w:val="00AA0D89"/>
    <w:rsid w:val="00AB1F9C"/>
    <w:rsid w:val="00AC3174"/>
    <w:rsid w:val="00AC5CD6"/>
    <w:rsid w:val="00AC67AA"/>
    <w:rsid w:val="00B022D7"/>
    <w:rsid w:val="00B13A41"/>
    <w:rsid w:val="00B22066"/>
    <w:rsid w:val="00B5630B"/>
    <w:rsid w:val="00B569EA"/>
    <w:rsid w:val="00B72333"/>
    <w:rsid w:val="00B725C2"/>
    <w:rsid w:val="00B7571C"/>
    <w:rsid w:val="00B81946"/>
    <w:rsid w:val="00B973B7"/>
    <w:rsid w:val="00BA190A"/>
    <w:rsid w:val="00BD39DD"/>
    <w:rsid w:val="00BD54E2"/>
    <w:rsid w:val="00BD6FAC"/>
    <w:rsid w:val="00BE2995"/>
    <w:rsid w:val="00BE7E93"/>
    <w:rsid w:val="00BF4A5D"/>
    <w:rsid w:val="00C02FD4"/>
    <w:rsid w:val="00C16499"/>
    <w:rsid w:val="00C17690"/>
    <w:rsid w:val="00C35C51"/>
    <w:rsid w:val="00C40437"/>
    <w:rsid w:val="00C449B9"/>
    <w:rsid w:val="00C44AEC"/>
    <w:rsid w:val="00C45B85"/>
    <w:rsid w:val="00C47E89"/>
    <w:rsid w:val="00C50CFA"/>
    <w:rsid w:val="00C63998"/>
    <w:rsid w:val="00C82A6A"/>
    <w:rsid w:val="00C93696"/>
    <w:rsid w:val="00C96037"/>
    <w:rsid w:val="00CA7301"/>
    <w:rsid w:val="00CA76A7"/>
    <w:rsid w:val="00CB1845"/>
    <w:rsid w:val="00CC2BA5"/>
    <w:rsid w:val="00CD370C"/>
    <w:rsid w:val="00CE22BA"/>
    <w:rsid w:val="00CE5802"/>
    <w:rsid w:val="00CF6C82"/>
    <w:rsid w:val="00D04AFD"/>
    <w:rsid w:val="00D3048A"/>
    <w:rsid w:val="00D37EC6"/>
    <w:rsid w:val="00D413CF"/>
    <w:rsid w:val="00D420BA"/>
    <w:rsid w:val="00D46C09"/>
    <w:rsid w:val="00D514E6"/>
    <w:rsid w:val="00D518BD"/>
    <w:rsid w:val="00D5646F"/>
    <w:rsid w:val="00D641F9"/>
    <w:rsid w:val="00D64454"/>
    <w:rsid w:val="00D7659F"/>
    <w:rsid w:val="00D92FF9"/>
    <w:rsid w:val="00DA3C5A"/>
    <w:rsid w:val="00DA4CFC"/>
    <w:rsid w:val="00DA60F3"/>
    <w:rsid w:val="00DB2355"/>
    <w:rsid w:val="00DB39E9"/>
    <w:rsid w:val="00DB3F48"/>
    <w:rsid w:val="00DB5781"/>
    <w:rsid w:val="00DC105B"/>
    <w:rsid w:val="00DC797F"/>
    <w:rsid w:val="00DD7829"/>
    <w:rsid w:val="00DE0D77"/>
    <w:rsid w:val="00DE420E"/>
    <w:rsid w:val="00DF7562"/>
    <w:rsid w:val="00E108B9"/>
    <w:rsid w:val="00E16D40"/>
    <w:rsid w:val="00E22F69"/>
    <w:rsid w:val="00E3559C"/>
    <w:rsid w:val="00E440B6"/>
    <w:rsid w:val="00E47990"/>
    <w:rsid w:val="00E66010"/>
    <w:rsid w:val="00E66FDD"/>
    <w:rsid w:val="00E85711"/>
    <w:rsid w:val="00E97A4F"/>
    <w:rsid w:val="00EA4F06"/>
    <w:rsid w:val="00EB5D72"/>
    <w:rsid w:val="00ED1A8D"/>
    <w:rsid w:val="00EF335C"/>
    <w:rsid w:val="00EF5DBF"/>
    <w:rsid w:val="00F232E5"/>
    <w:rsid w:val="00F26E8E"/>
    <w:rsid w:val="00F27B2A"/>
    <w:rsid w:val="00F27DE3"/>
    <w:rsid w:val="00F424DE"/>
    <w:rsid w:val="00F655DF"/>
    <w:rsid w:val="00F97FB1"/>
    <w:rsid w:val="00FA6892"/>
    <w:rsid w:val="00FC5BBA"/>
    <w:rsid w:val="00FE0EBF"/>
    <w:rsid w:val="00FE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7E973"/>
  <w15:docId w15:val="{7DF2D86E-5FCE-4A84-B41F-26ABB1D1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/>
    <w:lsdException w:name="heading 6" w:semiHidden="1" w:uiPriority="0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rsid w:val="00C45B85"/>
    <w:pPr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rsid w:val="00C45B85"/>
    <w:pPr>
      <w:keepNext/>
      <w:keepLines/>
      <w:spacing w:before="240"/>
      <w:outlineLvl w:val="0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rsid w:val="00C45B85"/>
    <w:pPr>
      <w:keepNext/>
      <w:keepLines/>
      <w:spacing w:before="4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rsid w:val="00A106F6"/>
    <w:pPr>
      <w:keepNext/>
      <w:jc w:val="right"/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rsid w:val="00C45B85"/>
    <w:pPr>
      <w:keepNext/>
      <w:keepLines/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rsid w:val="00A106F6"/>
    <w:pPr>
      <w:keepNext/>
      <w:spacing w:line="360" w:lineRule="auto"/>
      <w:jc w:val="both"/>
      <w:outlineLvl w:val="5"/>
    </w:pPr>
    <w:rPr>
      <w:b/>
      <w:bCs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rsid w:val="00C45B85"/>
    <w:pPr>
      <w:keepNext/>
      <w:keepLines/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A106F6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A106F6"/>
    <w:rPr>
      <w:rFonts w:ascii="Times New Roman" w:eastAsia="Times New Roman" w:hAnsi="Times New Roman" w:cs="Times New Roman"/>
      <w:b/>
      <w:bCs/>
      <w:szCs w:val="24"/>
      <w:lang w:eastAsia="pl-PL"/>
    </w:rPr>
  </w:style>
  <w:style w:type="paragraph" w:styleId="Nagwek">
    <w:name w:val="header"/>
    <w:basedOn w:val="Normalny"/>
    <w:link w:val="NagwekZnak"/>
    <w:rsid w:val="00A106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106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rsid w:val="00A106F6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A106F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rsid w:val="00A106F6"/>
    <w:pPr>
      <w:ind w:left="708"/>
    </w:pPr>
  </w:style>
  <w:style w:type="paragraph" w:customStyle="1" w:styleId="Akapitzlist1">
    <w:name w:val="Akapit z listą1"/>
    <w:basedOn w:val="Normalny"/>
    <w:rsid w:val="00A106F6"/>
    <w:pPr>
      <w:suppressAutoHyphens/>
      <w:ind w:left="708"/>
    </w:pPr>
    <w:rPr>
      <w:kern w:val="1"/>
      <w:lang w:eastAsia="ar-SA"/>
    </w:rPr>
  </w:style>
  <w:style w:type="paragraph" w:customStyle="1" w:styleId="Normalny1">
    <w:name w:val="Normalny1"/>
    <w:rsid w:val="00A106F6"/>
    <w:pPr>
      <w:suppressAutoHyphens/>
    </w:pPr>
    <w:rPr>
      <w:rFonts w:ascii="Calibri" w:eastAsia="Calibri" w:hAnsi="Calibri" w:cs="Times New Roman"/>
      <w:lang w:eastAsia="ar-SA"/>
    </w:rPr>
  </w:style>
  <w:style w:type="character" w:customStyle="1" w:styleId="Domylnaczcionkaakapitu1">
    <w:name w:val="Domyślna czcionka akapitu1"/>
    <w:rsid w:val="00A106F6"/>
  </w:style>
  <w:style w:type="character" w:styleId="Odwoaniedokomentarza">
    <w:name w:val="annotation reference"/>
    <w:basedOn w:val="Domylnaczcionkaakapitu"/>
    <w:unhideWhenUsed/>
    <w:rsid w:val="00A106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106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106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127569"/>
    <w:pPr>
      <w:spacing w:after="0" w:line="240" w:lineRule="auto"/>
    </w:pPr>
    <w:rPr>
      <w:rFonts w:ascii="Open Sans" w:eastAsia="Calibri" w:hAnsi="Open Sans" w:cs="Calibri"/>
      <w:sz w:val="20"/>
    </w:rPr>
  </w:style>
  <w:style w:type="paragraph" w:customStyle="1" w:styleId="default">
    <w:name w:val="default"/>
    <w:basedOn w:val="Normalny"/>
    <w:uiPriority w:val="99"/>
    <w:rsid w:val="00A106F6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A106F6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A106F6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3">
    <w:name w:val="Body Text 3"/>
    <w:basedOn w:val="Normalny"/>
    <w:link w:val="Tekstpodstawowy3Znak"/>
    <w:rsid w:val="00A106F6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A106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">
    <w:name w:val="Text"/>
    <w:basedOn w:val="Normalny"/>
    <w:rsid w:val="00A106F6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6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6F6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113C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3C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113C8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3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A35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0A3502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customStyle="1" w:styleId="XYPunkt">
    <w:name w:val="X.Y Punkt"/>
    <w:basedOn w:val="Normalny"/>
    <w:rsid w:val="000A3502"/>
    <w:pPr>
      <w:spacing w:before="120" w:after="120"/>
      <w:ind w:left="567" w:right="567" w:hanging="567"/>
      <w:jc w:val="both"/>
    </w:pPr>
    <w:rPr>
      <w:szCs w:val="20"/>
    </w:rPr>
  </w:style>
  <w:style w:type="paragraph" w:styleId="Zwykytekst">
    <w:name w:val="Plain Text"/>
    <w:basedOn w:val="Normalny"/>
    <w:link w:val="ZwykytekstZnak"/>
    <w:rsid w:val="000A350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A35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A3502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rsid w:val="00FE2DBE"/>
    <w:rPr>
      <w:color w:val="0000FF"/>
      <w:u w:val="single"/>
    </w:rPr>
  </w:style>
  <w:style w:type="paragraph" w:customStyle="1" w:styleId="Tekstpodstawowywcity31">
    <w:name w:val="Tekst podstawowy wcięty 31"/>
    <w:basedOn w:val="Normalny"/>
    <w:rsid w:val="000B7885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76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76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unhideWhenUsed/>
    <w:rsid w:val="005B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062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pytanieI">
    <w:name w:val="Zapytanie I"/>
    <w:basedOn w:val="Normalny"/>
    <w:link w:val="ZapytanieIZnak"/>
    <w:rsid w:val="0080629E"/>
    <w:pPr>
      <w:tabs>
        <w:tab w:val="num" w:pos="0"/>
      </w:tabs>
      <w:suppressAutoHyphens/>
      <w:spacing w:before="240"/>
      <w:ind w:left="720" w:hanging="360"/>
      <w:jc w:val="both"/>
    </w:pPr>
    <w:rPr>
      <w:rFonts w:cstheme="minorHAnsi"/>
      <w:b/>
      <w:sz w:val="22"/>
      <w:szCs w:val="22"/>
    </w:rPr>
  </w:style>
  <w:style w:type="character" w:customStyle="1" w:styleId="ZapytanieIZnak">
    <w:name w:val="Zapytanie I Znak"/>
    <w:basedOn w:val="Domylnaczcionkaakapitu"/>
    <w:link w:val="ZapytanieI"/>
    <w:rsid w:val="0080629E"/>
    <w:rPr>
      <w:rFonts w:ascii="Arial Narrow" w:eastAsia="Times New Roman" w:hAnsi="Arial Narrow" w:cstheme="minorHAnsi"/>
      <w:b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45B85"/>
    <w:rPr>
      <w:rFonts w:ascii="Arial Narrow" w:eastAsiaTheme="majorEastAsia" w:hAnsi="Arial Narrow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6"/>
      <w:szCs w:val="2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F5DBF"/>
    <w:rPr>
      <w:color w:val="808080"/>
    </w:rPr>
  </w:style>
  <w:style w:type="character" w:customStyle="1" w:styleId="Teksttreci2">
    <w:name w:val="Tekst treści (2)"/>
    <w:basedOn w:val="Domylnaczcionkaakapitu"/>
    <w:rsid w:val="00E440B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45B85"/>
    <w:rPr>
      <w:rFonts w:ascii="Arial Narrow" w:eastAsiaTheme="majorEastAsia" w:hAnsi="Arial Narrow" w:cstheme="majorBidi"/>
      <w:i/>
      <w:iCs/>
      <w:color w:val="243F60" w:themeColor="accent1" w:themeShade="7F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rsid w:val="00C45B85"/>
    <w:rPr>
      <w:rFonts w:ascii="Arial Narrow" w:hAnsi="Arial Narrow"/>
      <w:b/>
      <w:bCs/>
    </w:rPr>
  </w:style>
  <w:style w:type="character" w:styleId="Odwoanieintensywne">
    <w:name w:val="Intense Reference"/>
    <w:basedOn w:val="Domylnaczcionkaakapitu"/>
    <w:uiPriority w:val="32"/>
    <w:rsid w:val="00C45B85"/>
    <w:rPr>
      <w:rFonts w:ascii="Arial Narrow" w:hAnsi="Arial Narrow"/>
      <w:b/>
      <w:bCs/>
      <w:smallCaps/>
      <w:color w:val="4F81BD" w:themeColor="accent1"/>
      <w:spacing w:val="5"/>
    </w:rPr>
  </w:style>
  <w:style w:type="character" w:styleId="Odwoaniedelikatne">
    <w:name w:val="Subtle Reference"/>
    <w:basedOn w:val="Domylnaczcionkaakapitu"/>
    <w:uiPriority w:val="31"/>
    <w:rsid w:val="00C45B85"/>
    <w:rPr>
      <w:rFonts w:ascii="Arial Narrow" w:hAnsi="Arial Narrow"/>
      <w:smallCaps/>
      <w:color w:val="5A5A5A" w:themeColor="text1" w:themeTint="A5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10F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C10F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152E4B79CDE4EE49E9FC5199229464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E3A4AD4-6773-4D27-81FB-F1A62BFD2E34}"/>
      </w:docPartPr>
      <w:docPartBody>
        <w:p w:rsidR="008E2416" w:rsidRDefault="00325562" w:rsidP="00325562">
          <w:pPr>
            <w:pStyle w:val="7152E4B79CDE4EE49E9FC51992294645"/>
          </w:pPr>
          <w:r w:rsidRPr="00E16D40">
            <w:rPr>
              <w:rStyle w:val="Tekstzastpczy"/>
              <w:rFonts w:ascii="Arial Narrow" w:eastAsiaTheme="minorHAnsi" w:hAnsi="Arial Narrow"/>
            </w:rPr>
            <w:t>nazwa zamówienia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65E92" w:rsidRDefault="00065E92">
      <w:pPr>
        <w:spacing w:after="0" w:line="240" w:lineRule="auto"/>
      </w:pPr>
      <w:r>
        <w:separator/>
      </w:r>
    </w:p>
  </w:endnote>
  <w:endnote w:type="continuationSeparator" w:id="0">
    <w:p w:rsidR="00065E92" w:rsidRDefault="00065E92">
      <w:pPr>
        <w:spacing w:after="0"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65E92" w:rsidRDefault="00065E92">
      <w:pPr>
        <w:spacing w:after="0" w:line="240" w:lineRule="auto"/>
      </w:pPr>
      <w:r>
        <w:separator/>
      </w:r>
    </w:p>
  </w:footnote>
  <w:footnote w:type="continuationSeparator" w:id="0">
    <w:p w:rsidR="00065E92" w:rsidRDefault="00065E92">
      <w:pPr>
        <w:spacing w:after="0" w:line="240" w:lineRule="auto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C43"/>
    <w:rsid w:val="00065E92"/>
    <w:rsid w:val="00162F24"/>
    <w:rsid w:val="001A41BC"/>
    <w:rsid w:val="00325562"/>
    <w:rsid w:val="0037210F"/>
    <w:rsid w:val="005E49D0"/>
    <w:rsid w:val="00771EF3"/>
    <w:rsid w:val="007E5C43"/>
    <w:rsid w:val="00833593"/>
    <w:rsid w:val="008E2416"/>
    <w:rsid w:val="00AB4B1C"/>
    <w:rsid w:val="00B426D6"/>
    <w:rsid w:val="00C17D88"/>
    <w:rsid w:val="00D5646F"/>
    <w:rsid w:val="00F2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25562"/>
    <w:rPr>
      <w:color w:val="808080"/>
    </w:rPr>
  </w:style>
  <w:style w:type="paragraph" w:customStyle="1" w:styleId="38D5BDCD8E3844E1891BFF851F9D559E1">
    <w:name w:val="38D5BDCD8E3844E1891BFF851F9D559E1"/>
    <w:rsid w:val="00F27B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DF9F09A4BF4D3EA49F08BB63918293">
    <w:name w:val="EBDF9F09A4BF4D3EA49F08BB63918293"/>
    <w:rsid w:val="00D5646F"/>
  </w:style>
  <w:style w:type="paragraph" w:customStyle="1" w:styleId="F35152C039DE4890A85C5A63A8D9AC89">
    <w:name w:val="F35152C039DE4890A85C5A63A8D9AC89"/>
    <w:rsid w:val="00D5646F"/>
  </w:style>
  <w:style w:type="paragraph" w:customStyle="1" w:styleId="63A487B3E66E42D3A4D63525D673C816">
    <w:name w:val="63A487B3E66E42D3A4D63525D673C816"/>
    <w:rsid w:val="00D5646F"/>
  </w:style>
  <w:style w:type="paragraph" w:customStyle="1" w:styleId="DB7C636F6CFC49EB9571D9BFEC1A5E6A">
    <w:name w:val="DB7C636F6CFC49EB9571D9BFEC1A5E6A"/>
    <w:rsid w:val="00D5646F"/>
  </w:style>
  <w:style w:type="paragraph" w:customStyle="1" w:styleId="34DA940DEDAF4B57ABE3E6E08A7923C1">
    <w:name w:val="34DA940DEDAF4B57ABE3E6E08A7923C1"/>
    <w:rsid w:val="00D5646F"/>
  </w:style>
  <w:style w:type="paragraph" w:customStyle="1" w:styleId="4D219B28C9264AF59DCB3DC32EEDEBAF">
    <w:name w:val="4D219B28C9264AF59DCB3DC32EEDEBAF"/>
    <w:rsid w:val="00D5646F"/>
  </w:style>
  <w:style w:type="paragraph" w:customStyle="1" w:styleId="2BC2E2A726964E47872D49D1E7F987A5">
    <w:name w:val="2BC2E2A726964E47872D49D1E7F987A5"/>
    <w:rsid w:val="00D5646F"/>
  </w:style>
  <w:style w:type="paragraph" w:customStyle="1" w:styleId="86EB38BB590E4B709DDDE1E06116D0AD">
    <w:name w:val="86EB38BB590E4B709DDDE1E06116D0AD"/>
    <w:rsid w:val="00D5646F"/>
  </w:style>
  <w:style w:type="paragraph" w:customStyle="1" w:styleId="FEB72091CBA34C2BA44FF829C97AFB31">
    <w:name w:val="FEB72091CBA34C2BA44FF829C97AFB31"/>
    <w:rsid w:val="00D5646F"/>
  </w:style>
  <w:style w:type="paragraph" w:customStyle="1" w:styleId="47A0C4AF52244F8E9856A95E54851481">
    <w:name w:val="47A0C4AF52244F8E9856A95E54851481"/>
    <w:rsid w:val="00D5646F"/>
  </w:style>
  <w:style w:type="paragraph" w:customStyle="1" w:styleId="3FAB2B6A62A84C249EBCE117D55177DB">
    <w:name w:val="3FAB2B6A62A84C249EBCE117D55177DB"/>
    <w:rsid w:val="00D5646F"/>
  </w:style>
  <w:style w:type="paragraph" w:customStyle="1" w:styleId="83039FD84DE94C07924B49ABE227C663">
    <w:name w:val="83039FD84DE94C07924B49ABE227C663"/>
    <w:rsid w:val="00D5646F"/>
  </w:style>
  <w:style w:type="paragraph" w:customStyle="1" w:styleId="B7AA43E6A5144ADD8A27B27C9E6840A4">
    <w:name w:val="B7AA43E6A5144ADD8A27B27C9E6840A4"/>
    <w:rsid w:val="00D5646F"/>
  </w:style>
  <w:style w:type="paragraph" w:customStyle="1" w:styleId="0BCC8C3C6F894111A929DA36F2396FFD">
    <w:name w:val="0BCC8C3C6F894111A929DA36F2396FFD"/>
    <w:rsid w:val="00D5646F"/>
  </w:style>
  <w:style w:type="paragraph" w:customStyle="1" w:styleId="4F7C54EA2F534642B73D4A111A9FDE96">
    <w:name w:val="4F7C54EA2F534642B73D4A111A9FDE96"/>
    <w:rsid w:val="00D5646F"/>
  </w:style>
  <w:style w:type="paragraph" w:customStyle="1" w:styleId="BA21892119364FF2A2A7DF77537FFDF1">
    <w:name w:val="BA21892119364FF2A2A7DF77537FFDF1"/>
    <w:rsid w:val="00D5646F"/>
  </w:style>
  <w:style w:type="paragraph" w:customStyle="1" w:styleId="889B9E5FD23D4E7997F15C5CB1918FBC">
    <w:name w:val="889B9E5FD23D4E7997F15C5CB1918FBC"/>
    <w:rsid w:val="00325562"/>
  </w:style>
  <w:style w:type="paragraph" w:customStyle="1" w:styleId="7152E4B79CDE4EE49E9FC51992294645">
    <w:name w:val="7152E4B79CDE4EE49E9FC51992294645"/>
    <w:rsid w:val="003255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7BB92-8ED6-453E-A7CD-F9ACA1DB3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833</Words>
  <Characters>5002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</dc:creator>
  <cp:lastModifiedBy>Zmitrowicz Marta</cp:lastModifiedBy>
  <cp:revision>2</cp:revision>
  <cp:lastPrinted>2016-10-07T08:49:00Z</cp:lastPrinted>
  <dcterms:created xsi:type="dcterms:W3CDTF">2025-08-14T12:56:00Z</dcterms:created>
  <dcterms:modified xsi:type="dcterms:W3CDTF">2025-08-14T12:56:00Z</dcterms:modified>
</cp:coreProperties>
</file>