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65C1F432" w:rsidR="007F19D6" w:rsidRPr="00127569" w:rsidRDefault="00786F27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032394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32394" w:rsidRPr="00127569">
        <w:rPr>
          <w:rFonts w:ascii="Open Sans" w:hAnsi="Open Sans" w:cs="Open Sans"/>
          <w:sz w:val="20"/>
          <w:szCs w:val="20"/>
        </w:rPr>
        <w:t>BGO-BGN.25.181.2025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2722DF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786F27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786F27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786F27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786F27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786F27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786F27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786F27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0CF8621B" w14:textId="77777777" w:rsidR="00F87DAB" w:rsidRDefault="00786F27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>
        <w:rPr>
          <w:rFonts w:ascii="Open Sans" w:hAnsi="Open Sans" w:cs="Open Sans"/>
          <w:b w:val="0"/>
          <w:sz w:val="20"/>
          <w:szCs w:val="20"/>
        </w:rPr>
        <w:t xml:space="preserve"> zadanie pn.: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>
        <w:rPr>
          <w:rFonts w:ascii="Open Sans" w:hAnsi="Open Sans" w:cs="Open Sans"/>
          <w:b w:val="0"/>
          <w:sz w:val="20"/>
          <w:szCs w:val="20"/>
        </w:rPr>
        <w:t>„</w:t>
      </w:r>
      <w:r w:rsidRPr="00C83253">
        <w:rPr>
          <w:rFonts w:ascii="Open Sans" w:hAnsi="Open Sans" w:cs="Open Sans"/>
          <w:bCs w:val="0"/>
          <w:iCs/>
          <w:sz w:val="20"/>
          <w:szCs w:val="20"/>
        </w:rPr>
        <w:t>Naprawa ogrodzenia Delegatury NIK w Bydgoszczy</w:t>
      </w:r>
      <w:r>
        <w:rPr>
          <w:rFonts w:ascii="Open Sans" w:hAnsi="Open Sans" w:cs="Open Sans"/>
          <w:bCs w:val="0"/>
          <w:iCs/>
          <w:sz w:val="20"/>
          <w:szCs w:val="20"/>
        </w:rPr>
        <w:t>”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</w:p>
    <w:p w14:paraId="6C00EB36" w14:textId="6DF62033" w:rsidR="007F19D6" w:rsidRPr="00127569" w:rsidRDefault="00786F27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786F27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786F27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786F27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</w:t>
      </w:r>
    </w:p>
    <w:p w14:paraId="27ACA5B4" w14:textId="425C2DA8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786F27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</w:t>
      </w:r>
    </w:p>
    <w:p w14:paraId="0D0E5C97" w14:textId="5C390851" w:rsidR="007F19D6" w:rsidRPr="00127569" w:rsidRDefault="00786F27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</w:t>
      </w:r>
    </w:p>
    <w:p w14:paraId="5308B39A" w14:textId="7EBC677C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786F27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786F27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</w:t>
      </w:r>
    </w:p>
    <w:p w14:paraId="6B46FC25" w14:textId="7E32F29A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786F27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786F27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786F27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</w:t>
      </w:r>
      <w:r w:rsidRPr="00127569">
        <w:rPr>
          <w:rFonts w:ascii="Open Sans" w:hAnsi="Open Sans" w:cs="Open Sans"/>
          <w:b/>
          <w:bCs/>
          <w:i/>
        </w:rPr>
        <w:t>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786F27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786F27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786F27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786F27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786F27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7C15B259" w:rsidR="007F19D6" w:rsidRPr="00127569" w:rsidRDefault="00786F27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="0093718F" w:rsidRPr="00127569">
        <w:rPr>
          <w:rFonts w:ascii="Open Sans" w:hAnsi="Open Sans" w:cs="Open Sans"/>
        </w:rPr>
        <w:t>że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łączna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kwota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wynagrodzenia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brutto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za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wykonanie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całości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przedmiotu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zamówienia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publicznego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nie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będzie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podlegała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zmianie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czasie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trwania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umowy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i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obejmuje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wszelkie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koszty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Wykonawcy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związane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z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realizacją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przedmiotu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zamówienia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terminie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lub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okresie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wskazanym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Zapytaniu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ofertowym,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tym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m.in.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opłaty,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takie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jak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cła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i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podatki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(w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tym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podatek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od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towarów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i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usług)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oraz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wszelkie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inne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koszty</w:t>
      </w:r>
      <w:r w:rsidR="0093718F">
        <w:rPr>
          <w:rFonts w:ascii="Open Sans" w:hAnsi="Open Sans" w:cs="Open Sans"/>
        </w:rPr>
        <w:t xml:space="preserve"> </w:t>
      </w:r>
      <w:r w:rsidR="0093718F" w:rsidRPr="00127569">
        <w:rPr>
          <w:rFonts w:ascii="Open Sans" w:hAnsi="Open Sans" w:cs="Open Sans"/>
        </w:rPr>
        <w:t>Wykonawcy</w:t>
      </w:r>
      <w:r w:rsidR="0093718F">
        <w:rPr>
          <w:rFonts w:ascii="Open Sans" w:hAnsi="Open Sans" w:cs="Open Sans"/>
        </w:rPr>
        <w:t>.</w:t>
      </w:r>
    </w:p>
    <w:p w14:paraId="5AAF46B6" w14:textId="399F9D41" w:rsidR="007F19D6" w:rsidRPr="00127569" w:rsidRDefault="00786F27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786F27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786F27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4620A50E" w:rsidR="007F19D6" w:rsidRPr="00127569" w:rsidRDefault="00786F27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93718F" w:rsidRPr="0093718F">
        <w:rPr>
          <w:rFonts w:ascii="Open Sans" w:hAnsi="Open Sans" w:cs="Open Sans"/>
          <w:b/>
          <w:bCs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786F27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786F27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786F27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</w:t>
      </w:r>
      <w:r w:rsidRPr="00127569">
        <w:rPr>
          <w:rFonts w:ascii="Open Sans" w:hAnsi="Open Sans" w:cs="Open Sans"/>
          <w:szCs w:val="18"/>
        </w:rPr>
        <w:t>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786F27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786F27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786F27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786F27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786F27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786F27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786F27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786F27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786F27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886AE" w14:textId="77777777" w:rsidR="00000000" w:rsidRDefault="00786F27">
      <w:r>
        <w:separator/>
      </w:r>
    </w:p>
  </w:endnote>
  <w:endnote w:type="continuationSeparator" w:id="0">
    <w:p w14:paraId="2D152770" w14:textId="77777777" w:rsidR="00000000" w:rsidRDefault="0078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786F27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3B15D" w14:textId="77777777" w:rsidR="002430FD" w:rsidRDefault="00786F27" w:rsidP="00A106F6">
      <w:r>
        <w:separator/>
      </w:r>
    </w:p>
  </w:footnote>
  <w:footnote w:type="continuationSeparator" w:id="0">
    <w:p w14:paraId="274CEF0B" w14:textId="77777777" w:rsidR="002430FD" w:rsidRDefault="00786F27" w:rsidP="00A106F6">
      <w:r>
        <w:continuationSeparator/>
      </w:r>
    </w:p>
  </w:footnote>
  <w:footnote w:id="1">
    <w:p w14:paraId="1C1FAE20" w14:textId="77777777" w:rsidR="007F19D6" w:rsidRPr="00127569" w:rsidRDefault="00786F27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127569">
        <w:rPr>
          <w:rFonts w:ascii="Open Sans" w:hAnsi="Open Sans" w:cs="Open Sans"/>
          <w:sz w:val="16"/>
          <w:szCs w:val="16"/>
        </w:rPr>
        <w:t xml:space="preserve">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786F27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DF22B3D8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DD7EBC8E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3166A0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E483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2CF8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3EEE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72A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F681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CC8C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1726778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C832C9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29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0A3F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E4AE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615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8ACD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86F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08D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4694F352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577CA176" w:tentative="1">
      <w:start w:val="1"/>
      <w:numFmt w:val="lowerLetter"/>
      <w:lvlText w:val="%2."/>
      <w:lvlJc w:val="left"/>
      <w:pPr>
        <w:ind w:left="1380" w:hanging="360"/>
      </w:pPr>
    </w:lvl>
    <w:lvl w:ilvl="2" w:tplc="9FEA6728" w:tentative="1">
      <w:start w:val="1"/>
      <w:numFmt w:val="lowerRoman"/>
      <w:lvlText w:val="%3."/>
      <w:lvlJc w:val="right"/>
      <w:pPr>
        <w:ind w:left="2100" w:hanging="180"/>
      </w:pPr>
    </w:lvl>
    <w:lvl w:ilvl="3" w:tplc="C448B574" w:tentative="1">
      <w:start w:val="1"/>
      <w:numFmt w:val="decimal"/>
      <w:lvlText w:val="%4."/>
      <w:lvlJc w:val="left"/>
      <w:pPr>
        <w:ind w:left="2820" w:hanging="360"/>
      </w:pPr>
    </w:lvl>
    <w:lvl w:ilvl="4" w:tplc="B456CC48" w:tentative="1">
      <w:start w:val="1"/>
      <w:numFmt w:val="lowerLetter"/>
      <w:lvlText w:val="%5."/>
      <w:lvlJc w:val="left"/>
      <w:pPr>
        <w:ind w:left="3540" w:hanging="360"/>
      </w:pPr>
    </w:lvl>
    <w:lvl w:ilvl="5" w:tplc="9782F676" w:tentative="1">
      <w:start w:val="1"/>
      <w:numFmt w:val="lowerRoman"/>
      <w:lvlText w:val="%6."/>
      <w:lvlJc w:val="right"/>
      <w:pPr>
        <w:ind w:left="4260" w:hanging="180"/>
      </w:pPr>
    </w:lvl>
    <w:lvl w:ilvl="6" w:tplc="B9BCE78A" w:tentative="1">
      <w:start w:val="1"/>
      <w:numFmt w:val="decimal"/>
      <w:lvlText w:val="%7."/>
      <w:lvlJc w:val="left"/>
      <w:pPr>
        <w:ind w:left="4980" w:hanging="360"/>
      </w:pPr>
    </w:lvl>
    <w:lvl w:ilvl="7" w:tplc="4A4CCEE8" w:tentative="1">
      <w:start w:val="1"/>
      <w:numFmt w:val="lowerLetter"/>
      <w:lvlText w:val="%8."/>
      <w:lvlJc w:val="left"/>
      <w:pPr>
        <w:ind w:left="5700" w:hanging="360"/>
      </w:pPr>
    </w:lvl>
    <w:lvl w:ilvl="8" w:tplc="1C3A4F34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3D7C17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D8EED64E" w:tentative="1">
      <w:start w:val="1"/>
      <w:numFmt w:val="lowerLetter"/>
      <w:lvlText w:val="%2."/>
      <w:lvlJc w:val="left"/>
      <w:pPr>
        <w:ind w:left="1222" w:hanging="360"/>
      </w:pPr>
    </w:lvl>
    <w:lvl w:ilvl="2" w:tplc="2F5429F0" w:tentative="1">
      <w:start w:val="1"/>
      <w:numFmt w:val="lowerRoman"/>
      <w:lvlText w:val="%3."/>
      <w:lvlJc w:val="right"/>
      <w:pPr>
        <w:ind w:left="1942" w:hanging="180"/>
      </w:pPr>
    </w:lvl>
    <w:lvl w:ilvl="3" w:tplc="47B8E1FE" w:tentative="1">
      <w:start w:val="1"/>
      <w:numFmt w:val="decimal"/>
      <w:lvlText w:val="%4."/>
      <w:lvlJc w:val="left"/>
      <w:pPr>
        <w:ind w:left="2662" w:hanging="360"/>
      </w:pPr>
    </w:lvl>
    <w:lvl w:ilvl="4" w:tplc="6EC884EA" w:tentative="1">
      <w:start w:val="1"/>
      <w:numFmt w:val="lowerLetter"/>
      <w:lvlText w:val="%5."/>
      <w:lvlJc w:val="left"/>
      <w:pPr>
        <w:ind w:left="3382" w:hanging="360"/>
      </w:pPr>
    </w:lvl>
    <w:lvl w:ilvl="5" w:tplc="7BA2812E" w:tentative="1">
      <w:start w:val="1"/>
      <w:numFmt w:val="lowerRoman"/>
      <w:lvlText w:val="%6."/>
      <w:lvlJc w:val="right"/>
      <w:pPr>
        <w:ind w:left="4102" w:hanging="180"/>
      </w:pPr>
    </w:lvl>
    <w:lvl w:ilvl="6" w:tplc="3720275A" w:tentative="1">
      <w:start w:val="1"/>
      <w:numFmt w:val="decimal"/>
      <w:lvlText w:val="%7."/>
      <w:lvlJc w:val="left"/>
      <w:pPr>
        <w:ind w:left="4822" w:hanging="360"/>
      </w:pPr>
    </w:lvl>
    <w:lvl w:ilvl="7" w:tplc="2F5665BC" w:tentative="1">
      <w:start w:val="1"/>
      <w:numFmt w:val="lowerLetter"/>
      <w:lvlText w:val="%8."/>
      <w:lvlJc w:val="left"/>
      <w:pPr>
        <w:ind w:left="5542" w:hanging="360"/>
      </w:pPr>
    </w:lvl>
    <w:lvl w:ilvl="8" w:tplc="4BAED00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AC00E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D6470A" w:tentative="1">
      <w:start w:val="1"/>
      <w:numFmt w:val="lowerLetter"/>
      <w:lvlText w:val="%2."/>
      <w:lvlJc w:val="left"/>
      <w:pPr>
        <w:ind w:left="1440" w:hanging="360"/>
      </w:pPr>
    </w:lvl>
    <w:lvl w:ilvl="2" w:tplc="CE24D98A" w:tentative="1">
      <w:start w:val="1"/>
      <w:numFmt w:val="lowerRoman"/>
      <w:lvlText w:val="%3."/>
      <w:lvlJc w:val="right"/>
      <w:pPr>
        <w:ind w:left="2160" w:hanging="180"/>
      </w:pPr>
    </w:lvl>
    <w:lvl w:ilvl="3" w:tplc="0450AD2E" w:tentative="1">
      <w:start w:val="1"/>
      <w:numFmt w:val="decimal"/>
      <w:lvlText w:val="%4."/>
      <w:lvlJc w:val="left"/>
      <w:pPr>
        <w:ind w:left="2880" w:hanging="360"/>
      </w:pPr>
    </w:lvl>
    <w:lvl w:ilvl="4" w:tplc="56A0B13E" w:tentative="1">
      <w:start w:val="1"/>
      <w:numFmt w:val="lowerLetter"/>
      <w:lvlText w:val="%5."/>
      <w:lvlJc w:val="left"/>
      <w:pPr>
        <w:ind w:left="3600" w:hanging="360"/>
      </w:pPr>
    </w:lvl>
    <w:lvl w:ilvl="5" w:tplc="1514ECD0" w:tentative="1">
      <w:start w:val="1"/>
      <w:numFmt w:val="lowerRoman"/>
      <w:lvlText w:val="%6."/>
      <w:lvlJc w:val="right"/>
      <w:pPr>
        <w:ind w:left="4320" w:hanging="180"/>
      </w:pPr>
    </w:lvl>
    <w:lvl w:ilvl="6" w:tplc="763ECEAC" w:tentative="1">
      <w:start w:val="1"/>
      <w:numFmt w:val="decimal"/>
      <w:lvlText w:val="%7."/>
      <w:lvlJc w:val="left"/>
      <w:pPr>
        <w:ind w:left="5040" w:hanging="360"/>
      </w:pPr>
    </w:lvl>
    <w:lvl w:ilvl="7" w:tplc="463E3E1E" w:tentative="1">
      <w:start w:val="1"/>
      <w:numFmt w:val="lowerLetter"/>
      <w:lvlText w:val="%8."/>
      <w:lvlJc w:val="left"/>
      <w:pPr>
        <w:ind w:left="5760" w:hanging="360"/>
      </w:pPr>
    </w:lvl>
    <w:lvl w:ilvl="8" w:tplc="8CB2FA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CB9A605C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3452926C">
      <w:start w:val="1"/>
      <w:numFmt w:val="lowerLetter"/>
      <w:lvlText w:val="%2."/>
      <w:lvlJc w:val="left"/>
      <w:pPr>
        <w:ind w:left="1440" w:hanging="360"/>
      </w:pPr>
    </w:lvl>
    <w:lvl w:ilvl="2" w:tplc="D7E2AA8C">
      <w:start w:val="1"/>
      <w:numFmt w:val="lowerRoman"/>
      <w:lvlText w:val="%3."/>
      <w:lvlJc w:val="right"/>
      <w:pPr>
        <w:ind w:left="2160" w:hanging="180"/>
      </w:pPr>
    </w:lvl>
    <w:lvl w:ilvl="3" w:tplc="44F4BE3E">
      <w:start w:val="1"/>
      <w:numFmt w:val="decimal"/>
      <w:lvlText w:val="%4."/>
      <w:lvlJc w:val="left"/>
      <w:pPr>
        <w:ind w:left="2880" w:hanging="360"/>
      </w:pPr>
    </w:lvl>
    <w:lvl w:ilvl="4" w:tplc="C1F69476" w:tentative="1">
      <w:start w:val="1"/>
      <w:numFmt w:val="lowerLetter"/>
      <w:lvlText w:val="%5."/>
      <w:lvlJc w:val="left"/>
      <w:pPr>
        <w:ind w:left="3600" w:hanging="360"/>
      </w:pPr>
    </w:lvl>
    <w:lvl w:ilvl="5" w:tplc="036A77A8" w:tentative="1">
      <w:start w:val="1"/>
      <w:numFmt w:val="lowerRoman"/>
      <w:lvlText w:val="%6."/>
      <w:lvlJc w:val="right"/>
      <w:pPr>
        <w:ind w:left="4320" w:hanging="180"/>
      </w:pPr>
    </w:lvl>
    <w:lvl w:ilvl="6" w:tplc="CF8E238C" w:tentative="1">
      <w:start w:val="1"/>
      <w:numFmt w:val="decimal"/>
      <w:lvlText w:val="%7."/>
      <w:lvlJc w:val="left"/>
      <w:pPr>
        <w:ind w:left="5040" w:hanging="360"/>
      </w:pPr>
    </w:lvl>
    <w:lvl w:ilvl="7" w:tplc="1F648B1E" w:tentative="1">
      <w:start w:val="1"/>
      <w:numFmt w:val="lowerLetter"/>
      <w:lvlText w:val="%8."/>
      <w:lvlJc w:val="left"/>
      <w:pPr>
        <w:ind w:left="5760" w:hanging="360"/>
      </w:pPr>
    </w:lvl>
    <w:lvl w:ilvl="8" w:tplc="98BCF9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272639E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8488D07E" w:tentative="1">
      <w:start w:val="1"/>
      <w:numFmt w:val="lowerLetter"/>
      <w:lvlText w:val="%2."/>
      <w:lvlJc w:val="left"/>
      <w:pPr>
        <w:ind w:left="1440" w:hanging="360"/>
      </w:pPr>
    </w:lvl>
    <w:lvl w:ilvl="2" w:tplc="23106A28" w:tentative="1">
      <w:start w:val="1"/>
      <w:numFmt w:val="lowerRoman"/>
      <w:lvlText w:val="%3."/>
      <w:lvlJc w:val="right"/>
      <w:pPr>
        <w:ind w:left="2160" w:hanging="180"/>
      </w:pPr>
    </w:lvl>
    <w:lvl w:ilvl="3" w:tplc="144AB132" w:tentative="1">
      <w:start w:val="1"/>
      <w:numFmt w:val="decimal"/>
      <w:lvlText w:val="%4."/>
      <w:lvlJc w:val="left"/>
      <w:pPr>
        <w:ind w:left="2880" w:hanging="360"/>
      </w:pPr>
    </w:lvl>
    <w:lvl w:ilvl="4" w:tplc="50624696" w:tentative="1">
      <w:start w:val="1"/>
      <w:numFmt w:val="lowerLetter"/>
      <w:lvlText w:val="%5."/>
      <w:lvlJc w:val="left"/>
      <w:pPr>
        <w:ind w:left="3600" w:hanging="360"/>
      </w:pPr>
    </w:lvl>
    <w:lvl w:ilvl="5" w:tplc="592ED4B8" w:tentative="1">
      <w:start w:val="1"/>
      <w:numFmt w:val="lowerRoman"/>
      <w:lvlText w:val="%6."/>
      <w:lvlJc w:val="right"/>
      <w:pPr>
        <w:ind w:left="4320" w:hanging="180"/>
      </w:pPr>
    </w:lvl>
    <w:lvl w:ilvl="6" w:tplc="180C04B6" w:tentative="1">
      <w:start w:val="1"/>
      <w:numFmt w:val="decimal"/>
      <w:lvlText w:val="%7."/>
      <w:lvlJc w:val="left"/>
      <w:pPr>
        <w:ind w:left="5040" w:hanging="360"/>
      </w:pPr>
    </w:lvl>
    <w:lvl w:ilvl="7" w:tplc="1C4CECF8" w:tentative="1">
      <w:start w:val="1"/>
      <w:numFmt w:val="lowerLetter"/>
      <w:lvlText w:val="%8."/>
      <w:lvlJc w:val="left"/>
      <w:pPr>
        <w:ind w:left="5760" w:hanging="360"/>
      </w:pPr>
    </w:lvl>
    <w:lvl w:ilvl="8" w:tplc="6BE83B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0DD273B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2D92B8BC" w:tentative="1">
      <w:start w:val="1"/>
      <w:numFmt w:val="lowerLetter"/>
      <w:lvlText w:val="%2."/>
      <w:lvlJc w:val="left"/>
      <w:pPr>
        <w:ind w:left="2073" w:hanging="360"/>
      </w:pPr>
    </w:lvl>
    <w:lvl w:ilvl="2" w:tplc="A7947EBC" w:tentative="1">
      <w:start w:val="1"/>
      <w:numFmt w:val="lowerRoman"/>
      <w:lvlText w:val="%3."/>
      <w:lvlJc w:val="right"/>
      <w:pPr>
        <w:ind w:left="2793" w:hanging="180"/>
      </w:pPr>
    </w:lvl>
    <w:lvl w:ilvl="3" w:tplc="8370E568" w:tentative="1">
      <w:start w:val="1"/>
      <w:numFmt w:val="decimal"/>
      <w:lvlText w:val="%4."/>
      <w:lvlJc w:val="left"/>
      <w:pPr>
        <w:ind w:left="3513" w:hanging="360"/>
      </w:pPr>
    </w:lvl>
    <w:lvl w:ilvl="4" w:tplc="6A12CD78" w:tentative="1">
      <w:start w:val="1"/>
      <w:numFmt w:val="lowerLetter"/>
      <w:lvlText w:val="%5."/>
      <w:lvlJc w:val="left"/>
      <w:pPr>
        <w:ind w:left="4233" w:hanging="360"/>
      </w:pPr>
    </w:lvl>
    <w:lvl w:ilvl="5" w:tplc="0AE8A4A6" w:tentative="1">
      <w:start w:val="1"/>
      <w:numFmt w:val="lowerRoman"/>
      <w:lvlText w:val="%6."/>
      <w:lvlJc w:val="right"/>
      <w:pPr>
        <w:ind w:left="4953" w:hanging="180"/>
      </w:pPr>
    </w:lvl>
    <w:lvl w:ilvl="6" w:tplc="F0F20400" w:tentative="1">
      <w:start w:val="1"/>
      <w:numFmt w:val="decimal"/>
      <w:lvlText w:val="%7."/>
      <w:lvlJc w:val="left"/>
      <w:pPr>
        <w:ind w:left="5673" w:hanging="360"/>
      </w:pPr>
    </w:lvl>
    <w:lvl w:ilvl="7" w:tplc="CCC4F026" w:tentative="1">
      <w:start w:val="1"/>
      <w:numFmt w:val="lowerLetter"/>
      <w:lvlText w:val="%8."/>
      <w:lvlJc w:val="left"/>
      <w:pPr>
        <w:ind w:left="6393" w:hanging="360"/>
      </w:pPr>
    </w:lvl>
    <w:lvl w:ilvl="8" w:tplc="87BE25F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1E46DCA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3328F46E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A2BA34E4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6A76AFD8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94449116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9B92D4C0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63F04852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CA826364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7A18713C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8CF043A8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1512959E" w:tentative="1">
      <w:start w:val="1"/>
      <w:numFmt w:val="lowerLetter"/>
      <w:lvlText w:val="%2."/>
      <w:lvlJc w:val="left"/>
      <w:pPr>
        <w:ind w:left="1440" w:hanging="360"/>
      </w:pPr>
    </w:lvl>
    <w:lvl w:ilvl="2" w:tplc="483C79AE" w:tentative="1">
      <w:start w:val="1"/>
      <w:numFmt w:val="lowerRoman"/>
      <w:lvlText w:val="%3."/>
      <w:lvlJc w:val="right"/>
      <w:pPr>
        <w:ind w:left="2160" w:hanging="180"/>
      </w:pPr>
    </w:lvl>
    <w:lvl w:ilvl="3" w:tplc="ACA85CAC" w:tentative="1">
      <w:start w:val="1"/>
      <w:numFmt w:val="decimal"/>
      <w:lvlText w:val="%4."/>
      <w:lvlJc w:val="left"/>
      <w:pPr>
        <w:ind w:left="2880" w:hanging="360"/>
      </w:pPr>
    </w:lvl>
    <w:lvl w:ilvl="4" w:tplc="8B90742A" w:tentative="1">
      <w:start w:val="1"/>
      <w:numFmt w:val="lowerLetter"/>
      <w:lvlText w:val="%5."/>
      <w:lvlJc w:val="left"/>
      <w:pPr>
        <w:ind w:left="3600" w:hanging="360"/>
      </w:pPr>
    </w:lvl>
    <w:lvl w:ilvl="5" w:tplc="DE84FEA0" w:tentative="1">
      <w:start w:val="1"/>
      <w:numFmt w:val="lowerRoman"/>
      <w:lvlText w:val="%6."/>
      <w:lvlJc w:val="right"/>
      <w:pPr>
        <w:ind w:left="4320" w:hanging="180"/>
      </w:pPr>
    </w:lvl>
    <w:lvl w:ilvl="6" w:tplc="DB62CAEA" w:tentative="1">
      <w:start w:val="1"/>
      <w:numFmt w:val="decimal"/>
      <w:lvlText w:val="%7."/>
      <w:lvlJc w:val="left"/>
      <w:pPr>
        <w:ind w:left="5040" w:hanging="360"/>
      </w:pPr>
    </w:lvl>
    <w:lvl w:ilvl="7" w:tplc="07F6BAEE" w:tentative="1">
      <w:start w:val="1"/>
      <w:numFmt w:val="lowerLetter"/>
      <w:lvlText w:val="%8."/>
      <w:lvlJc w:val="left"/>
      <w:pPr>
        <w:ind w:left="5760" w:hanging="360"/>
      </w:pPr>
    </w:lvl>
    <w:lvl w:ilvl="8" w:tplc="DEFC25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8982B6A6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59E38C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064AF3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9D2CDC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9A42414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B80F36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9B84B6F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17E9C4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41C63C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ABD8EB5A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8D48A114" w:tentative="1">
      <w:start w:val="1"/>
      <w:numFmt w:val="lowerLetter"/>
      <w:lvlText w:val="%2."/>
      <w:lvlJc w:val="left"/>
      <w:pPr>
        <w:ind w:left="1789" w:hanging="360"/>
      </w:pPr>
    </w:lvl>
    <w:lvl w:ilvl="2" w:tplc="2144B970" w:tentative="1">
      <w:start w:val="1"/>
      <w:numFmt w:val="lowerRoman"/>
      <w:lvlText w:val="%3."/>
      <w:lvlJc w:val="right"/>
      <w:pPr>
        <w:ind w:left="2509" w:hanging="180"/>
      </w:pPr>
    </w:lvl>
    <w:lvl w:ilvl="3" w:tplc="AB4E4202" w:tentative="1">
      <w:start w:val="1"/>
      <w:numFmt w:val="decimal"/>
      <w:lvlText w:val="%4."/>
      <w:lvlJc w:val="left"/>
      <w:pPr>
        <w:ind w:left="3229" w:hanging="360"/>
      </w:pPr>
    </w:lvl>
    <w:lvl w:ilvl="4" w:tplc="D120545C" w:tentative="1">
      <w:start w:val="1"/>
      <w:numFmt w:val="lowerLetter"/>
      <w:lvlText w:val="%5."/>
      <w:lvlJc w:val="left"/>
      <w:pPr>
        <w:ind w:left="3949" w:hanging="360"/>
      </w:pPr>
    </w:lvl>
    <w:lvl w:ilvl="5" w:tplc="BA26BFC8" w:tentative="1">
      <w:start w:val="1"/>
      <w:numFmt w:val="lowerRoman"/>
      <w:lvlText w:val="%6."/>
      <w:lvlJc w:val="right"/>
      <w:pPr>
        <w:ind w:left="4669" w:hanging="180"/>
      </w:pPr>
    </w:lvl>
    <w:lvl w:ilvl="6" w:tplc="05585A66" w:tentative="1">
      <w:start w:val="1"/>
      <w:numFmt w:val="decimal"/>
      <w:lvlText w:val="%7."/>
      <w:lvlJc w:val="left"/>
      <w:pPr>
        <w:ind w:left="5389" w:hanging="360"/>
      </w:pPr>
    </w:lvl>
    <w:lvl w:ilvl="7" w:tplc="84F41CB4" w:tentative="1">
      <w:start w:val="1"/>
      <w:numFmt w:val="lowerLetter"/>
      <w:lvlText w:val="%8."/>
      <w:lvlJc w:val="left"/>
      <w:pPr>
        <w:ind w:left="6109" w:hanging="360"/>
      </w:pPr>
    </w:lvl>
    <w:lvl w:ilvl="8" w:tplc="896206C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9320D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48F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60E3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FAC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142C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788A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A82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1074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2E0D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DE260C1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38DE210E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99CCC4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966DE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ABF2D6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5E06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F0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D8B6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E672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7F9C0E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47DAFB7C" w:tentative="1">
      <w:start w:val="1"/>
      <w:numFmt w:val="lowerLetter"/>
      <w:lvlText w:val="%2."/>
      <w:lvlJc w:val="left"/>
      <w:pPr>
        <w:ind w:left="1800" w:hanging="360"/>
      </w:pPr>
    </w:lvl>
    <w:lvl w:ilvl="2" w:tplc="5CB86B2C" w:tentative="1">
      <w:start w:val="1"/>
      <w:numFmt w:val="lowerRoman"/>
      <w:lvlText w:val="%3."/>
      <w:lvlJc w:val="right"/>
      <w:pPr>
        <w:ind w:left="2520" w:hanging="180"/>
      </w:pPr>
    </w:lvl>
    <w:lvl w:ilvl="3" w:tplc="0436C334" w:tentative="1">
      <w:start w:val="1"/>
      <w:numFmt w:val="decimal"/>
      <w:lvlText w:val="%4."/>
      <w:lvlJc w:val="left"/>
      <w:pPr>
        <w:ind w:left="3240" w:hanging="360"/>
      </w:pPr>
    </w:lvl>
    <w:lvl w:ilvl="4" w:tplc="43C0792E" w:tentative="1">
      <w:start w:val="1"/>
      <w:numFmt w:val="lowerLetter"/>
      <w:lvlText w:val="%5."/>
      <w:lvlJc w:val="left"/>
      <w:pPr>
        <w:ind w:left="3960" w:hanging="360"/>
      </w:pPr>
    </w:lvl>
    <w:lvl w:ilvl="5" w:tplc="614ABD88" w:tentative="1">
      <w:start w:val="1"/>
      <w:numFmt w:val="lowerRoman"/>
      <w:lvlText w:val="%6."/>
      <w:lvlJc w:val="right"/>
      <w:pPr>
        <w:ind w:left="4680" w:hanging="180"/>
      </w:pPr>
    </w:lvl>
    <w:lvl w:ilvl="6" w:tplc="7DBCF13E" w:tentative="1">
      <w:start w:val="1"/>
      <w:numFmt w:val="decimal"/>
      <w:lvlText w:val="%7."/>
      <w:lvlJc w:val="left"/>
      <w:pPr>
        <w:ind w:left="5400" w:hanging="360"/>
      </w:pPr>
    </w:lvl>
    <w:lvl w:ilvl="7" w:tplc="8B2475B2" w:tentative="1">
      <w:start w:val="1"/>
      <w:numFmt w:val="lowerLetter"/>
      <w:lvlText w:val="%8."/>
      <w:lvlJc w:val="left"/>
      <w:pPr>
        <w:ind w:left="6120" w:hanging="360"/>
      </w:pPr>
    </w:lvl>
    <w:lvl w:ilvl="8" w:tplc="ADB0D9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689462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CBAA8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A05A3C5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5944E57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E1028F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A83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6062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78F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A6B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2394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85A12"/>
    <w:rsid w:val="001A7AF8"/>
    <w:rsid w:val="001B1711"/>
    <w:rsid w:val="001C7A79"/>
    <w:rsid w:val="001E67BE"/>
    <w:rsid w:val="001F0E12"/>
    <w:rsid w:val="00200F54"/>
    <w:rsid w:val="00226BD9"/>
    <w:rsid w:val="002430FD"/>
    <w:rsid w:val="002439D9"/>
    <w:rsid w:val="0025742B"/>
    <w:rsid w:val="00262D44"/>
    <w:rsid w:val="002722DF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D7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A5E51"/>
    <w:rsid w:val="005B0C53"/>
    <w:rsid w:val="005B6D2F"/>
    <w:rsid w:val="005D0350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4307E"/>
    <w:rsid w:val="00753987"/>
    <w:rsid w:val="0076150E"/>
    <w:rsid w:val="00765F98"/>
    <w:rsid w:val="00786F27"/>
    <w:rsid w:val="00787877"/>
    <w:rsid w:val="00792AF9"/>
    <w:rsid w:val="007939F0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37FF"/>
    <w:rsid w:val="00925DDF"/>
    <w:rsid w:val="0093718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9F1884"/>
    <w:rsid w:val="00A0344B"/>
    <w:rsid w:val="00A06805"/>
    <w:rsid w:val="00A07612"/>
    <w:rsid w:val="00A106F6"/>
    <w:rsid w:val="00A12137"/>
    <w:rsid w:val="00A17A66"/>
    <w:rsid w:val="00A61B49"/>
    <w:rsid w:val="00A620FF"/>
    <w:rsid w:val="00A7158E"/>
    <w:rsid w:val="00A73C31"/>
    <w:rsid w:val="00A9016A"/>
    <w:rsid w:val="00A9435B"/>
    <w:rsid w:val="00AA0B9B"/>
    <w:rsid w:val="00AA0D89"/>
    <w:rsid w:val="00AB1F9C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4D11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83253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5DA3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5EB5"/>
    <w:rsid w:val="00F26E8E"/>
    <w:rsid w:val="00F27B2A"/>
    <w:rsid w:val="00F27DE3"/>
    <w:rsid w:val="00F3412C"/>
    <w:rsid w:val="00F424DE"/>
    <w:rsid w:val="00F655DF"/>
    <w:rsid w:val="00F87DAB"/>
    <w:rsid w:val="00F97FB1"/>
    <w:rsid w:val="00FA6892"/>
    <w:rsid w:val="00FA72D4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3</cp:revision>
  <cp:lastPrinted>2025-08-25T11:22:00Z</cp:lastPrinted>
  <dcterms:created xsi:type="dcterms:W3CDTF">2025-08-25T11:22:00Z</dcterms:created>
  <dcterms:modified xsi:type="dcterms:W3CDTF">2025-08-25T11:23:00Z</dcterms:modified>
</cp:coreProperties>
</file>