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339E4F6A" w:rsidR="007F19D6" w:rsidRPr="00127569" w:rsidRDefault="00F65092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00119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001199" w:rsidRPr="00127569">
        <w:rPr>
          <w:rFonts w:ascii="Open Sans" w:hAnsi="Open Sans" w:cs="Open Sans"/>
          <w:sz w:val="20"/>
          <w:szCs w:val="20"/>
        </w:rPr>
        <w:t>BGO-BGN.25.139.2025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9C4687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F65092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F65092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067131FD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F65092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F6509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F6509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F65092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09236EBF" w:rsidR="007F19D6" w:rsidRPr="00127569" w:rsidRDefault="00F65092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001199">
        <w:rPr>
          <w:rFonts w:ascii="Open Sans" w:hAnsi="Open Sans" w:cs="Open Sans"/>
          <w:b w:val="0"/>
          <w:sz w:val="20"/>
          <w:szCs w:val="20"/>
        </w:rPr>
        <w:t>„</w:t>
      </w:r>
      <w:r w:rsidR="00001199" w:rsidRPr="00001199">
        <w:rPr>
          <w:rFonts w:ascii="Open Sans" w:hAnsi="Open Sans" w:cs="Open Sans"/>
          <w:sz w:val="20"/>
          <w:szCs w:val="20"/>
        </w:rPr>
        <w:t xml:space="preserve">Remont pomieszczenia szatni w budynku B Centrali Najwyższej Izby Kontroli </w:t>
      </w:r>
      <w:r>
        <w:rPr>
          <w:rFonts w:ascii="Open Sans" w:hAnsi="Open Sans" w:cs="Open Sans"/>
          <w:sz w:val="20"/>
          <w:szCs w:val="20"/>
        </w:rPr>
        <w:br/>
      </w:r>
      <w:r w:rsidR="00001199" w:rsidRPr="00001199">
        <w:rPr>
          <w:rFonts w:ascii="Open Sans" w:hAnsi="Open Sans" w:cs="Open Sans"/>
          <w:sz w:val="20"/>
          <w:szCs w:val="20"/>
        </w:rPr>
        <w:t>w Warszawie, przy ul. Krzywickiego 9</w:t>
      </w:r>
      <w:r w:rsidR="00001199">
        <w:rPr>
          <w:rFonts w:ascii="Open Sans" w:hAnsi="Open Sans" w:cs="Open Sans"/>
          <w:sz w:val="20"/>
          <w:szCs w:val="20"/>
        </w:rPr>
        <w:t>”</w:t>
      </w:r>
      <w:r w:rsidR="00001199" w:rsidRP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(nazwa</w:t>
      </w:r>
      <w:r w:rsidR="00127569">
        <w:rPr>
          <w:rFonts w:ascii="Open Sans" w:hAnsi="Open Sans" w:cs="Open Sans"/>
          <w:b w:val="0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b w:val="0"/>
          <w:i/>
          <w:sz w:val="16"/>
          <w:szCs w:val="16"/>
        </w:rPr>
        <w:t>zamówienia)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F6509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F6509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F65092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</w:t>
      </w:r>
    </w:p>
    <w:p w14:paraId="4480AB14" w14:textId="4D1186A3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F65092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F65092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</w:t>
      </w:r>
    </w:p>
    <w:p w14:paraId="5308B39A" w14:textId="7EBC677C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F6509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F65092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  <w:r w:rsidRPr="00127569">
        <w:rPr>
          <w:rFonts w:ascii="Open Sans" w:hAnsi="Open Sans" w:cs="Open Sans"/>
          <w:sz w:val="20"/>
          <w:szCs w:val="20"/>
        </w:rPr>
        <w:t>...........</w:t>
      </w:r>
    </w:p>
    <w:p w14:paraId="6B46FC25" w14:textId="7E32F29A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F65092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F65092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F65092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F65092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F6509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F6509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F6509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F6509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46484286" w:rsidR="007F19D6" w:rsidRPr="00127569" w:rsidRDefault="00F6509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umowy/wykonania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zlecenia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Style w:val="Odwoanieprzypisudolnego"/>
          <w:rFonts w:ascii="Open Sans" w:hAnsi="Open Sans" w:cs="Open Sans"/>
        </w:rPr>
        <w:footnoteReference w:id="1"/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F65092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F65092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F65092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7B61B70A" w:rsidR="007F19D6" w:rsidRPr="00127569" w:rsidRDefault="00F6509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001199">
        <w:rPr>
          <w:rFonts w:ascii="Open Sans" w:hAnsi="Open Sans" w:cs="Open Sans"/>
        </w:rPr>
        <w:t>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F6509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F6509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F6509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2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F6509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F65092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F65092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F65092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F65092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F65092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F65092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F65092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F65092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3D211" w14:textId="77777777" w:rsidR="00000000" w:rsidRDefault="00F65092">
      <w:r>
        <w:separator/>
      </w:r>
    </w:p>
  </w:endnote>
  <w:endnote w:type="continuationSeparator" w:id="0">
    <w:p w14:paraId="39C22C26" w14:textId="77777777" w:rsidR="00000000" w:rsidRDefault="00F6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F65092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899CD" w14:textId="77777777" w:rsidR="00D33A46" w:rsidRDefault="00F65092" w:rsidP="00A106F6">
      <w:r>
        <w:separator/>
      </w:r>
    </w:p>
  </w:footnote>
  <w:footnote w:type="continuationSeparator" w:id="0">
    <w:p w14:paraId="2F52B02A" w14:textId="77777777" w:rsidR="00D33A46" w:rsidRDefault="00F65092" w:rsidP="00A106F6">
      <w:r>
        <w:continuationSeparator/>
      </w:r>
    </w:p>
  </w:footnote>
  <w:footnote w:id="1">
    <w:p w14:paraId="37A04FBC" w14:textId="77777777" w:rsidR="007F19D6" w:rsidRPr="00127569" w:rsidRDefault="00F65092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  <w:sz w:val="16"/>
          <w:szCs w:val="16"/>
        </w:rPr>
        <w:t xml:space="preserve"> Niepotrzebne usunąć.</w:t>
      </w:r>
    </w:p>
  </w:footnote>
  <w:footnote w:id="2">
    <w:p w14:paraId="1C1FAE20" w14:textId="77777777" w:rsidR="007F19D6" w:rsidRPr="00127569" w:rsidRDefault="00F65092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</w:t>
      </w:r>
      <w:r w:rsidRPr="00127569">
        <w:rPr>
          <w:rFonts w:ascii="Open Sans" w:hAnsi="Open Sans" w:cs="Open Sans"/>
          <w:sz w:val="16"/>
          <w:szCs w:val="16"/>
        </w:rPr>
        <w:t xml:space="preserve">wiadczenia należy usunąć np. przez jego wykreślenie). </w:t>
      </w:r>
    </w:p>
    <w:p w14:paraId="0667B867" w14:textId="77777777" w:rsidR="007F19D6" w:rsidRPr="00765F98" w:rsidRDefault="00F65092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C8F4DB7C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CB60C634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5B0EB3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1C1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C4D8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5E30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2C5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9A7C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4CCA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B27A6D9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685A9C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E0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280D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D670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211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058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D60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DCFA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614ABAE6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802477A8" w:tentative="1">
      <w:start w:val="1"/>
      <w:numFmt w:val="lowerLetter"/>
      <w:lvlText w:val="%2."/>
      <w:lvlJc w:val="left"/>
      <w:pPr>
        <w:ind w:left="1380" w:hanging="360"/>
      </w:pPr>
    </w:lvl>
    <w:lvl w:ilvl="2" w:tplc="0144C5D0" w:tentative="1">
      <w:start w:val="1"/>
      <w:numFmt w:val="lowerRoman"/>
      <w:lvlText w:val="%3."/>
      <w:lvlJc w:val="right"/>
      <w:pPr>
        <w:ind w:left="2100" w:hanging="180"/>
      </w:pPr>
    </w:lvl>
    <w:lvl w:ilvl="3" w:tplc="557A9D7E" w:tentative="1">
      <w:start w:val="1"/>
      <w:numFmt w:val="decimal"/>
      <w:lvlText w:val="%4."/>
      <w:lvlJc w:val="left"/>
      <w:pPr>
        <w:ind w:left="2820" w:hanging="360"/>
      </w:pPr>
    </w:lvl>
    <w:lvl w:ilvl="4" w:tplc="93C2DF30" w:tentative="1">
      <w:start w:val="1"/>
      <w:numFmt w:val="lowerLetter"/>
      <w:lvlText w:val="%5."/>
      <w:lvlJc w:val="left"/>
      <w:pPr>
        <w:ind w:left="3540" w:hanging="360"/>
      </w:pPr>
    </w:lvl>
    <w:lvl w:ilvl="5" w:tplc="DFF66D3A" w:tentative="1">
      <w:start w:val="1"/>
      <w:numFmt w:val="lowerRoman"/>
      <w:lvlText w:val="%6."/>
      <w:lvlJc w:val="right"/>
      <w:pPr>
        <w:ind w:left="4260" w:hanging="180"/>
      </w:pPr>
    </w:lvl>
    <w:lvl w:ilvl="6" w:tplc="A2D6541E" w:tentative="1">
      <w:start w:val="1"/>
      <w:numFmt w:val="decimal"/>
      <w:lvlText w:val="%7."/>
      <w:lvlJc w:val="left"/>
      <w:pPr>
        <w:ind w:left="4980" w:hanging="360"/>
      </w:pPr>
    </w:lvl>
    <w:lvl w:ilvl="7" w:tplc="71D2EF88" w:tentative="1">
      <w:start w:val="1"/>
      <w:numFmt w:val="lowerLetter"/>
      <w:lvlText w:val="%8."/>
      <w:lvlJc w:val="left"/>
      <w:pPr>
        <w:ind w:left="5700" w:hanging="360"/>
      </w:pPr>
    </w:lvl>
    <w:lvl w:ilvl="8" w:tplc="DF90453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088C3E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C5225776" w:tentative="1">
      <w:start w:val="1"/>
      <w:numFmt w:val="lowerLetter"/>
      <w:lvlText w:val="%2."/>
      <w:lvlJc w:val="left"/>
      <w:pPr>
        <w:ind w:left="1222" w:hanging="360"/>
      </w:pPr>
    </w:lvl>
    <w:lvl w:ilvl="2" w:tplc="C67876FC" w:tentative="1">
      <w:start w:val="1"/>
      <w:numFmt w:val="lowerRoman"/>
      <w:lvlText w:val="%3."/>
      <w:lvlJc w:val="right"/>
      <w:pPr>
        <w:ind w:left="1942" w:hanging="180"/>
      </w:pPr>
    </w:lvl>
    <w:lvl w:ilvl="3" w:tplc="FF58598E" w:tentative="1">
      <w:start w:val="1"/>
      <w:numFmt w:val="decimal"/>
      <w:lvlText w:val="%4."/>
      <w:lvlJc w:val="left"/>
      <w:pPr>
        <w:ind w:left="2662" w:hanging="360"/>
      </w:pPr>
    </w:lvl>
    <w:lvl w:ilvl="4" w:tplc="20F22F0E" w:tentative="1">
      <w:start w:val="1"/>
      <w:numFmt w:val="lowerLetter"/>
      <w:lvlText w:val="%5."/>
      <w:lvlJc w:val="left"/>
      <w:pPr>
        <w:ind w:left="3382" w:hanging="360"/>
      </w:pPr>
    </w:lvl>
    <w:lvl w:ilvl="5" w:tplc="7C9CF266" w:tentative="1">
      <w:start w:val="1"/>
      <w:numFmt w:val="lowerRoman"/>
      <w:lvlText w:val="%6."/>
      <w:lvlJc w:val="right"/>
      <w:pPr>
        <w:ind w:left="4102" w:hanging="180"/>
      </w:pPr>
    </w:lvl>
    <w:lvl w:ilvl="6" w:tplc="EFD2D6DC" w:tentative="1">
      <w:start w:val="1"/>
      <w:numFmt w:val="decimal"/>
      <w:lvlText w:val="%7."/>
      <w:lvlJc w:val="left"/>
      <w:pPr>
        <w:ind w:left="4822" w:hanging="360"/>
      </w:pPr>
    </w:lvl>
    <w:lvl w:ilvl="7" w:tplc="6F24299E" w:tentative="1">
      <w:start w:val="1"/>
      <w:numFmt w:val="lowerLetter"/>
      <w:lvlText w:val="%8."/>
      <w:lvlJc w:val="left"/>
      <w:pPr>
        <w:ind w:left="5542" w:hanging="360"/>
      </w:pPr>
    </w:lvl>
    <w:lvl w:ilvl="8" w:tplc="0D4A14C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6C6AB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DAE27E" w:tentative="1">
      <w:start w:val="1"/>
      <w:numFmt w:val="lowerLetter"/>
      <w:lvlText w:val="%2."/>
      <w:lvlJc w:val="left"/>
      <w:pPr>
        <w:ind w:left="1440" w:hanging="360"/>
      </w:pPr>
    </w:lvl>
    <w:lvl w:ilvl="2" w:tplc="9A30A6A4" w:tentative="1">
      <w:start w:val="1"/>
      <w:numFmt w:val="lowerRoman"/>
      <w:lvlText w:val="%3."/>
      <w:lvlJc w:val="right"/>
      <w:pPr>
        <w:ind w:left="2160" w:hanging="180"/>
      </w:pPr>
    </w:lvl>
    <w:lvl w:ilvl="3" w:tplc="8BDC055C" w:tentative="1">
      <w:start w:val="1"/>
      <w:numFmt w:val="decimal"/>
      <w:lvlText w:val="%4."/>
      <w:lvlJc w:val="left"/>
      <w:pPr>
        <w:ind w:left="2880" w:hanging="360"/>
      </w:pPr>
    </w:lvl>
    <w:lvl w:ilvl="4" w:tplc="1B447732" w:tentative="1">
      <w:start w:val="1"/>
      <w:numFmt w:val="lowerLetter"/>
      <w:lvlText w:val="%5."/>
      <w:lvlJc w:val="left"/>
      <w:pPr>
        <w:ind w:left="3600" w:hanging="360"/>
      </w:pPr>
    </w:lvl>
    <w:lvl w:ilvl="5" w:tplc="35D0F20C" w:tentative="1">
      <w:start w:val="1"/>
      <w:numFmt w:val="lowerRoman"/>
      <w:lvlText w:val="%6."/>
      <w:lvlJc w:val="right"/>
      <w:pPr>
        <w:ind w:left="4320" w:hanging="180"/>
      </w:pPr>
    </w:lvl>
    <w:lvl w:ilvl="6" w:tplc="79900A3C" w:tentative="1">
      <w:start w:val="1"/>
      <w:numFmt w:val="decimal"/>
      <w:lvlText w:val="%7."/>
      <w:lvlJc w:val="left"/>
      <w:pPr>
        <w:ind w:left="5040" w:hanging="360"/>
      </w:pPr>
    </w:lvl>
    <w:lvl w:ilvl="7" w:tplc="E76E057E" w:tentative="1">
      <w:start w:val="1"/>
      <w:numFmt w:val="lowerLetter"/>
      <w:lvlText w:val="%8."/>
      <w:lvlJc w:val="left"/>
      <w:pPr>
        <w:ind w:left="5760" w:hanging="360"/>
      </w:pPr>
    </w:lvl>
    <w:lvl w:ilvl="8" w:tplc="22CEA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D7AC617A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E34EE3DA">
      <w:start w:val="1"/>
      <w:numFmt w:val="lowerLetter"/>
      <w:lvlText w:val="%2."/>
      <w:lvlJc w:val="left"/>
      <w:pPr>
        <w:ind w:left="1440" w:hanging="360"/>
      </w:pPr>
    </w:lvl>
    <w:lvl w:ilvl="2" w:tplc="C2640100">
      <w:start w:val="1"/>
      <w:numFmt w:val="lowerRoman"/>
      <w:lvlText w:val="%3."/>
      <w:lvlJc w:val="right"/>
      <w:pPr>
        <w:ind w:left="2160" w:hanging="180"/>
      </w:pPr>
    </w:lvl>
    <w:lvl w:ilvl="3" w:tplc="A20079D6">
      <w:start w:val="1"/>
      <w:numFmt w:val="decimal"/>
      <w:lvlText w:val="%4."/>
      <w:lvlJc w:val="left"/>
      <w:pPr>
        <w:ind w:left="2880" w:hanging="360"/>
      </w:pPr>
    </w:lvl>
    <w:lvl w:ilvl="4" w:tplc="A72E30D2" w:tentative="1">
      <w:start w:val="1"/>
      <w:numFmt w:val="lowerLetter"/>
      <w:lvlText w:val="%5."/>
      <w:lvlJc w:val="left"/>
      <w:pPr>
        <w:ind w:left="3600" w:hanging="360"/>
      </w:pPr>
    </w:lvl>
    <w:lvl w:ilvl="5" w:tplc="65FE3DE6" w:tentative="1">
      <w:start w:val="1"/>
      <w:numFmt w:val="lowerRoman"/>
      <w:lvlText w:val="%6."/>
      <w:lvlJc w:val="right"/>
      <w:pPr>
        <w:ind w:left="4320" w:hanging="180"/>
      </w:pPr>
    </w:lvl>
    <w:lvl w:ilvl="6" w:tplc="EC144D22" w:tentative="1">
      <w:start w:val="1"/>
      <w:numFmt w:val="decimal"/>
      <w:lvlText w:val="%7."/>
      <w:lvlJc w:val="left"/>
      <w:pPr>
        <w:ind w:left="5040" w:hanging="360"/>
      </w:pPr>
    </w:lvl>
    <w:lvl w:ilvl="7" w:tplc="76F65B30" w:tentative="1">
      <w:start w:val="1"/>
      <w:numFmt w:val="lowerLetter"/>
      <w:lvlText w:val="%8."/>
      <w:lvlJc w:val="left"/>
      <w:pPr>
        <w:ind w:left="5760" w:hanging="360"/>
      </w:pPr>
    </w:lvl>
    <w:lvl w:ilvl="8" w:tplc="BFF6BC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95A211B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2C8A1776" w:tentative="1">
      <w:start w:val="1"/>
      <w:numFmt w:val="lowerLetter"/>
      <w:lvlText w:val="%2."/>
      <w:lvlJc w:val="left"/>
      <w:pPr>
        <w:ind w:left="1440" w:hanging="360"/>
      </w:pPr>
    </w:lvl>
    <w:lvl w:ilvl="2" w:tplc="8EF6EE80" w:tentative="1">
      <w:start w:val="1"/>
      <w:numFmt w:val="lowerRoman"/>
      <w:lvlText w:val="%3."/>
      <w:lvlJc w:val="right"/>
      <w:pPr>
        <w:ind w:left="2160" w:hanging="180"/>
      </w:pPr>
    </w:lvl>
    <w:lvl w:ilvl="3" w:tplc="627C8E4C" w:tentative="1">
      <w:start w:val="1"/>
      <w:numFmt w:val="decimal"/>
      <w:lvlText w:val="%4."/>
      <w:lvlJc w:val="left"/>
      <w:pPr>
        <w:ind w:left="2880" w:hanging="360"/>
      </w:pPr>
    </w:lvl>
    <w:lvl w:ilvl="4" w:tplc="9F04CF48" w:tentative="1">
      <w:start w:val="1"/>
      <w:numFmt w:val="lowerLetter"/>
      <w:lvlText w:val="%5."/>
      <w:lvlJc w:val="left"/>
      <w:pPr>
        <w:ind w:left="3600" w:hanging="360"/>
      </w:pPr>
    </w:lvl>
    <w:lvl w:ilvl="5" w:tplc="88E89DCC" w:tentative="1">
      <w:start w:val="1"/>
      <w:numFmt w:val="lowerRoman"/>
      <w:lvlText w:val="%6."/>
      <w:lvlJc w:val="right"/>
      <w:pPr>
        <w:ind w:left="4320" w:hanging="180"/>
      </w:pPr>
    </w:lvl>
    <w:lvl w:ilvl="6" w:tplc="22E29ACA" w:tentative="1">
      <w:start w:val="1"/>
      <w:numFmt w:val="decimal"/>
      <w:lvlText w:val="%7."/>
      <w:lvlJc w:val="left"/>
      <w:pPr>
        <w:ind w:left="5040" w:hanging="360"/>
      </w:pPr>
    </w:lvl>
    <w:lvl w:ilvl="7" w:tplc="A1A241A4" w:tentative="1">
      <w:start w:val="1"/>
      <w:numFmt w:val="lowerLetter"/>
      <w:lvlText w:val="%8."/>
      <w:lvlJc w:val="left"/>
      <w:pPr>
        <w:ind w:left="5760" w:hanging="360"/>
      </w:pPr>
    </w:lvl>
    <w:lvl w:ilvl="8" w:tplc="82069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A34E8BA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1940EDA4" w:tentative="1">
      <w:start w:val="1"/>
      <w:numFmt w:val="lowerLetter"/>
      <w:lvlText w:val="%2."/>
      <w:lvlJc w:val="left"/>
      <w:pPr>
        <w:ind w:left="2073" w:hanging="360"/>
      </w:pPr>
    </w:lvl>
    <w:lvl w:ilvl="2" w:tplc="33080C2A" w:tentative="1">
      <w:start w:val="1"/>
      <w:numFmt w:val="lowerRoman"/>
      <w:lvlText w:val="%3."/>
      <w:lvlJc w:val="right"/>
      <w:pPr>
        <w:ind w:left="2793" w:hanging="180"/>
      </w:pPr>
    </w:lvl>
    <w:lvl w:ilvl="3" w:tplc="1FF0B3A4" w:tentative="1">
      <w:start w:val="1"/>
      <w:numFmt w:val="decimal"/>
      <w:lvlText w:val="%4."/>
      <w:lvlJc w:val="left"/>
      <w:pPr>
        <w:ind w:left="3513" w:hanging="360"/>
      </w:pPr>
    </w:lvl>
    <w:lvl w:ilvl="4" w:tplc="20829EEA" w:tentative="1">
      <w:start w:val="1"/>
      <w:numFmt w:val="lowerLetter"/>
      <w:lvlText w:val="%5."/>
      <w:lvlJc w:val="left"/>
      <w:pPr>
        <w:ind w:left="4233" w:hanging="360"/>
      </w:pPr>
    </w:lvl>
    <w:lvl w:ilvl="5" w:tplc="0EB8F688" w:tentative="1">
      <w:start w:val="1"/>
      <w:numFmt w:val="lowerRoman"/>
      <w:lvlText w:val="%6."/>
      <w:lvlJc w:val="right"/>
      <w:pPr>
        <w:ind w:left="4953" w:hanging="180"/>
      </w:pPr>
    </w:lvl>
    <w:lvl w:ilvl="6" w:tplc="8518746E" w:tentative="1">
      <w:start w:val="1"/>
      <w:numFmt w:val="decimal"/>
      <w:lvlText w:val="%7."/>
      <w:lvlJc w:val="left"/>
      <w:pPr>
        <w:ind w:left="5673" w:hanging="360"/>
      </w:pPr>
    </w:lvl>
    <w:lvl w:ilvl="7" w:tplc="10EA5162" w:tentative="1">
      <w:start w:val="1"/>
      <w:numFmt w:val="lowerLetter"/>
      <w:lvlText w:val="%8."/>
      <w:lvlJc w:val="left"/>
      <w:pPr>
        <w:ind w:left="6393" w:hanging="360"/>
      </w:pPr>
    </w:lvl>
    <w:lvl w:ilvl="8" w:tplc="9FBC932A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070EF86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38904C8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F816280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5B78A7CE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252C8DA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2DBC11E6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42A788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980ED57C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7C229E9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326CB29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B114CDF2" w:tentative="1">
      <w:start w:val="1"/>
      <w:numFmt w:val="lowerLetter"/>
      <w:lvlText w:val="%2."/>
      <w:lvlJc w:val="left"/>
      <w:pPr>
        <w:ind w:left="1440" w:hanging="360"/>
      </w:pPr>
    </w:lvl>
    <w:lvl w:ilvl="2" w:tplc="61069B36" w:tentative="1">
      <w:start w:val="1"/>
      <w:numFmt w:val="lowerRoman"/>
      <w:lvlText w:val="%3."/>
      <w:lvlJc w:val="right"/>
      <w:pPr>
        <w:ind w:left="2160" w:hanging="180"/>
      </w:pPr>
    </w:lvl>
    <w:lvl w:ilvl="3" w:tplc="EA8EC798" w:tentative="1">
      <w:start w:val="1"/>
      <w:numFmt w:val="decimal"/>
      <w:lvlText w:val="%4."/>
      <w:lvlJc w:val="left"/>
      <w:pPr>
        <w:ind w:left="2880" w:hanging="360"/>
      </w:pPr>
    </w:lvl>
    <w:lvl w:ilvl="4" w:tplc="AA6EB4E6" w:tentative="1">
      <w:start w:val="1"/>
      <w:numFmt w:val="lowerLetter"/>
      <w:lvlText w:val="%5."/>
      <w:lvlJc w:val="left"/>
      <w:pPr>
        <w:ind w:left="3600" w:hanging="360"/>
      </w:pPr>
    </w:lvl>
    <w:lvl w:ilvl="5" w:tplc="666E2376" w:tentative="1">
      <w:start w:val="1"/>
      <w:numFmt w:val="lowerRoman"/>
      <w:lvlText w:val="%6."/>
      <w:lvlJc w:val="right"/>
      <w:pPr>
        <w:ind w:left="4320" w:hanging="180"/>
      </w:pPr>
    </w:lvl>
    <w:lvl w:ilvl="6" w:tplc="B6F0C1A2" w:tentative="1">
      <w:start w:val="1"/>
      <w:numFmt w:val="decimal"/>
      <w:lvlText w:val="%7."/>
      <w:lvlJc w:val="left"/>
      <w:pPr>
        <w:ind w:left="5040" w:hanging="360"/>
      </w:pPr>
    </w:lvl>
    <w:lvl w:ilvl="7" w:tplc="FED0FB6C" w:tentative="1">
      <w:start w:val="1"/>
      <w:numFmt w:val="lowerLetter"/>
      <w:lvlText w:val="%8."/>
      <w:lvlJc w:val="left"/>
      <w:pPr>
        <w:ind w:left="5760" w:hanging="360"/>
      </w:pPr>
    </w:lvl>
    <w:lvl w:ilvl="8" w:tplc="FE20C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6CD20C1E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88E15E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14EAAF4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6DAA74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AE4DDF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B0C88DE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5444150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95E2BF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21C37D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43662FE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3F74B4F2" w:tentative="1">
      <w:start w:val="1"/>
      <w:numFmt w:val="lowerLetter"/>
      <w:lvlText w:val="%2."/>
      <w:lvlJc w:val="left"/>
      <w:pPr>
        <w:ind w:left="1789" w:hanging="360"/>
      </w:pPr>
    </w:lvl>
    <w:lvl w:ilvl="2" w:tplc="53D46FB0" w:tentative="1">
      <w:start w:val="1"/>
      <w:numFmt w:val="lowerRoman"/>
      <w:lvlText w:val="%3."/>
      <w:lvlJc w:val="right"/>
      <w:pPr>
        <w:ind w:left="2509" w:hanging="180"/>
      </w:pPr>
    </w:lvl>
    <w:lvl w:ilvl="3" w:tplc="214E2B84" w:tentative="1">
      <w:start w:val="1"/>
      <w:numFmt w:val="decimal"/>
      <w:lvlText w:val="%4."/>
      <w:lvlJc w:val="left"/>
      <w:pPr>
        <w:ind w:left="3229" w:hanging="360"/>
      </w:pPr>
    </w:lvl>
    <w:lvl w:ilvl="4" w:tplc="E99E03D6" w:tentative="1">
      <w:start w:val="1"/>
      <w:numFmt w:val="lowerLetter"/>
      <w:lvlText w:val="%5."/>
      <w:lvlJc w:val="left"/>
      <w:pPr>
        <w:ind w:left="3949" w:hanging="360"/>
      </w:pPr>
    </w:lvl>
    <w:lvl w:ilvl="5" w:tplc="821271DA" w:tentative="1">
      <w:start w:val="1"/>
      <w:numFmt w:val="lowerRoman"/>
      <w:lvlText w:val="%6."/>
      <w:lvlJc w:val="right"/>
      <w:pPr>
        <w:ind w:left="4669" w:hanging="180"/>
      </w:pPr>
    </w:lvl>
    <w:lvl w:ilvl="6" w:tplc="53684DEA" w:tentative="1">
      <w:start w:val="1"/>
      <w:numFmt w:val="decimal"/>
      <w:lvlText w:val="%7."/>
      <w:lvlJc w:val="left"/>
      <w:pPr>
        <w:ind w:left="5389" w:hanging="360"/>
      </w:pPr>
    </w:lvl>
    <w:lvl w:ilvl="7" w:tplc="95289AD8" w:tentative="1">
      <w:start w:val="1"/>
      <w:numFmt w:val="lowerLetter"/>
      <w:lvlText w:val="%8."/>
      <w:lvlJc w:val="left"/>
      <w:pPr>
        <w:ind w:left="6109" w:hanging="360"/>
      </w:pPr>
    </w:lvl>
    <w:lvl w:ilvl="8" w:tplc="D2F6D48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F8A21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CDB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38B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08A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E7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1AB0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B09E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AA4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AA48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8C74BC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04EAEF7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8507F4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1C914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8F88D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2A5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525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945A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E007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E1DA28A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248EAAE2" w:tentative="1">
      <w:start w:val="1"/>
      <w:numFmt w:val="lowerLetter"/>
      <w:lvlText w:val="%2."/>
      <w:lvlJc w:val="left"/>
      <w:pPr>
        <w:ind w:left="1800" w:hanging="360"/>
      </w:pPr>
    </w:lvl>
    <w:lvl w:ilvl="2" w:tplc="1ADCE1E0" w:tentative="1">
      <w:start w:val="1"/>
      <w:numFmt w:val="lowerRoman"/>
      <w:lvlText w:val="%3."/>
      <w:lvlJc w:val="right"/>
      <w:pPr>
        <w:ind w:left="2520" w:hanging="180"/>
      </w:pPr>
    </w:lvl>
    <w:lvl w:ilvl="3" w:tplc="EADA6B1A" w:tentative="1">
      <w:start w:val="1"/>
      <w:numFmt w:val="decimal"/>
      <w:lvlText w:val="%4."/>
      <w:lvlJc w:val="left"/>
      <w:pPr>
        <w:ind w:left="3240" w:hanging="360"/>
      </w:pPr>
    </w:lvl>
    <w:lvl w:ilvl="4" w:tplc="501E21F2" w:tentative="1">
      <w:start w:val="1"/>
      <w:numFmt w:val="lowerLetter"/>
      <w:lvlText w:val="%5."/>
      <w:lvlJc w:val="left"/>
      <w:pPr>
        <w:ind w:left="3960" w:hanging="360"/>
      </w:pPr>
    </w:lvl>
    <w:lvl w:ilvl="5" w:tplc="AC5A71AC" w:tentative="1">
      <w:start w:val="1"/>
      <w:numFmt w:val="lowerRoman"/>
      <w:lvlText w:val="%6."/>
      <w:lvlJc w:val="right"/>
      <w:pPr>
        <w:ind w:left="4680" w:hanging="180"/>
      </w:pPr>
    </w:lvl>
    <w:lvl w:ilvl="6" w:tplc="2F0E9222" w:tentative="1">
      <w:start w:val="1"/>
      <w:numFmt w:val="decimal"/>
      <w:lvlText w:val="%7."/>
      <w:lvlJc w:val="left"/>
      <w:pPr>
        <w:ind w:left="5400" w:hanging="360"/>
      </w:pPr>
    </w:lvl>
    <w:lvl w:ilvl="7" w:tplc="B17EC8B8" w:tentative="1">
      <w:start w:val="1"/>
      <w:numFmt w:val="lowerLetter"/>
      <w:lvlText w:val="%8."/>
      <w:lvlJc w:val="left"/>
      <w:pPr>
        <w:ind w:left="6120" w:hanging="360"/>
      </w:pPr>
    </w:lvl>
    <w:lvl w:ilvl="8" w:tplc="E00850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3E640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97E3C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5943F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2C30AD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83E2E9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A9E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FC3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CA2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2A4D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01199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17DE0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E2625"/>
    <w:rsid w:val="007F19D6"/>
    <w:rsid w:val="0080629E"/>
    <w:rsid w:val="00807E94"/>
    <w:rsid w:val="008244D0"/>
    <w:rsid w:val="008360CF"/>
    <w:rsid w:val="0083754F"/>
    <w:rsid w:val="00837E50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23315"/>
    <w:rsid w:val="00925DDF"/>
    <w:rsid w:val="0095409A"/>
    <w:rsid w:val="00961C25"/>
    <w:rsid w:val="00962227"/>
    <w:rsid w:val="00964C7A"/>
    <w:rsid w:val="00982FD5"/>
    <w:rsid w:val="009A3608"/>
    <w:rsid w:val="009A56C2"/>
    <w:rsid w:val="009B4D98"/>
    <w:rsid w:val="009B7581"/>
    <w:rsid w:val="009C10FC"/>
    <w:rsid w:val="009C4687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3A46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04DB4"/>
    <w:rsid w:val="00F157CD"/>
    <w:rsid w:val="00F232E5"/>
    <w:rsid w:val="00F26E8E"/>
    <w:rsid w:val="00F27B2A"/>
    <w:rsid w:val="00F27DE3"/>
    <w:rsid w:val="00F424DE"/>
    <w:rsid w:val="00F65092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7</cp:revision>
  <cp:lastPrinted>2016-10-07T08:49:00Z</cp:lastPrinted>
  <dcterms:created xsi:type="dcterms:W3CDTF">2025-03-19T12:57:00Z</dcterms:created>
  <dcterms:modified xsi:type="dcterms:W3CDTF">2025-05-28T07:48:00Z</dcterms:modified>
</cp:coreProperties>
</file>