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A0A18CA" w:rsidR="007F19D6" w:rsidRPr="00B82E66" w:rsidRDefault="008376A3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BF20EA">
        <w:rPr>
          <w:rFonts w:cs="Arial"/>
          <w:b/>
          <w:bCs/>
          <w:sz w:val="22"/>
          <w:szCs w:val="22"/>
        </w:rPr>
        <w:t xml:space="preserve"> </w:t>
      </w:r>
      <w:r w:rsidR="00BF20EA">
        <w:rPr>
          <w:rFonts w:cstheme="minorHAnsi"/>
          <w:sz w:val="22"/>
          <w:szCs w:val="22"/>
        </w:rPr>
        <w:t>BGO-BGN.25.284.2024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602AD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8376A3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8376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8376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8376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8376A3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383BC560" w14:textId="2741E470" w:rsidR="00B60EEF" w:rsidRDefault="008376A3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>Składając ofertę na</w:t>
      </w:r>
      <w:r w:rsidR="00B60EEF">
        <w:rPr>
          <w:b w:val="0"/>
          <w:sz w:val="22"/>
          <w:szCs w:val="22"/>
        </w:rPr>
        <w:t>:</w:t>
      </w:r>
      <w:r w:rsidRPr="00B82E66">
        <w:rPr>
          <w:b w:val="0"/>
          <w:sz w:val="22"/>
          <w:szCs w:val="22"/>
        </w:rPr>
        <w:t xml:space="preserve"> </w:t>
      </w:r>
      <w:sdt>
        <w:sdtPr>
          <w:rPr>
            <w:iCs/>
            <w:sz w:val="22"/>
            <w:szCs w:val="22"/>
          </w:rPr>
          <w:id w:val="-845173620"/>
          <w:placeholder>
            <w:docPart w:val="35942C56380F45519B0DDDFB8BBC72CD"/>
          </w:placeholder>
          <w:text/>
        </w:sdtPr>
        <w:sdtEndPr/>
        <w:sdtContent>
          <w:r w:rsidR="00F76D19" w:rsidRPr="00F76D19">
            <w:rPr>
              <w:iCs/>
              <w:sz w:val="22"/>
              <w:szCs w:val="22"/>
            </w:rPr>
            <w:t xml:space="preserve"> Wymiana wyeksploatowanego oświetlenia podstawowego i awaryjnego ewakuacyjnego z dostosowaniem do obowiązujących norm i przepisów w pomieszczeniach Delegatury NIK w Zielonej Górze,</w:t>
          </w:r>
        </w:sdtContent>
      </w:sdt>
      <w:r>
        <w:rPr>
          <w:b w:val="0"/>
          <w:sz w:val="22"/>
          <w:szCs w:val="22"/>
        </w:rPr>
        <w:t xml:space="preserve"> </w:t>
      </w:r>
    </w:p>
    <w:p w14:paraId="7A4C6A27" w14:textId="0C57D624" w:rsidR="007F19D6" w:rsidRPr="00B82E66" w:rsidRDefault="008376A3" w:rsidP="00B60EEF">
      <w:pPr>
        <w:pStyle w:val="Tekstpodstawowy"/>
        <w:jc w:val="both"/>
      </w:pPr>
      <w:r w:rsidRPr="00B82E66">
        <w:rPr>
          <w:sz w:val="22"/>
          <w:szCs w:val="22"/>
        </w:rPr>
        <w:t>my niżej podpisani:</w:t>
      </w:r>
    </w:p>
    <w:p w14:paraId="60915DF7" w14:textId="77777777" w:rsidR="007F19D6" w:rsidRDefault="008376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8376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8376A3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8376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8376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8376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8376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8376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8376A3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8376A3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8376A3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536520D4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8376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8376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8376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69A93C74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BF20EA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8376A3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8376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8376A3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8376A3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488D8764" w:rsidR="007F19D6" w:rsidRDefault="008376A3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</w:t>
      </w:r>
      <w:r w:rsidR="00B60EEF">
        <w:rPr>
          <w:rFonts w:cs="Tahoma"/>
          <w:sz w:val="22"/>
          <w:szCs w:val="22"/>
        </w:rPr>
        <w:t>24</w:t>
      </w:r>
      <w:r w:rsidRPr="00B82E66">
        <w:rPr>
          <w:rFonts w:cs="Tahoma"/>
          <w:sz w:val="22"/>
          <w:szCs w:val="22"/>
        </w:rPr>
        <w:t xml:space="preserve"> r.</w:t>
      </w:r>
    </w:p>
    <w:p w14:paraId="23A3E237" w14:textId="77777777" w:rsidR="007F19D6" w:rsidRPr="00CE1C1F" w:rsidRDefault="008376A3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8376A3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8376A3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84B2" w14:textId="77777777" w:rsidR="00E10C74" w:rsidRDefault="00E10C74">
      <w:r>
        <w:separator/>
      </w:r>
    </w:p>
  </w:endnote>
  <w:endnote w:type="continuationSeparator" w:id="0">
    <w:p w14:paraId="5A8A914F" w14:textId="77777777" w:rsidR="00E10C74" w:rsidRDefault="00E1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8376A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6E98" w14:textId="77777777" w:rsidR="00E10C74" w:rsidRDefault="00E10C74" w:rsidP="00A106F6">
      <w:r>
        <w:separator/>
      </w:r>
    </w:p>
  </w:footnote>
  <w:footnote w:type="continuationSeparator" w:id="0">
    <w:p w14:paraId="65CDCB16" w14:textId="77777777" w:rsidR="00E10C74" w:rsidRDefault="00E10C74" w:rsidP="00A106F6">
      <w:r>
        <w:continuationSeparator/>
      </w:r>
    </w:p>
  </w:footnote>
  <w:footnote w:id="1">
    <w:p w14:paraId="1C1FAE20" w14:textId="77777777" w:rsidR="007F19D6" w:rsidRDefault="008376A3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8376A3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22322DB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376A27D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F5CDD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B82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C894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5AF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86B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4A6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1AF4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917E18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E3CCA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A6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66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E5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61F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E2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0AC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8CE2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3A6B77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39921366" w:tentative="1">
      <w:start w:val="1"/>
      <w:numFmt w:val="lowerLetter"/>
      <w:lvlText w:val="%2."/>
      <w:lvlJc w:val="left"/>
      <w:pPr>
        <w:ind w:left="1380" w:hanging="360"/>
      </w:pPr>
    </w:lvl>
    <w:lvl w:ilvl="2" w:tplc="A1BEA66A" w:tentative="1">
      <w:start w:val="1"/>
      <w:numFmt w:val="lowerRoman"/>
      <w:lvlText w:val="%3."/>
      <w:lvlJc w:val="right"/>
      <w:pPr>
        <w:ind w:left="2100" w:hanging="180"/>
      </w:pPr>
    </w:lvl>
    <w:lvl w:ilvl="3" w:tplc="AF26BC36" w:tentative="1">
      <w:start w:val="1"/>
      <w:numFmt w:val="decimal"/>
      <w:lvlText w:val="%4."/>
      <w:lvlJc w:val="left"/>
      <w:pPr>
        <w:ind w:left="2820" w:hanging="360"/>
      </w:pPr>
    </w:lvl>
    <w:lvl w:ilvl="4" w:tplc="FBB28026" w:tentative="1">
      <w:start w:val="1"/>
      <w:numFmt w:val="lowerLetter"/>
      <w:lvlText w:val="%5."/>
      <w:lvlJc w:val="left"/>
      <w:pPr>
        <w:ind w:left="3540" w:hanging="360"/>
      </w:pPr>
    </w:lvl>
    <w:lvl w:ilvl="5" w:tplc="C1D81B30" w:tentative="1">
      <w:start w:val="1"/>
      <w:numFmt w:val="lowerRoman"/>
      <w:lvlText w:val="%6."/>
      <w:lvlJc w:val="right"/>
      <w:pPr>
        <w:ind w:left="4260" w:hanging="180"/>
      </w:pPr>
    </w:lvl>
    <w:lvl w:ilvl="6" w:tplc="894CB694" w:tentative="1">
      <w:start w:val="1"/>
      <w:numFmt w:val="decimal"/>
      <w:lvlText w:val="%7."/>
      <w:lvlJc w:val="left"/>
      <w:pPr>
        <w:ind w:left="4980" w:hanging="360"/>
      </w:pPr>
    </w:lvl>
    <w:lvl w:ilvl="7" w:tplc="EEA02E28" w:tentative="1">
      <w:start w:val="1"/>
      <w:numFmt w:val="lowerLetter"/>
      <w:lvlText w:val="%8."/>
      <w:lvlJc w:val="left"/>
      <w:pPr>
        <w:ind w:left="5700" w:hanging="360"/>
      </w:pPr>
    </w:lvl>
    <w:lvl w:ilvl="8" w:tplc="355ED74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826032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348BFCA" w:tentative="1">
      <w:start w:val="1"/>
      <w:numFmt w:val="lowerLetter"/>
      <w:lvlText w:val="%2."/>
      <w:lvlJc w:val="left"/>
      <w:pPr>
        <w:ind w:left="1222" w:hanging="360"/>
      </w:pPr>
    </w:lvl>
    <w:lvl w:ilvl="2" w:tplc="3B9C35EE" w:tentative="1">
      <w:start w:val="1"/>
      <w:numFmt w:val="lowerRoman"/>
      <w:lvlText w:val="%3."/>
      <w:lvlJc w:val="right"/>
      <w:pPr>
        <w:ind w:left="1942" w:hanging="180"/>
      </w:pPr>
    </w:lvl>
    <w:lvl w:ilvl="3" w:tplc="416C6126" w:tentative="1">
      <w:start w:val="1"/>
      <w:numFmt w:val="decimal"/>
      <w:lvlText w:val="%4."/>
      <w:lvlJc w:val="left"/>
      <w:pPr>
        <w:ind w:left="2662" w:hanging="360"/>
      </w:pPr>
    </w:lvl>
    <w:lvl w:ilvl="4" w:tplc="8E164D3A" w:tentative="1">
      <w:start w:val="1"/>
      <w:numFmt w:val="lowerLetter"/>
      <w:lvlText w:val="%5."/>
      <w:lvlJc w:val="left"/>
      <w:pPr>
        <w:ind w:left="3382" w:hanging="360"/>
      </w:pPr>
    </w:lvl>
    <w:lvl w:ilvl="5" w:tplc="0DA28070" w:tentative="1">
      <w:start w:val="1"/>
      <w:numFmt w:val="lowerRoman"/>
      <w:lvlText w:val="%6."/>
      <w:lvlJc w:val="right"/>
      <w:pPr>
        <w:ind w:left="4102" w:hanging="180"/>
      </w:pPr>
    </w:lvl>
    <w:lvl w:ilvl="6" w:tplc="E7ECDD74" w:tentative="1">
      <w:start w:val="1"/>
      <w:numFmt w:val="decimal"/>
      <w:lvlText w:val="%7."/>
      <w:lvlJc w:val="left"/>
      <w:pPr>
        <w:ind w:left="4822" w:hanging="360"/>
      </w:pPr>
    </w:lvl>
    <w:lvl w:ilvl="7" w:tplc="557E3994" w:tentative="1">
      <w:start w:val="1"/>
      <w:numFmt w:val="lowerLetter"/>
      <w:lvlText w:val="%8."/>
      <w:lvlJc w:val="left"/>
      <w:pPr>
        <w:ind w:left="5542" w:hanging="360"/>
      </w:pPr>
    </w:lvl>
    <w:lvl w:ilvl="8" w:tplc="59DEF2D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CAC2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6630E" w:tentative="1">
      <w:start w:val="1"/>
      <w:numFmt w:val="lowerLetter"/>
      <w:lvlText w:val="%2."/>
      <w:lvlJc w:val="left"/>
      <w:pPr>
        <w:ind w:left="1440" w:hanging="360"/>
      </w:pPr>
    </w:lvl>
    <w:lvl w:ilvl="2" w:tplc="772C724C" w:tentative="1">
      <w:start w:val="1"/>
      <w:numFmt w:val="lowerRoman"/>
      <w:lvlText w:val="%3."/>
      <w:lvlJc w:val="right"/>
      <w:pPr>
        <w:ind w:left="2160" w:hanging="180"/>
      </w:pPr>
    </w:lvl>
    <w:lvl w:ilvl="3" w:tplc="6D9C5642" w:tentative="1">
      <w:start w:val="1"/>
      <w:numFmt w:val="decimal"/>
      <w:lvlText w:val="%4."/>
      <w:lvlJc w:val="left"/>
      <w:pPr>
        <w:ind w:left="2880" w:hanging="360"/>
      </w:pPr>
    </w:lvl>
    <w:lvl w:ilvl="4" w:tplc="920A10C0" w:tentative="1">
      <w:start w:val="1"/>
      <w:numFmt w:val="lowerLetter"/>
      <w:lvlText w:val="%5."/>
      <w:lvlJc w:val="left"/>
      <w:pPr>
        <w:ind w:left="3600" w:hanging="360"/>
      </w:pPr>
    </w:lvl>
    <w:lvl w:ilvl="5" w:tplc="DF7E8266" w:tentative="1">
      <w:start w:val="1"/>
      <w:numFmt w:val="lowerRoman"/>
      <w:lvlText w:val="%6."/>
      <w:lvlJc w:val="right"/>
      <w:pPr>
        <w:ind w:left="4320" w:hanging="180"/>
      </w:pPr>
    </w:lvl>
    <w:lvl w:ilvl="6" w:tplc="2CC0129E" w:tentative="1">
      <w:start w:val="1"/>
      <w:numFmt w:val="decimal"/>
      <w:lvlText w:val="%7."/>
      <w:lvlJc w:val="left"/>
      <w:pPr>
        <w:ind w:left="5040" w:hanging="360"/>
      </w:pPr>
    </w:lvl>
    <w:lvl w:ilvl="7" w:tplc="7B9EC526" w:tentative="1">
      <w:start w:val="1"/>
      <w:numFmt w:val="lowerLetter"/>
      <w:lvlText w:val="%8."/>
      <w:lvlJc w:val="left"/>
      <w:pPr>
        <w:ind w:left="5760" w:hanging="360"/>
      </w:pPr>
    </w:lvl>
    <w:lvl w:ilvl="8" w:tplc="E07694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ED52E0C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1C68374C">
      <w:start w:val="1"/>
      <w:numFmt w:val="lowerLetter"/>
      <w:lvlText w:val="%2."/>
      <w:lvlJc w:val="left"/>
      <w:pPr>
        <w:ind w:left="1440" w:hanging="360"/>
      </w:pPr>
    </w:lvl>
    <w:lvl w:ilvl="2" w:tplc="AE06BCDE">
      <w:start w:val="1"/>
      <w:numFmt w:val="lowerRoman"/>
      <w:lvlText w:val="%3."/>
      <w:lvlJc w:val="right"/>
      <w:pPr>
        <w:ind w:left="2160" w:hanging="180"/>
      </w:pPr>
    </w:lvl>
    <w:lvl w:ilvl="3" w:tplc="0922AF7C">
      <w:start w:val="1"/>
      <w:numFmt w:val="decimal"/>
      <w:lvlText w:val="%4."/>
      <w:lvlJc w:val="left"/>
      <w:pPr>
        <w:ind w:left="2880" w:hanging="360"/>
      </w:pPr>
    </w:lvl>
    <w:lvl w:ilvl="4" w:tplc="9D7059B6" w:tentative="1">
      <w:start w:val="1"/>
      <w:numFmt w:val="lowerLetter"/>
      <w:lvlText w:val="%5."/>
      <w:lvlJc w:val="left"/>
      <w:pPr>
        <w:ind w:left="3600" w:hanging="360"/>
      </w:pPr>
    </w:lvl>
    <w:lvl w:ilvl="5" w:tplc="12F491BC" w:tentative="1">
      <w:start w:val="1"/>
      <w:numFmt w:val="lowerRoman"/>
      <w:lvlText w:val="%6."/>
      <w:lvlJc w:val="right"/>
      <w:pPr>
        <w:ind w:left="4320" w:hanging="180"/>
      </w:pPr>
    </w:lvl>
    <w:lvl w:ilvl="6" w:tplc="4906EEDE" w:tentative="1">
      <w:start w:val="1"/>
      <w:numFmt w:val="decimal"/>
      <w:lvlText w:val="%7."/>
      <w:lvlJc w:val="left"/>
      <w:pPr>
        <w:ind w:left="5040" w:hanging="360"/>
      </w:pPr>
    </w:lvl>
    <w:lvl w:ilvl="7" w:tplc="7AEACA9C" w:tentative="1">
      <w:start w:val="1"/>
      <w:numFmt w:val="lowerLetter"/>
      <w:lvlText w:val="%8."/>
      <w:lvlJc w:val="left"/>
      <w:pPr>
        <w:ind w:left="5760" w:hanging="360"/>
      </w:pPr>
    </w:lvl>
    <w:lvl w:ilvl="8" w:tplc="3DA42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A0544C2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7581B62" w:tentative="1">
      <w:start w:val="1"/>
      <w:numFmt w:val="lowerLetter"/>
      <w:lvlText w:val="%2."/>
      <w:lvlJc w:val="left"/>
      <w:pPr>
        <w:ind w:left="1440" w:hanging="360"/>
      </w:pPr>
    </w:lvl>
    <w:lvl w:ilvl="2" w:tplc="CFA68DC2" w:tentative="1">
      <w:start w:val="1"/>
      <w:numFmt w:val="lowerRoman"/>
      <w:lvlText w:val="%3."/>
      <w:lvlJc w:val="right"/>
      <w:pPr>
        <w:ind w:left="2160" w:hanging="180"/>
      </w:pPr>
    </w:lvl>
    <w:lvl w:ilvl="3" w:tplc="D74AE0EE" w:tentative="1">
      <w:start w:val="1"/>
      <w:numFmt w:val="decimal"/>
      <w:lvlText w:val="%4."/>
      <w:lvlJc w:val="left"/>
      <w:pPr>
        <w:ind w:left="2880" w:hanging="360"/>
      </w:pPr>
    </w:lvl>
    <w:lvl w:ilvl="4" w:tplc="C69E11D8" w:tentative="1">
      <w:start w:val="1"/>
      <w:numFmt w:val="lowerLetter"/>
      <w:lvlText w:val="%5."/>
      <w:lvlJc w:val="left"/>
      <w:pPr>
        <w:ind w:left="3600" w:hanging="360"/>
      </w:pPr>
    </w:lvl>
    <w:lvl w:ilvl="5" w:tplc="D980C1EC" w:tentative="1">
      <w:start w:val="1"/>
      <w:numFmt w:val="lowerRoman"/>
      <w:lvlText w:val="%6."/>
      <w:lvlJc w:val="right"/>
      <w:pPr>
        <w:ind w:left="4320" w:hanging="180"/>
      </w:pPr>
    </w:lvl>
    <w:lvl w:ilvl="6" w:tplc="1FE2A1D4" w:tentative="1">
      <w:start w:val="1"/>
      <w:numFmt w:val="decimal"/>
      <w:lvlText w:val="%7."/>
      <w:lvlJc w:val="left"/>
      <w:pPr>
        <w:ind w:left="5040" w:hanging="360"/>
      </w:pPr>
    </w:lvl>
    <w:lvl w:ilvl="7" w:tplc="BC22FA60" w:tentative="1">
      <w:start w:val="1"/>
      <w:numFmt w:val="lowerLetter"/>
      <w:lvlText w:val="%8."/>
      <w:lvlJc w:val="left"/>
      <w:pPr>
        <w:ind w:left="5760" w:hanging="360"/>
      </w:pPr>
    </w:lvl>
    <w:lvl w:ilvl="8" w:tplc="FFC82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DC8EEA8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B9FA4D70" w:tentative="1">
      <w:start w:val="1"/>
      <w:numFmt w:val="lowerLetter"/>
      <w:lvlText w:val="%2."/>
      <w:lvlJc w:val="left"/>
      <w:pPr>
        <w:ind w:left="2073" w:hanging="360"/>
      </w:pPr>
    </w:lvl>
    <w:lvl w:ilvl="2" w:tplc="145EA8FA" w:tentative="1">
      <w:start w:val="1"/>
      <w:numFmt w:val="lowerRoman"/>
      <w:lvlText w:val="%3."/>
      <w:lvlJc w:val="right"/>
      <w:pPr>
        <w:ind w:left="2793" w:hanging="180"/>
      </w:pPr>
    </w:lvl>
    <w:lvl w:ilvl="3" w:tplc="274852C6" w:tentative="1">
      <w:start w:val="1"/>
      <w:numFmt w:val="decimal"/>
      <w:lvlText w:val="%4."/>
      <w:lvlJc w:val="left"/>
      <w:pPr>
        <w:ind w:left="3513" w:hanging="360"/>
      </w:pPr>
    </w:lvl>
    <w:lvl w:ilvl="4" w:tplc="D0CE2772" w:tentative="1">
      <w:start w:val="1"/>
      <w:numFmt w:val="lowerLetter"/>
      <w:lvlText w:val="%5."/>
      <w:lvlJc w:val="left"/>
      <w:pPr>
        <w:ind w:left="4233" w:hanging="360"/>
      </w:pPr>
    </w:lvl>
    <w:lvl w:ilvl="5" w:tplc="C674C498" w:tentative="1">
      <w:start w:val="1"/>
      <w:numFmt w:val="lowerRoman"/>
      <w:lvlText w:val="%6."/>
      <w:lvlJc w:val="right"/>
      <w:pPr>
        <w:ind w:left="4953" w:hanging="180"/>
      </w:pPr>
    </w:lvl>
    <w:lvl w:ilvl="6" w:tplc="8D7660D2" w:tentative="1">
      <w:start w:val="1"/>
      <w:numFmt w:val="decimal"/>
      <w:lvlText w:val="%7."/>
      <w:lvlJc w:val="left"/>
      <w:pPr>
        <w:ind w:left="5673" w:hanging="360"/>
      </w:pPr>
    </w:lvl>
    <w:lvl w:ilvl="7" w:tplc="CF3A6BAC" w:tentative="1">
      <w:start w:val="1"/>
      <w:numFmt w:val="lowerLetter"/>
      <w:lvlText w:val="%8."/>
      <w:lvlJc w:val="left"/>
      <w:pPr>
        <w:ind w:left="6393" w:hanging="360"/>
      </w:pPr>
    </w:lvl>
    <w:lvl w:ilvl="8" w:tplc="0B18178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6FF211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CBB4671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2D44E2B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9104ECC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6264094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6F49D74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EB81D3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D460A2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BFADB9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FED8516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28665DB0" w:tentative="1">
      <w:start w:val="1"/>
      <w:numFmt w:val="lowerLetter"/>
      <w:lvlText w:val="%2."/>
      <w:lvlJc w:val="left"/>
      <w:pPr>
        <w:ind w:left="1440" w:hanging="360"/>
      </w:pPr>
    </w:lvl>
    <w:lvl w:ilvl="2" w:tplc="A6720D28" w:tentative="1">
      <w:start w:val="1"/>
      <w:numFmt w:val="lowerRoman"/>
      <w:lvlText w:val="%3."/>
      <w:lvlJc w:val="right"/>
      <w:pPr>
        <w:ind w:left="2160" w:hanging="180"/>
      </w:pPr>
    </w:lvl>
    <w:lvl w:ilvl="3" w:tplc="FA3A2DEC" w:tentative="1">
      <w:start w:val="1"/>
      <w:numFmt w:val="decimal"/>
      <w:lvlText w:val="%4."/>
      <w:lvlJc w:val="left"/>
      <w:pPr>
        <w:ind w:left="2880" w:hanging="360"/>
      </w:pPr>
    </w:lvl>
    <w:lvl w:ilvl="4" w:tplc="FACCF274" w:tentative="1">
      <w:start w:val="1"/>
      <w:numFmt w:val="lowerLetter"/>
      <w:lvlText w:val="%5."/>
      <w:lvlJc w:val="left"/>
      <w:pPr>
        <w:ind w:left="3600" w:hanging="360"/>
      </w:pPr>
    </w:lvl>
    <w:lvl w:ilvl="5" w:tplc="E3FCB76A" w:tentative="1">
      <w:start w:val="1"/>
      <w:numFmt w:val="lowerRoman"/>
      <w:lvlText w:val="%6."/>
      <w:lvlJc w:val="right"/>
      <w:pPr>
        <w:ind w:left="4320" w:hanging="180"/>
      </w:pPr>
    </w:lvl>
    <w:lvl w:ilvl="6" w:tplc="0DE0BDA0" w:tentative="1">
      <w:start w:val="1"/>
      <w:numFmt w:val="decimal"/>
      <w:lvlText w:val="%7."/>
      <w:lvlJc w:val="left"/>
      <w:pPr>
        <w:ind w:left="5040" w:hanging="360"/>
      </w:pPr>
    </w:lvl>
    <w:lvl w:ilvl="7" w:tplc="1F14B5D2" w:tentative="1">
      <w:start w:val="1"/>
      <w:numFmt w:val="lowerLetter"/>
      <w:lvlText w:val="%8."/>
      <w:lvlJc w:val="left"/>
      <w:pPr>
        <w:ind w:left="5760" w:hanging="360"/>
      </w:pPr>
    </w:lvl>
    <w:lvl w:ilvl="8" w:tplc="D76E3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B5A29DB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0D526B8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57C7A3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0E3E7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FFE828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F624BE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B2658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1E06EF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5EC8CA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E9168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CE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E4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6D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40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EA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2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61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666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86E0CB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B42503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FAA03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96A9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BE320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FAAE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E8B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407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AE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3A3EBB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9C420EC0" w:tentative="1">
      <w:start w:val="1"/>
      <w:numFmt w:val="lowerLetter"/>
      <w:lvlText w:val="%2."/>
      <w:lvlJc w:val="left"/>
      <w:pPr>
        <w:ind w:left="1800" w:hanging="360"/>
      </w:pPr>
    </w:lvl>
    <w:lvl w:ilvl="2" w:tplc="61E2B912" w:tentative="1">
      <w:start w:val="1"/>
      <w:numFmt w:val="lowerRoman"/>
      <w:lvlText w:val="%3."/>
      <w:lvlJc w:val="right"/>
      <w:pPr>
        <w:ind w:left="2520" w:hanging="180"/>
      </w:pPr>
    </w:lvl>
    <w:lvl w:ilvl="3" w:tplc="94F2A360" w:tentative="1">
      <w:start w:val="1"/>
      <w:numFmt w:val="decimal"/>
      <w:lvlText w:val="%4."/>
      <w:lvlJc w:val="left"/>
      <w:pPr>
        <w:ind w:left="3240" w:hanging="360"/>
      </w:pPr>
    </w:lvl>
    <w:lvl w:ilvl="4" w:tplc="0C101A46" w:tentative="1">
      <w:start w:val="1"/>
      <w:numFmt w:val="lowerLetter"/>
      <w:lvlText w:val="%5."/>
      <w:lvlJc w:val="left"/>
      <w:pPr>
        <w:ind w:left="3960" w:hanging="360"/>
      </w:pPr>
    </w:lvl>
    <w:lvl w:ilvl="5" w:tplc="78C21EF6" w:tentative="1">
      <w:start w:val="1"/>
      <w:numFmt w:val="lowerRoman"/>
      <w:lvlText w:val="%6."/>
      <w:lvlJc w:val="right"/>
      <w:pPr>
        <w:ind w:left="4680" w:hanging="180"/>
      </w:pPr>
    </w:lvl>
    <w:lvl w:ilvl="6" w:tplc="37540C8E" w:tentative="1">
      <w:start w:val="1"/>
      <w:numFmt w:val="decimal"/>
      <w:lvlText w:val="%7."/>
      <w:lvlJc w:val="left"/>
      <w:pPr>
        <w:ind w:left="5400" w:hanging="360"/>
      </w:pPr>
    </w:lvl>
    <w:lvl w:ilvl="7" w:tplc="26E0A456" w:tentative="1">
      <w:start w:val="1"/>
      <w:numFmt w:val="lowerLetter"/>
      <w:lvlText w:val="%8."/>
      <w:lvlJc w:val="left"/>
      <w:pPr>
        <w:ind w:left="6120" w:hanging="360"/>
      </w:pPr>
    </w:lvl>
    <w:lvl w:ilvl="8" w:tplc="25C66A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6A269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75AD9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5712D68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FA2C87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3A4E32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7E4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B668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A19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883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26C23"/>
    <w:rsid w:val="00033043"/>
    <w:rsid w:val="000336D6"/>
    <w:rsid w:val="0003540A"/>
    <w:rsid w:val="000537CE"/>
    <w:rsid w:val="00061C9C"/>
    <w:rsid w:val="000623DB"/>
    <w:rsid w:val="000938A5"/>
    <w:rsid w:val="00093D93"/>
    <w:rsid w:val="00095179"/>
    <w:rsid w:val="000A3502"/>
    <w:rsid w:val="000A6DCA"/>
    <w:rsid w:val="000A793E"/>
    <w:rsid w:val="000B359D"/>
    <w:rsid w:val="000B5266"/>
    <w:rsid w:val="000B7885"/>
    <w:rsid w:val="00102C20"/>
    <w:rsid w:val="00113C8B"/>
    <w:rsid w:val="00122DFA"/>
    <w:rsid w:val="00152AC7"/>
    <w:rsid w:val="00153904"/>
    <w:rsid w:val="0016127D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71469"/>
    <w:rsid w:val="002862D5"/>
    <w:rsid w:val="00297D32"/>
    <w:rsid w:val="002A4646"/>
    <w:rsid w:val="002C571A"/>
    <w:rsid w:val="002D34F2"/>
    <w:rsid w:val="002D562B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45EC6"/>
    <w:rsid w:val="003609A5"/>
    <w:rsid w:val="0036133D"/>
    <w:rsid w:val="00364D31"/>
    <w:rsid w:val="0037210F"/>
    <w:rsid w:val="003745CC"/>
    <w:rsid w:val="003752A0"/>
    <w:rsid w:val="00391F61"/>
    <w:rsid w:val="003A2F7C"/>
    <w:rsid w:val="003A7026"/>
    <w:rsid w:val="003B130C"/>
    <w:rsid w:val="003C703C"/>
    <w:rsid w:val="003C7753"/>
    <w:rsid w:val="003F03F1"/>
    <w:rsid w:val="003F2762"/>
    <w:rsid w:val="003F6461"/>
    <w:rsid w:val="004078FB"/>
    <w:rsid w:val="00420686"/>
    <w:rsid w:val="004222E6"/>
    <w:rsid w:val="00430945"/>
    <w:rsid w:val="00433539"/>
    <w:rsid w:val="004428AA"/>
    <w:rsid w:val="00443063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ECC"/>
    <w:rsid w:val="00513F03"/>
    <w:rsid w:val="00517958"/>
    <w:rsid w:val="00524439"/>
    <w:rsid w:val="005551EF"/>
    <w:rsid w:val="00566162"/>
    <w:rsid w:val="00570196"/>
    <w:rsid w:val="0058462D"/>
    <w:rsid w:val="00597B5D"/>
    <w:rsid w:val="005A37C9"/>
    <w:rsid w:val="005A511B"/>
    <w:rsid w:val="005A6E53"/>
    <w:rsid w:val="005B0C53"/>
    <w:rsid w:val="005B6D2F"/>
    <w:rsid w:val="005E1D96"/>
    <w:rsid w:val="005E4F12"/>
    <w:rsid w:val="005F3FA7"/>
    <w:rsid w:val="005F750B"/>
    <w:rsid w:val="00602AD0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8068E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2D11"/>
    <w:rsid w:val="006E4BA8"/>
    <w:rsid w:val="006E63C7"/>
    <w:rsid w:val="006E79E5"/>
    <w:rsid w:val="006F1270"/>
    <w:rsid w:val="00726992"/>
    <w:rsid w:val="00726F40"/>
    <w:rsid w:val="007337FC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376A3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6DB"/>
    <w:rsid w:val="008F4BF0"/>
    <w:rsid w:val="008F6DC3"/>
    <w:rsid w:val="008F75F9"/>
    <w:rsid w:val="00901D10"/>
    <w:rsid w:val="00925DDF"/>
    <w:rsid w:val="009329E5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22F80"/>
    <w:rsid w:val="00B5630B"/>
    <w:rsid w:val="00B569EA"/>
    <w:rsid w:val="00B60EEF"/>
    <w:rsid w:val="00B72333"/>
    <w:rsid w:val="00B725C2"/>
    <w:rsid w:val="00B7571C"/>
    <w:rsid w:val="00B81946"/>
    <w:rsid w:val="00B82E66"/>
    <w:rsid w:val="00B834E4"/>
    <w:rsid w:val="00B973B7"/>
    <w:rsid w:val="00BA190A"/>
    <w:rsid w:val="00BD39DD"/>
    <w:rsid w:val="00BD54E2"/>
    <w:rsid w:val="00BE2995"/>
    <w:rsid w:val="00BF20EA"/>
    <w:rsid w:val="00BF4A5D"/>
    <w:rsid w:val="00C02FD4"/>
    <w:rsid w:val="00C119AA"/>
    <w:rsid w:val="00C16499"/>
    <w:rsid w:val="00C17690"/>
    <w:rsid w:val="00C3307C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8412D"/>
    <w:rsid w:val="00C93696"/>
    <w:rsid w:val="00C96037"/>
    <w:rsid w:val="00CA2059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0C74"/>
    <w:rsid w:val="00E1606F"/>
    <w:rsid w:val="00E16D40"/>
    <w:rsid w:val="00E22BCE"/>
    <w:rsid w:val="00E22F69"/>
    <w:rsid w:val="00E3559C"/>
    <w:rsid w:val="00E440B6"/>
    <w:rsid w:val="00E47990"/>
    <w:rsid w:val="00E66010"/>
    <w:rsid w:val="00E66FDD"/>
    <w:rsid w:val="00E85711"/>
    <w:rsid w:val="00E97A4F"/>
    <w:rsid w:val="00EA0A1C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76D19"/>
    <w:rsid w:val="00F94559"/>
    <w:rsid w:val="00F97FB1"/>
    <w:rsid w:val="00FA6892"/>
    <w:rsid w:val="00FC5BBA"/>
    <w:rsid w:val="00FE0EBF"/>
    <w:rsid w:val="00FE2DBE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942C56380F45519B0DDDFB8BBC72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7F676-0CB3-403C-8F0B-774F505DAAB8}"/>
      </w:docPartPr>
      <w:docPartBody>
        <w:p w:rsidR="0081439D" w:rsidRDefault="002A7F25" w:rsidP="002A7F25">
          <w:pPr>
            <w:pStyle w:val="35942C56380F45519B0DDDFB8BBC72CD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1720" w:rsidRDefault="00E91720">
      <w:pPr>
        <w:spacing w:after="0" w:line="240" w:lineRule="auto"/>
      </w:pPr>
      <w:r>
        <w:separator/>
      </w:r>
    </w:p>
  </w:endnote>
  <w:endnote w:type="continuationSeparator" w:id="0">
    <w:p w:rsidR="00E91720" w:rsidRDefault="00E9172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1720" w:rsidRDefault="00E91720">
      <w:pPr>
        <w:spacing w:after="0" w:line="240" w:lineRule="auto"/>
      </w:pPr>
      <w:r>
        <w:separator/>
      </w:r>
    </w:p>
  </w:footnote>
  <w:footnote w:type="continuationSeparator" w:id="0">
    <w:p w:rsidR="00E91720" w:rsidRDefault="00E9172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A7F25"/>
    <w:rsid w:val="0037210F"/>
    <w:rsid w:val="00391F61"/>
    <w:rsid w:val="00517958"/>
    <w:rsid w:val="00636F8B"/>
    <w:rsid w:val="00744068"/>
    <w:rsid w:val="00771EF3"/>
    <w:rsid w:val="007E5C43"/>
    <w:rsid w:val="0081439D"/>
    <w:rsid w:val="00833593"/>
    <w:rsid w:val="00AB4B1C"/>
    <w:rsid w:val="00B426D6"/>
    <w:rsid w:val="00C17D88"/>
    <w:rsid w:val="00D5646F"/>
    <w:rsid w:val="00E91720"/>
    <w:rsid w:val="00F27B2A"/>
    <w:rsid w:val="00FD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A7F25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88D2E1F14AF84884A4C8ABC5FF198E8D">
    <w:name w:val="88D2E1F14AF84884A4C8ABC5FF198E8D"/>
    <w:rsid w:val="00517958"/>
  </w:style>
  <w:style w:type="paragraph" w:customStyle="1" w:styleId="382937660A6B49B696A2E32F9FF4377F">
    <w:name w:val="382937660A6B49B696A2E32F9FF4377F"/>
    <w:rsid w:val="00517958"/>
  </w:style>
  <w:style w:type="paragraph" w:customStyle="1" w:styleId="F35DC25847E349DBB6CC501270771F53">
    <w:name w:val="F35DC25847E349DBB6CC501270771F53"/>
    <w:rsid w:val="00517958"/>
  </w:style>
  <w:style w:type="paragraph" w:customStyle="1" w:styleId="B187DA13EB4B40879261B41D2234BD67">
    <w:name w:val="B187DA13EB4B40879261B41D2234BD67"/>
    <w:rsid w:val="00517958"/>
  </w:style>
  <w:style w:type="paragraph" w:customStyle="1" w:styleId="961936DF362F4E18A5D0ABF7AA93838A">
    <w:name w:val="961936DF362F4E18A5D0ABF7AA93838A"/>
    <w:rsid w:val="00517958"/>
  </w:style>
  <w:style w:type="paragraph" w:customStyle="1" w:styleId="05FA9ACB16924EF99141BB528980A34E">
    <w:name w:val="05FA9ACB16924EF99141BB528980A34E"/>
    <w:rsid w:val="00517958"/>
  </w:style>
  <w:style w:type="paragraph" w:customStyle="1" w:styleId="F8BD947423CE4603B673DDEEF3EC5AFA">
    <w:name w:val="F8BD947423CE4603B673DDEEF3EC5AFA"/>
    <w:rsid w:val="00517958"/>
  </w:style>
  <w:style w:type="paragraph" w:customStyle="1" w:styleId="9E87F8947FD24EF3A804389FD6806BE0">
    <w:name w:val="9E87F8947FD24EF3A804389FD6806BE0"/>
    <w:rsid w:val="00517958"/>
  </w:style>
  <w:style w:type="paragraph" w:customStyle="1" w:styleId="35942C56380F45519B0DDDFB8BBC72CD">
    <w:name w:val="35942C56380F45519B0DDDFB8BBC72CD"/>
    <w:rsid w:val="002A7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2024-11-05T12:23:00Z</cp:lastPrinted>
  <dcterms:created xsi:type="dcterms:W3CDTF">2024-11-05T12:25:00Z</dcterms:created>
  <dcterms:modified xsi:type="dcterms:W3CDTF">2024-11-05T12:25:00Z</dcterms:modified>
</cp:coreProperties>
</file>