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311EBBE7" w:rsidR="007F19D6" w:rsidRPr="00B82E66" w:rsidRDefault="002E77D5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C80BE9" w:rsidRPr="00C80BE9">
        <w:t xml:space="preserve"> </w:t>
      </w:r>
      <w:r w:rsidR="00C80BE9" w:rsidRPr="00C80BE9">
        <w:rPr>
          <w:rFonts w:cs="Arial"/>
          <w:b/>
          <w:bCs/>
          <w:sz w:val="22"/>
          <w:szCs w:val="22"/>
        </w:rPr>
        <w:t>BGO-BGN.25.2</w:t>
      </w:r>
      <w:r w:rsidR="00B56FF2">
        <w:rPr>
          <w:rFonts w:cs="Arial"/>
          <w:b/>
          <w:bCs/>
          <w:sz w:val="22"/>
          <w:szCs w:val="22"/>
        </w:rPr>
        <w:t>78</w:t>
      </w:r>
      <w:r w:rsidR="00C80BE9" w:rsidRPr="00C80BE9">
        <w:rPr>
          <w:rFonts w:cs="Arial"/>
          <w:b/>
          <w:bCs/>
          <w:sz w:val="22"/>
          <w:szCs w:val="22"/>
        </w:rPr>
        <w:t>.2024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BC3180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2E77D5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2E77D5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2E77D5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2E77D5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2E77D5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2E77D5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2E77D5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62BE1AE5" w:rsidR="007F19D6" w:rsidRPr="00B82E66" w:rsidRDefault="002E77D5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r w:rsidR="00DC0526" w:rsidRPr="00293C28">
        <w:rPr>
          <w:rFonts w:cstheme="minorHAnsi"/>
          <w:b w:val="0"/>
          <w:i/>
          <w:sz w:val="22"/>
          <w:szCs w:val="22"/>
        </w:rPr>
        <w:t>,,</w:t>
      </w:r>
      <w:r w:rsidR="00B56FF2">
        <w:rPr>
          <w:rFonts w:cstheme="minorHAnsi"/>
          <w:b w:val="0"/>
          <w:i/>
          <w:sz w:val="22"/>
          <w:szCs w:val="22"/>
        </w:rPr>
        <w:t>Konserwację posadzki kamiennej w budynku A</w:t>
      </w:r>
      <w:r w:rsidR="00DC0526">
        <w:rPr>
          <w:rFonts w:cstheme="minorHAnsi"/>
          <w:b w:val="0"/>
          <w:i/>
          <w:sz w:val="22"/>
          <w:szCs w:val="22"/>
        </w:rPr>
        <w:t>”</w:t>
      </w:r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2E77D5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2E77D5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2E77D5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2E77D5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2E77D5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2E77D5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2E77D5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2E77D5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2E77D5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2E77D5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2E77D5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7C94EB75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2E77D5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2E77D5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2E77D5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163C6CAC" w:rsidR="007F19D6" w:rsidRPr="00B82E66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DC0526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4D481DB4" w:rsidR="007F19D6" w:rsidRPr="00B82E66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</w:t>
      </w:r>
      <w:r w:rsidR="00F773B8">
        <w:rPr>
          <w:rFonts w:ascii="Arial Narrow" w:hAnsi="Arial Narrow" w:cs="Times New Roman"/>
          <w:sz w:val="22"/>
          <w:szCs w:val="22"/>
        </w:rPr>
        <w:t>4</w:t>
      </w:r>
      <w:r w:rsidRPr="00F57569">
        <w:rPr>
          <w:rFonts w:ascii="Arial Narrow" w:hAnsi="Arial Narrow" w:cs="Times New Roman"/>
          <w:sz w:val="22"/>
          <w:szCs w:val="22"/>
        </w:rPr>
        <w:t xml:space="preserve"> r. poz. </w:t>
      </w:r>
      <w:r w:rsidR="00F773B8">
        <w:rPr>
          <w:rFonts w:ascii="Arial Narrow" w:hAnsi="Arial Narrow" w:cs="Times New Roman"/>
          <w:sz w:val="22"/>
          <w:szCs w:val="22"/>
        </w:rPr>
        <w:t>507</w:t>
      </w:r>
      <w:r w:rsidRPr="00F57569">
        <w:rPr>
          <w:rFonts w:ascii="Arial Narrow" w:hAnsi="Arial Narrow" w:cs="Times New Roman"/>
          <w:sz w:val="22"/>
          <w:szCs w:val="22"/>
        </w:rPr>
        <w:t>).</w:t>
      </w:r>
    </w:p>
    <w:p w14:paraId="4ECB4C5B" w14:textId="77777777" w:rsidR="007F19D6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2E77D5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2E77D5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2E77D5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2E77D5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2E77D5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2E77D5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2E77D5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2E77D5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214AA" w14:textId="77777777" w:rsidR="00EB4048" w:rsidRDefault="002E77D5">
      <w:r>
        <w:separator/>
      </w:r>
    </w:p>
  </w:endnote>
  <w:endnote w:type="continuationSeparator" w:id="0">
    <w:p w14:paraId="7492C826" w14:textId="77777777" w:rsidR="00EB4048" w:rsidRDefault="002E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2E77D5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47799" w14:textId="77777777" w:rsidR="00FE4489" w:rsidRDefault="002E77D5" w:rsidP="00A106F6">
      <w:r>
        <w:separator/>
      </w:r>
    </w:p>
  </w:footnote>
  <w:footnote w:type="continuationSeparator" w:id="0">
    <w:p w14:paraId="11CF9AB9" w14:textId="77777777" w:rsidR="00FE4489" w:rsidRDefault="002E77D5" w:rsidP="00A106F6">
      <w:r>
        <w:continuationSeparator/>
      </w:r>
    </w:p>
  </w:footnote>
  <w:footnote w:id="1">
    <w:p w14:paraId="1C1FAE20" w14:textId="77777777" w:rsidR="007F19D6" w:rsidRDefault="002E77D5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2E77D5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9D28B16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DF52D038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B136E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8812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2484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C4E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E27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485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2877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5EE857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F0D841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6800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23C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88D7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187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3204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C6D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144A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22B863F6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69882552" w:tentative="1">
      <w:start w:val="1"/>
      <w:numFmt w:val="lowerLetter"/>
      <w:lvlText w:val="%2."/>
      <w:lvlJc w:val="left"/>
      <w:pPr>
        <w:ind w:left="1380" w:hanging="360"/>
      </w:pPr>
    </w:lvl>
    <w:lvl w:ilvl="2" w:tplc="44D06DA4" w:tentative="1">
      <w:start w:val="1"/>
      <w:numFmt w:val="lowerRoman"/>
      <w:lvlText w:val="%3."/>
      <w:lvlJc w:val="right"/>
      <w:pPr>
        <w:ind w:left="2100" w:hanging="180"/>
      </w:pPr>
    </w:lvl>
    <w:lvl w:ilvl="3" w:tplc="886C3CFE" w:tentative="1">
      <w:start w:val="1"/>
      <w:numFmt w:val="decimal"/>
      <w:lvlText w:val="%4."/>
      <w:lvlJc w:val="left"/>
      <w:pPr>
        <w:ind w:left="2820" w:hanging="360"/>
      </w:pPr>
    </w:lvl>
    <w:lvl w:ilvl="4" w:tplc="64488B82" w:tentative="1">
      <w:start w:val="1"/>
      <w:numFmt w:val="lowerLetter"/>
      <w:lvlText w:val="%5."/>
      <w:lvlJc w:val="left"/>
      <w:pPr>
        <w:ind w:left="3540" w:hanging="360"/>
      </w:pPr>
    </w:lvl>
    <w:lvl w:ilvl="5" w:tplc="7FBA95B6" w:tentative="1">
      <w:start w:val="1"/>
      <w:numFmt w:val="lowerRoman"/>
      <w:lvlText w:val="%6."/>
      <w:lvlJc w:val="right"/>
      <w:pPr>
        <w:ind w:left="4260" w:hanging="180"/>
      </w:pPr>
    </w:lvl>
    <w:lvl w:ilvl="6" w:tplc="E85A67B0" w:tentative="1">
      <w:start w:val="1"/>
      <w:numFmt w:val="decimal"/>
      <w:lvlText w:val="%7."/>
      <w:lvlJc w:val="left"/>
      <w:pPr>
        <w:ind w:left="4980" w:hanging="360"/>
      </w:pPr>
    </w:lvl>
    <w:lvl w:ilvl="7" w:tplc="3BD48FF4" w:tentative="1">
      <w:start w:val="1"/>
      <w:numFmt w:val="lowerLetter"/>
      <w:lvlText w:val="%8."/>
      <w:lvlJc w:val="left"/>
      <w:pPr>
        <w:ind w:left="5700" w:hanging="360"/>
      </w:pPr>
    </w:lvl>
    <w:lvl w:ilvl="8" w:tplc="EB5E01A4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1ED91B66"/>
    <w:multiLevelType w:val="hybridMultilevel"/>
    <w:tmpl w:val="18C0D242"/>
    <w:lvl w:ilvl="0" w:tplc="D2B85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E832DF"/>
    <w:multiLevelType w:val="hybridMultilevel"/>
    <w:tmpl w:val="89C033AC"/>
    <w:lvl w:ilvl="0" w:tplc="5C963A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BA317A" w:tentative="1">
      <w:start w:val="1"/>
      <w:numFmt w:val="lowerLetter"/>
      <w:lvlText w:val="%2."/>
      <w:lvlJc w:val="left"/>
      <w:pPr>
        <w:ind w:left="1222" w:hanging="360"/>
      </w:pPr>
    </w:lvl>
    <w:lvl w:ilvl="2" w:tplc="87925A5C" w:tentative="1">
      <w:start w:val="1"/>
      <w:numFmt w:val="lowerRoman"/>
      <w:lvlText w:val="%3."/>
      <w:lvlJc w:val="right"/>
      <w:pPr>
        <w:ind w:left="1942" w:hanging="180"/>
      </w:pPr>
    </w:lvl>
    <w:lvl w:ilvl="3" w:tplc="DA94F026" w:tentative="1">
      <w:start w:val="1"/>
      <w:numFmt w:val="decimal"/>
      <w:lvlText w:val="%4."/>
      <w:lvlJc w:val="left"/>
      <w:pPr>
        <w:ind w:left="2662" w:hanging="360"/>
      </w:pPr>
    </w:lvl>
    <w:lvl w:ilvl="4" w:tplc="A5F08342" w:tentative="1">
      <w:start w:val="1"/>
      <w:numFmt w:val="lowerLetter"/>
      <w:lvlText w:val="%5."/>
      <w:lvlJc w:val="left"/>
      <w:pPr>
        <w:ind w:left="3382" w:hanging="360"/>
      </w:pPr>
    </w:lvl>
    <w:lvl w:ilvl="5" w:tplc="EA60EC52" w:tentative="1">
      <w:start w:val="1"/>
      <w:numFmt w:val="lowerRoman"/>
      <w:lvlText w:val="%6."/>
      <w:lvlJc w:val="right"/>
      <w:pPr>
        <w:ind w:left="4102" w:hanging="180"/>
      </w:pPr>
    </w:lvl>
    <w:lvl w:ilvl="6" w:tplc="ABC2CA06" w:tentative="1">
      <w:start w:val="1"/>
      <w:numFmt w:val="decimal"/>
      <w:lvlText w:val="%7."/>
      <w:lvlJc w:val="left"/>
      <w:pPr>
        <w:ind w:left="4822" w:hanging="360"/>
      </w:pPr>
    </w:lvl>
    <w:lvl w:ilvl="7" w:tplc="FAAC587C" w:tentative="1">
      <w:start w:val="1"/>
      <w:numFmt w:val="lowerLetter"/>
      <w:lvlText w:val="%8."/>
      <w:lvlJc w:val="left"/>
      <w:pPr>
        <w:ind w:left="5542" w:hanging="360"/>
      </w:pPr>
    </w:lvl>
    <w:lvl w:ilvl="8" w:tplc="16A4D66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2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30975A8E"/>
    <w:multiLevelType w:val="hybridMultilevel"/>
    <w:tmpl w:val="C700EFD0"/>
    <w:lvl w:ilvl="0" w:tplc="3F4E0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700512" w:tentative="1">
      <w:start w:val="1"/>
      <w:numFmt w:val="lowerLetter"/>
      <w:lvlText w:val="%2."/>
      <w:lvlJc w:val="left"/>
      <w:pPr>
        <w:ind w:left="1440" w:hanging="360"/>
      </w:pPr>
    </w:lvl>
    <w:lvl w:ilvl="2" w:tplc="D8283676" w:tentative="1">
      <w:start w:val="1"/>
      <w:numFmt w:val="lowerRoman"/>
      <w:lvlText w:val="%3."/>
      <w:lvlJc w:val="right"/>
      <w:pPr>
        <w:ind w:left="2160" w:hanging="180"/>
      </w:pPr>
    </w:lvl>
    <w:lvl w:ilvl="3" w:tplc="BE6483C0" w:tentative="1">
      <w:start w:val="1"/>
      <w:numFmt w:val="decimal"/>
      <w:lvlText w:val="%4."/>
      <w:lvlJc w:val="left"/>
      <w:pPr>
        <w:ind w:left="2880" w:hanging="360"/>
      </w:pPr>
    </w:lvl>
    <w:lvl w:ilvl="4" w:tplc="F298350C" w:tentative="1">
      <w:start w:val="1"/>
      <w:numFmt w:val="lowerLetter"/>
      <w:lvlText w:val="%5."/>
      <w:lvlJc w:val="left"/>
      <w:pPr>
        <w:ind w:left="3600" w:hanging="360"/>
      </w:pPr>
    </w:lvl>
    <w:lvl w:ilvl="5" w:tplc="80327CBE" w:tentative="1">
      <w:start w:val="1"/>
      <w:numFmt w:val="lowerRoman"/>
      <w:lvlText w:val="%6."/>
      <w:lvlJc w:val="right"/>
      <w:pPr>
        <w:ind w:left="4320" w:hanging="180"/>
      </w:pPr>
    </w:lvl>
    <w:lvl w:ilvl="6" w:tplc="E8C0C2A6" w:tentative="1">
      <w:start w:val="1"/>
      <w:numFmt w:val="decimal"/>
      <w:lvlText w:val="%7."/>
      <w:lvlJc w:val="left"/>
      <w:pPr>
        <w:ind w:left="5040" w:hanging="360"/>
      </w:pPr>
    </w:lvl>
    <w:lvl w:ilvl="7" w:tplc="EC4A7D5A" w:tentative="1">
      <w:start w:val="1"/>
      <w:numFmt w:val="lowerLetter"/>
      <w:lvlText w:val="%8."/>
      <w:lvlJc w:val="left"/>
      <w:pPr>
        <w:ind w:left="5760" w:hanging="360"/>
      </w:pPr>
    </w:lvl>
    <w:lvl w:ilvl="8" w:tplc="47142B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33590A"/>
    <w:multiLevelType w:val="hybridMultilevel"/>
    <w:tmpl w:val="044E6B6A"/>
    <w:lvl w:ilvl="0" w:tplc="D5D606BA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7F22E3BC">
      <w:start w:val="1"/>
      <w:numFmt w:val="lowerLetter"/>
      <w:lvlText w:val="%2."/>
      <w:lvlJc w:val="left"/>
      <w:pPr>
        <w:ind w:left="1440" w:hanging="360"/>
      </w:pPr>
    </w:lvl>
    <w:lvl w:ilvl="2" w:tplc="4BD477CE">
      <w:start w:val="1"/>
      <w:numFmt w:val="lowerRoman"/>
      <w:lvlText w:val="%3."/>
      <w:lvlJc w:val="right"/>
      <w:pPr>
        <w:ind w:left="2160" w:hanging="180"/>
      </w:pPr>
    </w:lvl>
    <w:lvl w:ilvl="3" w:tplc="B55AC9E6">
      <w:start w:val="1"/>
      <w:numFmt w:val="decimal"/>
      <w:lvlText w:val="%4."/>
      <w:lvlJc w:val="left"/>
      <w:pPr>
        <w:ind w:left="2880" w:hanging="360"/>
      </w:pPr>
    </w:lvl>
    <w:lvl w:ilvl="4" w:tplc="1E7E4A06" w:tentative="1">
      <w:start w:val="1"/>
      <w:numFmt w:val="lowerLetter"/>
      <w:lvlText w:val="%5."/>
      <w:lvlJc w:val="left"/>
      <w:pPr>
        <w:ind w:left="3600" w:hanging="360"/>
      </w:pPr>
    </w:lvl>
    <w:lvl w:ilvl="5" w:tplc="2D300FA8" w:tentative="1">
      <w:start w:val="1"/>
      <w:numFmt w:val="lowerRoman"/>
      <w:lvlText w:val="%6."/>
      <w:lvlJc w:val="right"/>
      <w:pPr>
        <w:ind w:left="4320" w:hanging="180"/>
      </w:pPr>
    </w:lvl>
    <w:lvl w:ilvl="6" w:tplc="EF9CD408" w:tentative="1">
      <w:start w:val="1"/>
      <w:numFmt w:val="decimal"/>
      <w:lvlText w:val="%7."/>
      <w:lvlJc w:val="left"/>
      <w:pPr>
        <w:ind w:left="5040" w:hanging="360"/>
      </w:pPr>
    </w:lvl>
    <w:lvl w:ilvl="7" w:tplc="B044AA40" w:tentative="1">
      <w:start w:val="1"/>
      <w:numFmt w:val="lowerLetter"/>
      <w:lvlText w:val="%8."/>
      <w:lvlJc w:val="left"/>
      <w:pPr>
        <w:ind w:left="5760" w:hanging="360"/>
      </w:pPr>
    </w:lvl>
    <w:lvl w:ilvl="8" w:tplc="FA227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437023"/>
    <w:multiLevelType w:val="hybridMultilevel"/>
    <w:tmpl w:val="751411CA"/>
    <w:lvl w:ilvl="0" w:tplc="BB1493F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FBCEC7E2" w:tentative="1">
      <w:start w:val="1"/>
      <w:numFmt w:val="lowerLetter"/>
      <w:lvlText w:val="%2."/>
      <w:lvlJc w:val="left"/>
      <w:pPr>
        <w:ind w:left="1440" w:hanging="360"/>
      </w:pPr>
    </w:lvl>
    <w:lvl w:ilvl="2" w:tplc="E2208B9A" w:tentative="1">
      <w:start w:val="1"/>
      <w:numFmt w:val="lowerRoman"/>
      <w:lvlText w:val="%3."/>
      <w:lvlJc w:val="right"/>
      <w:pPr>
        <w:ind w:left="2160" w:hanging="180"/>
      </w:pPr>
    </w:lvl>
    <w:lvl w:ilvl="3" w:tplc="0B88BC16" w:tentative="1">
      <w:start w:val="1"/>
      <w:numFmt w:val="decimal"/>
      <w:lvlText w:val="%4."/>
      <w:lvlJc w:val="left"/>
      <w:pPr>
        <w:ind w:left="2880" w:hanging="360"/>
      </w:pPr>
    </w:lvl>
    <w:lvl w:ilvl="4" w:tplc="1E70294C" w:tentative="1">
      <w:start w:val="1"/>
      <w:numFmt w:val="lowerLetter"/>
      <w:lvlText w:val="%5."/>
      <w:lvlJc w:val="left"/>
      <w:pPr>
        <w:ind w:left="3600" w:hanging="360"/>
      </w:pPr>
    </w:lvl>
    <w:lvl w:ilvl="5" w:tplc="8CF88252" w:tentative="1">
      <w:start w:val="1"/>
      <w:numFmt w:val="lowerRoman"/>
      <w:lvlText w:val="%6."/>
      <w:lvlJc w:val="right"/>
      <w:pPr>
        <w:ind w:left="4320" w:hanging="180"/>
      </w:pPr>
    </w:lvl>
    <w:lvl w:ilvl="6" w:tplc="0DCE0C8C" w:tentative="1">
      <w:start w:val="1"/>
      <w:numFmt w:val="decimal"/>
      <w:lvlText w:val="%7."/>
      <w:lvlJc w:val="left"/>
      <w:pPr>
        <w:ind w:left="5040" w:hanging="360"/>
      </w:pPr>
    </w:lvl>
    <w:lvl w:ilvl="7" w:tplc="DCA407AE" w:tentative="1">
      <w:start w:val="1"/>
      <w:numFmt w:val="lowerLetter"/>
      <w:lvlText w:val="%8."/>
      <w:lvlJc w:val="left"/>
      <w:pPr>
        <w:ind w:left="5760" w:hanging="360"/>
      </w:pPr>
    </w:lvl>
    <w:lvl w:ilvl="8" w:tplc="14E85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F3C2315"/>
    <w:multiLevelType w:val="hybridMultilevel"/>
    <w:tmpl w:val="40FA15DC"/>
    <w:lvl w:ilvl="0" w:tplc="5D829C0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99E46D34" w:tentative="1">
      <w:start w:val="1"/>
      <w:numFmt w:val="lowerLetter"/>
      <w:lvlText w:val="%2."/>
      <w:lvlJc w:val="left"/>
      <w:pPr>
        <w:ind w:left="2073" w:hanging="360"/>
      </w:pPr>
    </w:lvl>
    <w:lvl w:ilvl="2" w:tplc="BE741C9A" w:tentative="1">
      <w:start w:val="1"/>
      <w:numFmt w:val="lowerRoman"/>
      <w:lvlText w:val="%3."/>
      <w:lvlJc w:val="right"/>
      <w:pPr>
        <w:ind w:left="2793" w:hanging="180"/>
      </w:pPr>
    </w:lvl>
    <w:lvl w:ilvl="3" w:tplc="8D127F5A" w:tentative="1">
      <w:start w:val="1"/>
      <w:numFmt w:val="decimal"/>
      <w:lvlText w:val="%4."/>
      <w:lvlJc w:val="left"/>
      <w:pPr>
        <w:ind w:left="3513" w:hanging="360"/>
      </w:pPr>
    </w:lvl>
    <w:lvl w:ilvl="4" w:tplc="489AB298" w:tentative="1">
      <w:start w:val="1"/>
      <w:numFmt w:val="lowerLetter"/>
      <w:lvlText w:val="%5."/>
      <w:lvlJc w:val="left"/>
      <w:pPr>
        <w:ind w:left="4233" w:hanging="360"/>
      </w:pPr>
    </w:lvl>
    <w:lvl w:ilvl="5" w:tplc="ED186DAE" w:tentative="1">
      <w:start w:val="1"/>
      <w:numFmt w:val="lowerRoman"/>
      <w:lvlText w:val="%6."/>
      <w:lvlJc w:val="right"/>
      <w:pPr>
        <w:ind w:left="4953" w:hanging="180"/>
      </w:pPr>
    </w:lvl>
    <w:lvl w:ilvl="6" w:tplc="1AE2C0AA" w:tentative="1">
      <w:start w:val="1"/>
      <w:numFmt w:val="decimal"/>
      <w:lvlText w:val="%7."/>
      <w:lvlJc w:val="left"/>
      <w:pPr>
        <w:ind w:left="5673" w:hanging="360"/>
      </w:pPr>
    </w:lvl>
    <w:lvl w:ilvl="7" w:tplc="B2424072" w:tentative="1">
      <w:start w:val="1"/>
      <w:numFmt w:val="lowerLetter"/>
      <w:lvlText w:val="%8."/>
      <w:lvlJc w:val="left"/>
      <w:pPr>
        <w:ind w:left="6393" w:hanging="360"/>
      </w:pPr>
    </w:lvl>
    <w:lvl w:ilvl="8" w:tplc="CB4220C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9" w15:restartNumberingAfterBreak="0">
    <w:nsid w:val="47D32171"/>
    <w:multiLevelType w:val="hybridMultilevel"/>
    <w:tmpl w:val="1D5E2536"/>
    <w:lvl w:ilvl="0" w:tplc="8E2E0B7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A61C0EEE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4710A6BE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5EA65C08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1286FD0C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5C38604E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2A44CCC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A3C64B0C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5E00B43A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0" w15:restartNumberingAfterBreak="0">
    <w:nsid w:val="4DD47FB8"/>
    <w:multiLevelType w:val="hybridMultilevel"/>
    <w:tmpl w:val="9248562A"/>
    <w:lvl w:ilvl="0" w:tplc="BB82EB2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B880995C" w:tentative="1">
      <w:start w:val="1"/>
      <w:numFmt w:val="lowerLetter"/>
      <w:lvlText w:val="%2."/>
      <w:lvlJc w:val="left"/>
      <w:pPr>
        <w:ind w:left="1440" w:hanging="360"/>
      </w:pPr>
    </w:lvl>
    <w:lvl w:ilvl="2" w:tplc="D5409ADA" w:tentative="1">
      <w:start w:val="1"/>
      <w:numFmt w:val="lowerRoman"/>
      <w:lvlText w:val="%3."/>
      <w:lvlJc w:val="right"/>
      <w:pPr>
        <w:ind w:left="2160" w:hanging="180"/>
      </w:pPr>
    </w:lvl>
    <w:lvl w:ilvl="3" w:tplc="1A544982" w:tentative="1">
      <w:start w:val="1"/>
      <w:numFmt w:val="decimal"/>
      <w:lvlText w:val="%4."/>
      <w:lvlJc w:val="left"/>
      <w:pPr>
        <w:ind w:left="2880" w:hanging="360"/>
      </w:pPr>
    </w:lvl>
    <w:lvl w:ilvl="4" w:tplc="828839EC" w:tentative="1">
      <w:start w:val="1"/>
      <w:numFmt w:val="lowerLetter"/>
      <w:lvlText w:val="%5."/>
      <w:lvlJc w:val="left"/>
      <w:pPr>
        <w:ind w:left="3600" w:hanging="360"/>
      </w:pPr>
    </w:lvl>
    <w:lvl w:ilvl="5" w:tplc="97E6E166" w:tentative="1">
      <w:start w:val="1"/>
      <w:numFmt w:val="lowerRoman"/>
      <w:lvlText w:val="%6."/>
      <w:lvlJc w:val="right"/>
      <w:pPr>
        <w:ind w:left="4320" w:hanging="180"/>
      </w:pPr>
    </w:lvl>
    <w:lvl w:ilvl="6" w:tplc="A9001494" w:tentative="1">
      <w:start w:val="1"/>
      <w:numFmt w:val="decimal"/>
      <w:lvlText w:val="%7."/>
      <w:lvlJc w:val="left"/>
      <w:pPr>
        <w:ind w:left="5040" w:hanging="360"/>
      </w:pPr>
    </w:lvl>
    <w:lvl w:ilvl="7" w:tplc="EFE6CCB2" w:tentative="1">
      <w:start w:val="1"/>
      <w:numFmt w:val="lowerLetter"/>
      <w:lvlText w:val="%8."/>
      <w:lvlJc w:val="left"/>
      <w:pPr>
        <w:ind w:left="5760" w:hanging="360"/>
      </w:pPr>
    </w:lvl>
    <w:lvl w:ilvl="8" w:tplc="665E7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715FA2"/>
    <w:multiLevelType w:val="hybridMultilevel"/>
    <w:tmpl w:val="06B47788"/>
    <w:lvl w:ilvl="0" w:tplc="8B5AA77E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318C37C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8B0420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DE6016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F90FAC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E90721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AFC92A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1CAE84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FAEA3A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EE90AF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6252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DE31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9AB6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DEF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6A2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50F5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ECA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83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F228A58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E3C2D9E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6032E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A4A62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9ABA7C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00BD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A4F2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FA3F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8EF9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6EA055E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35CE958E" w:tentative="1">
      <w:start w:val="1"/>
      <w:numFmt w:val="lowerLetter"/>
      <w:lvlText w:val="%2."/>
      <w:lvlJc w:val="left"/>
      <w:pPr>
        <w:ind w:left="1800" w:hanging="360"/>
      </w:pPr>
    </w:lvl>
    <w:lvl w:ilvl="2" w:tplc="F5E62B04" w:tentative="1">
      <w:start w:val="1"/>
      <w:numFmt w:val="lowerRoman"/>
      <w:lvlText w:val="%3."/>
      <w:lvlJc w:val="right"/>
      <w:pPr>
        <w:ind w:left="2520" w:hanging="180"/>
      </w:pPr>
    </w:lvl>
    <w:lvl w:ilvl="3" w:tplc="B3F2D9E6" w:tentative="1">
      <w:start w:val="1"/>
      <w:numFmt w:val="decimal"/>
      <w:lvlText w:val="%4."/>
      <w:lvlJc w:val="left"/>
      <w:pPr>
        <w:ind w:left="3240" w:hanging="360"/>
      </w:pPr>
    </w:lvl>
    <w:lvl w:ilvl="4" w:tplc="E8244762" w:tentative="1">
      <w:start w:val="1"/>
      <w:numFmt w:val="lowerLetter"/>
      <w:lvlText w:val="%5."/>
      <w:lvlJc w:val="left"/>
      <w:pPr>
        <w:ind w:left="3960" w:hanging="360"/>
      </w:pPr>
    </w:lvl>
    <w:lvl w:ilvl="5" w:tplc="D1AC5D14" w:tentative="1">
      <w:start w:val="1"/>
      <w:numFmt w:val="lowerRoman"/>
      <w:lvlText w:val="%6."/>
      <w:lvlJc w:val="right"/>
      <w:pPr>
        <w:ind w:left="4680" w:hanging="180"/>
      </w:pPr>
    </w:lvl>
    <w:lvl w:ilvl="6" w:tplc="5008B376" w:tentative="1">
      <w:start w:val="1"/>
      <w:numFmt w:val="decimal"/>
      <w:lvlText w:val="%7."/>
      <w:lvlJc w:val="left"/>
      <w:pPr>
        <w:ind w:left="5400" w:hanging="360"/>
      </w:pPr>
    </w:lvl>
    <w:lvl w:ilvl="7" w:tplc="364A44AA" w:tentative="1">
      <w:start w:val="1"/>
      <w:numFmt w:val="lowerLetter"/>
      <w:lvlText w:val="%8."/>
      <w:lvlJc w:val="left"/>
      <w:pPr>
        <w:ind w:left="6120" w:hanging="360"/>
      </w:pPr>
    </w:lvl>
    <w:lvl w:ilvl="8" w:tplc="868892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CF9E7A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F5CAB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36B429C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10669C4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ECFAE56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8CFB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164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36C2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125B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6"/>
  </w:num>
  <w:num w:numId="25">
    <w:abstractNumId w:val="50"/>
  </w:num>
  <w:num w:numId="26">
    <w:abstractNumId w:val="55"/>
  </w:num>
  <w:num w:numId="27">
    <w:abstractNumId w:val="34"/>
  </w:num>
  <w:num w:numId="28">
    <w:abstractNumId w:val="48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1"/>
  </w:num>
  <w:num w:numId="34">
    <w:abstractNumId w:val="59"/>
  </w:num>
  <w:num w:numId="35">
    <w:abstractNumId w:val="36"/>
  </w:num>
  <w:num w:numId="36">
    <w:abstractNumId w:val="53"/>
  </w:num>
  <w:num w:numId="37">
    <w:abstractNumId w:val="44"/>
  </w:num>
  <w:num w:numId="38">
    <w:abstractNumId w:val="33"/>
  </w:num>
  <w:num w:numId="39">
    <w:abstractNumId w:val="56"/>
  </w:num>
  <w:num w:numId="40">
    <w:abstractNumId w:val="58"/>
  </w:num>
  <w:num w:numId="41">
    <w:abstractNumId w:val="49"/>
  </w:num>
  <w:num w:numId="42">
    <w:abstractNumId w:val="47"/>
  </w:num>
  <w:num w:numId="43">
    <w:abstractNumId w:val="42"/>
  </w:num>
  <w:num w:numId="44">
    <w:abstractNumId w:val="37"/>
  </w:num>
  <w:num w:numId="45">
    <w:abstractNumId w:val="39"/>
  </w:num>
  <w:num w:numId="46">
    <w:abstractNumId w:val="51"/>
  </w:num>
  <w:num w:numId="47">
    <w:abstractNumId w:val="45"/>
  </w:num>
  <w:num w:numId="48">
    <w:abstractNumId w:val="40"/>
  </w:num>
  <w:num w:numId="49">
    <w:abstractNumId w:val="43"/>
  </w:num>
  <w:num w:numId="50">
    <w:abstractNumId w:val="3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72C91"/>
    <w:rsid w:val="002862D5"/>
    <w:rsid w:val="00293C28"/>
    <w:rsid w:val="00297D32"/>
    <w:rsid w:val="002A4646"/>
    <w:rsid w:val="002C571A"/>
    <w:rsid w:val="002D34F2"/>
    <w:rsid w:val="002E01F1"/>
    <w:rsid w:val="002E3A24"/>
    <w:rsid w:val="002E574B"/>
    <w:rsid w:val="002E765E"/>
    <w:rsid w:val="002E77D5"/>
    <w:rsid w:val="002F02F8"/>
    <w:rsid w:val="002F1E30"/>
    <w:rsid w:val="00301109"/>
    <w:rsid w:val="003028E6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1EC4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05486"/>
    <w:rsid w:val="00511419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56FF2"/>
    <w:rsid w:val="00B72333"/>
    <w:rsid w:val="00B725C2"/>
    <w:rsid w:val="00B7571C"/>
    <w:rsid w:val="00B81946"/>
    <w:rsid w:val="00B82E66"/>
    <w:rsid w:val="00B973B7"/>
    <w:rsid w:val="00BA190A"/>
    <w:rsid w:val="00BC3180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80BE9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0526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4048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773B8"/>
    <w:rsid w:val="00F94559"/>
    <w:rsid w:val="00F97FB1"/>
    <w:rsid w:val="00FA6892"/>
    <w:rsid w:val="00FC5BBA"/>
    <w:rsid w:val="00FE0EBF"/>
    <w:rsid w:val="00FE2DBE"/>
    <w:rsid w:val="00FE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Masiul Anna</cp:lastModifiedBy>
  <cp:revision>5</cp:revision>
  <cp:lastPrinted>2016-10-07T08:49:00Z</cp:lastPrinted>
  <dcterms:created xsi:type="dcterms:W3CDTF">2024-10-28T13:05:00Z</dcterms:created>
  <dcterms:modified xsi:type="dcterms:W3CDTF">2024-11-04T09:09:00Z</dcterms:modified>
</cp:coreProperties>
</file>