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0A0A18CA" w:rsidR="007F19D6" w:rsidRPr="00B82E66" w:rsidRDefault="008376A3" w:rsidP="007F19D6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0938A5">
        <w:rPr>
          <w:rFonts w:cs="Arial"/>
          <w:b/>
          <w:bCs/>
          <w:sz w:val="22"/>
          <w:szCs w:val="22"/>
        </w:rPr>
        <w:t>:</w:t>
      </w:r>
      <w:r w:rsidR="00BF20EA">
        <w:rPr>
          <w:rFonts w:cs="Arial"/>
          <w:b/>
          <w:bCs/>
          <w:sz w:val="22"/>
          <w:szCs w:val="22"/>
        </w:rPr>
        <w:t xml:space="preserve"> </w:t>
      </w:r>
      <w:r w:rsidR="00BF20EA">
        <w:rPr>
          <w:rFonts w:cstheme="minorHAnsi"/>
          <w:sz w:val="22"/>
          <w:szCs w:val="22"/>
        </w:rPr>
        <w:t>BGO-BGN.25.284.2024</w:t>
      </w:r>
    </w:p>
    <w:p w14:paraId="36DE70D8" w14:textId="77777777" w:rsidR="007F19D6" w:rsidRPr="00B82E66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602AD0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8376A3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8376A3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8376A3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B82E66" w:rsidRDefault="008376A3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B82E66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8376A3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Najwyższa Izba Kontroli</w:t>
      </w:r>
    </w:p>
    <w:p w14:paraId="3B23D3CD" w14:textId="77777777" w:rsidR="007F19D6" w:rsidRPr="00B82E66" w:rsidRDefault="008376A3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Filtrowa 57</w:t>
      </w:r>
    </w:p>
    <w:p w14:paraId="68814586" w14:textId="77777777" w:rsidR="007F19D6" w:rsidRPr="00B82E66" w:rsidRDefault="008376A3" w:rsidP="007F19D6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b w:val="0"/>
          <w:sz w:val="22"/>
          <w:szCs w:val="22"/>
        </w:rPr>
      </w:pPr>
    </w:p>
    <w:p w14:paraId="383BC560" w14:textId="77777777" w:rsidR="00B60EEF" w:rsidRDefault="008376A3" w:rsidP="007F19D6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b w:val="0"/>
          <w:sz w:val="22"/>
          <w:szCs w:val="22"/>
        </w:rPr>
        <w:t>Składając ofertę na</w:t>
      </w:r>
      <w:r w:rsidR="00B60EEF">
        <w:rPr>
          <w:b w:val="0"/>
          <w:sz w:val="22"/>
          <w:szCs w:val="22"/>
        </w:rPr>
        <w:t>:</w:t>
      </w:r>
      <w:r w:rsidRPr="00B82E66">
        <w:rPr>
          <w:b w:val="0"/>
          <w:sz w:val="22"/>
          <w:szCs w:val="22"/>
        </w:rPr>
        <w:t xml:space="preserve"> </w:t>
      </w:r>
      <w:sdt>
        <w:sdtPr>
          <w:rPr>
            <w:rFonts w:eastAsiaTheme="minorHAnsi" w:cstheme="minorHAnsi"/>
            <w:sz w:val="22"/>
            <w:szCs w:val="22"/>
            <w:lang w:eastAsia="en-US"/>
          </w:rPr>
          <w:id w:val="-845173620"/>
          <w:placeholder>
            <w:docPart w:val="35942C56380F45519B0DDDFB8BBC72CD"/>
          </w:placeholder>
          <w:text/>
        </w:sdtPr>
        <w:sdtEndPr/>
        <w:sdtContent>
          <w:r w:rsidR="00B60EEF" w:rsidRPr="00B60EEF">
            <w:rPr>
              <w:rFonts w:eastAsiaTheme="minorHAnsi" w:cstheme="minorHAnsi"/>
              <w:sz w:val="22"/>
              <w:szCs w:val="22"/>
              <w:lang w:eastAsia="en-US"/>
            </w:rPr>
            <w:t xml:space="preserve"> Napraw</w:t>
          </w:r>
          <w:r w:rsidR="00B60EEF">
            <w:rPr>
              <w:rFonts w:eastAsiaTheme="minorHAnsi" w:cstheme="minorHAnsi"/>
              <w:sz w:val="22"/>
              <w:szCs w:val="22"/>
              <w:lang w:eastAsia="en-US"/>
            </w:rPr>
            <w:t>ę</w:t>
          </w:r>
          <w:r w:rsidR="00B60EEF" w:rsidRPr="00B60EEF">
            <w:rPr>
              <w:rFonts w:eastAsiaTheme="minorHAnsi" w:cstheme="minorHAnsi"/>
              <w:sz w:val="22"/>
              <w:szCs w:val="22"/>
              <w:lang w:eastAsia="en-US"/>
            </w:rPr>
            <w:t xml:space="preserve"> powstałych ubytków wraz z malowaniem ścian i sufitów oraz odnowienie powłok malarskich okien w wybranych pomieszczeniach Delegatury NIK w Bydgoszczy</w:t>
          </w:r>
          <w:r w:rsidR="00B60EEF">
            <w:rPr>
              <w:rFonts w:eastAsiaTheme="minorHAnsi" w:cstheme="minorHAnsi"/>
              <w:sz w:val="22"/>
              <w:szCs w:val="22"/>
              <w:lang w:eastAsia="en-US"/>
            </w:rPr>
            <w:t>,</w:t>
          </w:r>
        </w:sdtContent>
      </w:sdt>
      <w:r>
        <w:rPr>
          <w:b w:val="0"/>
          <w:sz w:val="22"/>
          <w:szCs w:val="22"/>
        </w:rPr>
        <w:t xml:space="preserve"> </w:t>
      </w:r>
    </w:p>
    <w:p w14:paraId="7A4C6A27" w14:textId="0C57D624" w:rsidR="007F19D6" w:rsidRPr="00B82E66" w:rsidRDefault="008376A3" w:rsidP="00B60EEF">
      <w:pPr>
        <w:pStyle w:val="Tekstpodstawowy"/>
        <w:jc w:val="both"/>
      </w:pPr>
      <w:r w:rsidRPr="00B82E66">
        <w:rPr>
          <w:sz w:val="22"/>
          <w:szCs w:val="22"/>
        </w:rPr>
        <w:t>my niżej podpisani:</w:t>
      </w:r>
    </w:p>
    <w:p w14:paraId="60915DF7" w14:textId="77777777" w:rsidR="007F19D6" w:rsidRDefault="008376A3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1 </w:t>
      </w:r>
      <w:r w:rsidRPr="00B82E66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8376A3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8376A3" w:rsidP="007F19D6">
      <w:pPr>
        <w:pStyle w:val="Tekstpodstawowywcity"/>
        <w:spacing w:before="120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</w:t>
      </w:r>
      <w:r>
        <w:rPr>
          <w:sz w:val="22"/>
          <w:szCs w:val="22"/>
        </w:rPr>
        <w:t>.........................</w:t>
      </w:r>
    </w:p>
    <w:p w14:paraId="4480AB14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kod ……………… miasto …………………………………………… </w:t>
      </w:r>
      <w:r>
        <w:rPr>
          <w:sz w:val="22"/>
          <w:szCs w:val="22"/>
        </w:rPr>
        <w:t>………………………….</w:t>
      </w:r>
    </w:p>
    <w:p w14:paraId="17300140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7ACA5B4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Default="008376A3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2 * </w:t>
      </w:r>
      <w:r w:rsidRPr="00B82E66"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8376A3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3468453E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308B39A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B82E66" w:rsidRDefault="008376A3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/>
          <w:sz w:val="22"/>
          <w:szCs w:val="22"/>
        </w:rPr>
        <w:t>Pełnomocnik *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do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 xml:space="preserve">reprezentowania Wykonawców wspólnie ubiegających się o udzielenie </w:t>
      </w:r>
      <w:r>
        <w:rPr>
          <w:bCs/>
          <w:sz w:val="22"/>
          <w:szCs w:val="22"/>
        </w:rPr>
        <w:t>z</w:t>
      </w:r>
      <w:r w:rsidRPr="00B82E66">
        <w:rPr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8376A3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</w:t>
      </w:r>
      <w:r>
        <w:rPr>
          <w:sz w:val="22"/>
          <w:szCs w:val="22"/>
        </w:rPr>
        <w:t xml:space="preserve">siedziby: </w:t>
      </w:r>
      <w:r w:rsidRPr="00B82E66">
        <w:rPr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6B46FC25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8376A3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CA6AC62" w14:textId="77777777" w:rsidR="007F19D6" w:rsidRPr="00B82E66" w:rsidRDefault="008376A3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8376A3" w:rsidP="007F19D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8376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8376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8376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8376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536520D4" w:rsidR="007F19D6" w:rsidRPr="00B82E66" w:rsidRDefault="008376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8376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8376A3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8376A3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69A93C74" w:rsidR="007F19D6" w:rsidRPr="00B82E66" w:rsidRDefault="008376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BF20EA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8376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8376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4ECB4C5B" w14:textId="77777777" w:rsidR="007F19D6" w:rsidRDefault="008376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8376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77777777" w:rsidR="007F19D6" w:rsidRPr="00B82E66" w:rsidRDefault="008376A3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8376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8376A3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8376A3" w:rsidP="007F19D6">
      <w:pPr>
        <w:spacing w:before="120"/>
        <w:outlineLvl w:val="4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488D8764" w:rsidR="007F19D6" w:rsidRDefault="008376A3" w:rsidP="007F19D6">
      <w:pPr>
        <w:spacing w:before="120"/>
        <w:rPr>
          <w:rFonts w:cs="Tahoma"/>
          <w:sz w:val="22"/>
          <w:szCs w:val="22"/>
        </w:rPr>
      </w:pPr>
      <w:r w:rsidRPr="00B82E66">
        <w:rPr>
          <w:rFonts w:cs="Tahoma"/>
          <w:sz w:val="22"/>
          <w:szCs w:val="22"/>
        </w:rPr>
        <w:t>data .......................................... 20</w:t>
      </w:r>
      <w:r w:rsidR="00B60EEF">
        <w:rPr>
          <w:rFonts w:cs="Tahoma"/>
          <w:sz w:val="22"/>
          <w:szCs w:val="22"/>
        </w:rPr>
        <w:t>24</w:t>
      </w:r>
      <w:r w:rsidRPr="00B82E66">
        <w:rPr>
          <w:rFonts w:cs="Tahoma"/>
          <w:sz w:val="22"/>
          <w:szCs w:val="22"/>
        </w:rPr>
        <w:t xml:space="preserve"> r.</w:t>
      </w:r>
    </w:p>
    <w:p w14:paraId="23A3E237" w14:textId="77777777" w:rsidR="007F19D6" w:rsidRPr="00CE1C1F" w:rsidRDefault="008376A3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8376A3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lub </w:t>
      </w:r>
      <w:r w:rsidRPr="00761156">
        <w:rPr>
          <w:rFonts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761156" w:rsidRDefault="008376A3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726F40">
        <w:rPr>
          <w:rFonts w:cs="Tahoma"/>
          <w:sz w:val="20"/>
          <w:szCs w:val="22"/>
        </w:rPr>
        <w:t>......................................................................</w:t>
      </w:r>
      <w:r w:rsidRPr="00726F40">
        <w:rPr>
          <w:rFonts w:cs="Tahoma"/>
          <w:sz w:val="20"/>
          <w:szCs w:val="22"/>
        </w:rPr>
        <w:br/>
      </w:r>
      <w:r w:rsidRPr="00761156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584B2" w14:textId="77777777" w:rsidR="00E10C74" w:rsidRDefault="00E10C74">
      <w:r>
        <w:separator/>
      </w:r>
    </w:p>
  </w:endnote>
  <w:endnote w:type="continuationSeparator" w:id="0">
    <w:p w14:paraId="5A8A914F" w14:textId="77777777" w:rsidR="00E10C74" w:rsidRDefault="00E10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8376A3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36E98" w14:textId="77777777" w:rsidR="00E10C74" w:rsidRDefault="00E10C74" w:rsidP="00A106F6">
      <w:r>
        <w:separator/>
      </w:r>
    </w:p>
  </w:footnote>
  <w:footnote w:type="continuationSeparator" w:id="0">
    <w:p w14:paraId="65CDCB16" w14:textId="77777777" w:rsidR="00E10C74" w:rsidRDefault="00E10C74" w:rsidP="00A106F6">
      <w:r>
        <w:continuationSeparator/>
      </w:r>
    </w:p>
  </w:footnote>
  <w:footnote w:id="1">
    <w:p w14:paraId="1C1FAE20" w14:textId="77777777" w:rsidR="007F19D6" w:rsidRDefault="008376A3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8376A3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22322DBE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376A27D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5F5CDD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B82E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C894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5AF8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586B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4A67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1AF4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917E18B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E3CCA9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A65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D661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8E5B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A61F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E2F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0AC4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8CE2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F3A6B772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39921366" w:tentative="1">
      <w:start w:val="1"/>
      <w:numFmt w:val="lowerLetter"/>
      <w:lvlText w:val="%2."/>
      <w:lvlJc w:val="left"/>
      <w:pPr>
        <w:ind w:left="1380" w:hanging="360"/>
      </w:pPr>
    </w:lvl>
    <w:lvl w:ilvl="2" w:tplc="A1BEA66A" w:tentative="1">
      <w:start w:val="1"/>
      <w:numFmt w:val="lowerRoman"/>
      <w:lvlText w:val="%3."/>
      <w:lvlJc w:val="right"/>
      <w:pPr>
        <w:ind w:left="2100" w:hanging="180"/>
      </w:pPr>
    </w:lvl>
    <w:lvl w:ilvl="3" w:tplc="AF26BC36" w:tentative="1">
      <w:start w:val="1"/>
      <w:numFmt w:val="decimal"/>
      <w:lvlText w:val="%4."/>
      <w:lvlJc w:val="left"/>
      <w:pPr>
        <w:ind w:left="2820" w:hanging="360"/>
      </w:pPr>
    </w:lvl>
    <w:lvl w:ilvl="4" w:tplc="FBB28026" w:tentative="1">
      <w:start w:val="1"/>
      <w:numFmt w:val="lowerLetter"/>
      <w:lvlText w:val="%5."/>
      <w:lvlJc w:val="left"/>
      <w:pPr>
        <w:ind w:left="3540" w:hanging="360"/>
      </w:pPr>
    </w:lvl>
    <w:lvl w:ilvl="5" w:tplc="C1D81B30" w:tentative="1">
      <w:start w:val="1"/>
      <w:numFmt w:val="lowerRoman"/>
      <w:lvlText w:val="%6."/>
      <w:lvlJc w:val="right"/>
      <w:pPr>
        <w:ind w:left="4260" w:hanging="180"/>
      </w:pPr>
    </w:lvl>
    <w:lvl w:ilvl="6" w:tplc="894CB694" w:tentative="1">
      <w:start w:val="1"/>
      <w:numFmt w:val="decimal"/>
      <w:lvlText w:val="%7."/>
      <w:lvlJc w:val="left"/>
      <w:pPr>
        <w:ind w:left="4980" w:hanging="360"/>
      </w:pPr>
    </w:lvl>
    <w:lvl w:ilvl="7" w:tplc="EEA02E28" w:tentative="1">
      <w:start w:val="1"/>
      <w:numFmt w:val="lowerLetter"/>
      <w:lvlText w:val="%8."/>
      <w:lvlJc w:val="left"/>
      <w:pPr>
        <w:ind w:left="5700" w:hanging="360"/>
      </w:pPr>
    </w:lvl>
    <w:lvl w:ilvl="8" w:tplc="355ED740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826032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E348BFCA" w:tentative="1">
      <w:start w:val="1"/>
      <w:numFmt w:val="lowerLetter"/>
      <w:lvlText w:val="%2."/>
      <w:lvlJc w:val="left"/>
      <w:pPr>
        <w:ind w:left="1222" w:hanging="360"/>
      </w:pPr>
    </w:lvl>
    <w:lvl w:ilvl="2" w:tplc="3B9C35EE" w:tentative="1">
      <w:start w:val="1"/>
      <w:numFmt w:val="lowerRoman"/>
      <w:lvlText w:val="%3."/>
      <w:lvlJc w:val="right"/>
      <w:pPr>
        <w:ind w:left="1942" w:hanging="180"/>
      </w:pPr>
    </w:lvl>
    <w:lvl w:ilvl="3" w:tplc="416C6126" w:tentative="1">
      <w:start w:val="1"/>
      <w:numFmt w:val="decimal"/>
      <w:lvlText w:val="%4."/>
      <w:lvlJc w:val="left"/>
      <w:pPr>
        <w:ind w:left="2662" w:hanging="360"/>
      </w:pPr>
    </w:lvl>
    <w:lvl w:ilvl="4" w:tplc="8E164D3A" w:tentative="1">
      <w:start w:val="1"/>
      <w:numFmt w:val="lowerLetter"/>
      <w:lvlText w:val="%5."/>
      <w:lvlJc w:val="left"/>
      <w:pPr>
        <w:ind w:left="3382" w:hanging="360"/>
      </w:pPr>
    </w:lvl>
    <w:lvl w:ilvl="5" w:tplc="0DA28070" w:tentative="1">
      <w:start w:val="1"/>
      <w:numFmt w:val="lowerRoman"/>
      <w:lvlText w:val="%6."/>
      <w:lvlJc w:val="right"/>
      <w:pPr>
        <w:ind w:left="4102" w:hanging="180"/>
      </w:pPr>
    </w:lvl>
    <w:lvl w:ilvl="6" w:tplc="E7ECDD74" w:tentative="1">
      <w:start w:val="1"/>
      <w:numFmt w:val="decimal"/>
      <w:lvlText w:val="%7."/>
      <w:lvlJc w:val="left"/>
      <w:pPr>
        <w:ind w:left="4822" w:hanging="360"/>
      </w:pPr>
    </w:lvl>
    <w:lvl w:ilvl="7" w:tplc="557E3994" w:tentative="1">
      <w:start w:val="1"/>
      <w:numFmt w:val="lowerLetter"/>
      <w:lvlText w:val="%8."/>
      <w:lvlJc w:val="left"/>
      <w:pPr>
        <w:ind w:left="5542" w:hanging="360"/>
      </w:pPr>
    </w:lvl>
    <w:lvl w:ilvl="8" w:tplc="59DEF2D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CAC2E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46630E" w:tentative="1">
      <w:start w:val="1"/>
      <w:numFmt w:val="lowerLetter"/>
      <w:lvlText w:val="%2."/>
      <w:lvlJc w:val="left"/>
      <w:pPr>
        <w:ind w:left="1440" w:hanging="360"/>
      </w:pPr>
    </w:lvl>
    <w:lvl w:ilvl="2" w:tplc="772C724C" w:tentative="1">
      <w:start w:val="1"/>
      <w:numFmt w:val="lowerRoman"/>
      <w:lvlText w:val="%3."/>
      <w:lvlJc w:val="right"/>
      <w:pPr>
        <w:ind w:left="2160" w:hanging="180"/>
      </w:pPr>
    </w:lvl>
    <w:lvl w:ilvl="3" w:tplc="6D9C5642" w:tentative="1">
      <w:start w:val="1"/>
      <w:numFmt w:val="decimal"/>
      <w:lvlText w:val="%4."/>
      <w:lvlJc w:val="left"/>
      <w:pPr>
        <w:ind w:left="2880" w:hanging="360"/>
      </w:pPr>
    </w:lvl>
    <w:lvl w:ilvl="4" w:tplc="920A10C0" w:tentative="1">
      <w:start w:val="1"/>
      <w:numFmt w:val="lowerLetter"/>
      <w:lvlText w:val="%5."/>
      <w:lvlJc w:val="left"/>
      <w:pPr>
        <w:ind w:left="3600" w:hanging="360"/>
      </w:pPr>
    </w:lvl>
    <w:lvl w:ilvl="5" w:tplc="DF7E8266" w:tentative="1">
      <w:start w:val="1"/>
      <w:numFmt w:val="lowerRoman"/>
      <w:lvlText w:val="%6."/>
      <w:lvlJc w:val="right"/>
      <w:pPr>
        <w:ind w:left="4320" w:hanging="180"/>
      </w:pPr>
    </w:lvl>
    <w:lvl w:ilvl="6" w:tplc="2CC0129E" w:tentative="1">
      <w:start w:val="1"/>
      <w:numFmt w:val="decimal"/>
      <w:lvlText w:val="%7."/>
      <w:lvlJc w:val="left"/>
      <w:pPr>
        <w:ind w:left="5040" w:hanging="360"/>
      </w:pPr>
    </w:lvl>
    <w:lvl w:ilvl="7" w:tplc="7B9EC526" w:tentative="1">
      <w:start w:val="1"/>
      <w:numFmt w:val="lowerLetter"/>
      <w:lvlText w:val="%8."/>
      <w:lvlJc w:val="left"/>
      <w:pPr>
        <w:ind w:left="5760" w:hanging="360"/>
      </w:pPr>
    </w:lvl>
    <w:lvl w:ilvl="8" w:tplc="E07694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ED52E0C2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1C68374C">
      <w:start w:val="1"/>
      <w:numFmt w:val="lowerLetter"/>
      <w:lvlText w:val="%2."/>
      <w:lvlJc w:val="left"/>
      <w:pPr>
        <w:ind w:left="1440" w:hanging="360"/>
      </w:pPr>
    </w:lvl>
    <w:lvl w:ilvl="2" w:tplc="AE06BCDE">
      <w:start w:val="1"/>
      <w:numFmt w:val="lowerRoman"/>
      <w:lvlText w:val="%3."/>
      <w:lvlJc w:val="right"/>
      <w:pPr>
        <w:ind w:left="2160" w:hanging="180"/>
      </w:pPr>
    </w:lvl>
    <w:lvl w:ilvl="3" w:tplc="0922AF7C">
      <w:start w:val="1"/>
      <w:numFmt w:val="decimal"/>
      <w:lvlText w:val="%4."/>
      <w:lvlJc w:val="left"/>
      <w:pPr>
        <w:ind w:left="2880" w:hanging="360"/>
      </w:pPr>
    </w:lvl>
    <w:lvl w:ilvl="4" w:tplc="9D7059B6" w:tentative="1">
      <w:start w:val="1"/>
      <w:numFmt w:val="lowerLetter"/>
      <w:lvlText w:val="%5."/>
      <w:lvlJc w:val="left"/>
      <w:pPr>
        <w:ind w:left="3600" w:hanging="360"/>
      </w:pPr>
    </w:lvl>
    <w:lvl w:ilvl="5" w:tplc="12F491BC" w:tentative="1">
      <w:start w:val="1"/>
      <w:numFmt w:val="lowerRoman"/>
      <w:lvlText w:val="%6."/>
      <w:lvlJc w:val="right"/>
      <w:pPr>
        <w:ind w:left="4320" w:hanging="180"/>
      </w:pPr>
    </w:lvl>
    <w:lvl w:ilvl="6" w:tplc="4906EEDE" w:tentative="1">
      <w:start w:val="1"/>
      <w:numFmt w:val="decimal"/>
      <w:lvlText w:val="%7."/>
      <w:lvlJc w:val="left"/>
      <w:pPr>
        <w:ind w:left="5040" w:hanging="360"/>
      </w:pPr>
    </w:lvl>
    <w:lvl w:ilvl="7" w:tplc="7AEACA9C" w:tentative="1">
      <w:start w:val="1"/>
      <w:numFmt w:val="lowerLetter"/>
      <w:lvlText w:val="%8."/>
      <w:lvlJc w:val="left"/>
      <w:pPr>
        <w:ind w:left="5760" w:hanging="360"/>
      </w:pPr>
    </w:lvl>
    <w:lvl w:ilvl="8" w:tplc="3DA42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A0544C2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7581B62" w:tentative="1">
      <w:start w:val="1"/>
      <w:numFmt w:val="lowerLetter"/>
      <w:lvlText w:val="%2."/>
      <w:lvlJc w:val="left"/>
      <w:pPr>
        <w:ind w:left="1440" w:hanging="360"/>
      </w:pPr>
    </w:lvl>
    <w:lvl w:ilvl="2" w:tplc="CFA68DC2" w:tentative="1">
      <w:start w:val="1"/>
      <w:numFmt w:val="lowerRoman"/>
      <w:lvlText w:val="%3."/>
      <w:lvlJc w:val="right"/>
      <w:pPr>
        <w:ind w:left="2160" w:hanging="180"/>
      </w:pPr>
    </w:lvl>
    <w:lvl w:ilvl="3" w:tplc="D74AE0EE" w:tentative="1">
      <w:start w:val="1"/>
      <w:numFmt w:val="decimal"/>
      <w:lvlText w:val="%4."/>
      <w:lvlJc w:val="left"/>
      <w:pPr>
        <w:ind w:left="2880" w:hanging="360"/>
      </w:pPr>
    </w:lvl>
    <w:lvl w:ilvl="4" w:tplc="C69E11D8" w:tentative="1">
      <w:start w:val="1"/>
      <w:numFmt w:val="lowerLetter"/>
      <w:lvlText w:val="%5."/>
      <w:lvlJc w:val="left"/>
      <w:pPr>
        <w:ind w:left="3600" w:hanging="360"/>
      </w:pPr>
    </w:lvl>
    <w:lvl w:ilvl="5" w:tplc="D980C1EC" w:tentative="1">
      <w:start w:val="1"/>
      <w:numFmt w:val="lowerRoman"/>
      <w:lvlText w:val="%6."/>
      <w:lvlJc w:val="right"/>
      <w:pPr>
        <w:ind w:left="4320" w:hanging="180"/>
      </w:pPr>
    </w:lvl>
    <w:lvl w:ilvl="6" w:tplc="1FE2A1D4" w:tentative="1">
      <w:start w:val="1"/>
      <w:numFmt w:val="decimal"/>
      <w:lvlText w:val="%7."/>
      <w:lvlJc w:val="left"/>
      <w:pPr>
        <w:ind w:left="5040" w:hanging="360"/>
      </w:pPr>
    </w:lvl>
    <w:lvl w:ilvl="7" w:tplc="BC22FA60" w:tentative="1">
      <w:start w:val="1"/>
      <w:numFmt w:val="lowerLetter"/>
      <w:lvlText w:val="%8."/>
      <w:lvlJc w:val="left"/>
      <w:pPr>
        <w:ind w:left="5760" w:hanging="360"/>
      </w:pPr>
    </w:lvl>
    <w:lvl w:ilvl="8" w:tplc="FFC827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DC8EEA8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B9FA4D70" w:tentative="1">
      <w:start w:val="1"/>
      <w:numFmt w:val="lowerLetter"/>
      <w:lvlText w:val="%2."/>
      <w:lvlJc w:val="left"/>
      <w:pPr>
        <w:ind w:left="2073" w:hanging="360"/>
      </w:pPr>
    </w:lvl>
    <w:lvl w:ilvl="2" w:tplc="145EA8FA" w:tentative="1">
      <w:start w:val="1"/>
      <w:numFmt w:val="lowerRoman"/>
      <w:lvlText w:val="%3."/>
      <w:lvlJc w:val="right"/>
      <w:pPr>
        <w:ind w:left="2793" w:hanging="180"/>
      </w:pPr>
    </w:lvl>
    <w:lvl w:ilvl="3" w:tplc="274852C6" w:tentative="1">
      <w:start w:val="1"/>
      <w:numFmt w:val="decimal"/>
      <w:lvlText w:val="%4."/>
      <w:lvlJc w:val="left"/>
      <w:pPr>
        <w:ind w:left="3513" w:hanging="360"/>
      </w:pPr>
    </w:lvl>
    <w:lvl w:ilvl="4" w:tplc="D0CE2772" w:tentative="1">
      <w:start w:val="1"/>
      <w:numFmt w:val="lowerLetter"/>
      <w:lvlText w:val="%5."/>
      <w:lvlJc w:val="left"/>
      <w:pPr>
        <w:ind w:left="4233" w:hanging="360"/>
      </w:pPr>
    </w:lvl>
    <w:lvl w:ilvl="5" w:tplc="C674C498" w:tentative="1">
      <w:start w:val="1"/>
      <w:numFmt w:val="lowerRoman"/>
      <w:lvlText w:val="%6."/>
      <w:lvlJc w:val="right"/>
      <w:pPr>
        <w:ind w:left="4953" w:hanging="180"/>
      </w:pPr>
    </w:lvl>
    <w:lvl w:ilvl="6" w:tplc="8D7660D2" w:tentative="1">
      <w:start w:val="1"/>
      <w:numFmt w:val="decimal"/>
      <w:lvlText w:val="%7."/>
      <w:lvlJc w:val="left"/>
      <w:pPr>
        <w:ind w:left="5673" w:hanging="360"/>
      </w:pPr>
    </w:lvl>
    <w:lvl w:ilvl="7" w:tplc="CF3A6BAC" w:tentative="1">
      <w:start w:val="1"/>
      <w:numFmt w:val="lowerLetter"/>
      <w:lvlText w:val="%8."/>
      <w:lvlJc w:val="left"/>
      <w:pPr>
        <w:ind w:left="6393" w:hanging="360"/>
      </w:pPr>
    </w:lvl>
    <w:lvl w:ilvl="8" w:tplc="0B18178A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6FF211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CBB46716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2D44E2BE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59104ECC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6264094C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E6F49D74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EB81D3C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D460A28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BFADB9A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FED8516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28665DB0" w:tentative="1">
      <w:start w:val="1"/>
      <w:numFmt w:val="lowerLetter"/>
      <w:lvlText w:val="%2."/>
      <w:lvlJc w:val="left"/>
      <w:pPr>
        <w:ind w:left="1440" w:hanging="360"/>
      </w:pPr>
    </w:lvl>
    <w:lvl w:ilvl="2" w:tplc="A6720D28" w:tentative="1">
      <w:start w:val="1"/>
      <w:numFmt w:val="lowerRoman"/>
      <w:lvlText w:val="%3."/>
      <w:lvlJc w:val="right"/>
      <w:pPr>
        <w:ind w:left="2160" w:hanging="180"/>
      </w:pPr>
    </w:lvl>
    <w:lvl w:ilvl="3" w:tplc="FA3A2DEC" w:tentative="1">
      <w:start w:val="1"/>
      <w:numFmt w:val="decimal"/>
      <w:lvlText w:val="%4."/>
      <w:lvlJc w:val="left"/>
      <w:pPr>
        <w:ind w:left="2880" w:hanging="360"/>
      </w:pPr>
    </w:lvl>
    <w:lvl w:ilvl="4" w:tplc="FACCF274" w:tentative="1">
      <w:start w:val="1"/>
      <w:numFmt w:val="lowerLetter"/>
      <w:lvlText w:val="%5."/>
      <w:lvlJc w:val="left"/>
      <w:pPr>
        <w:ind w:left="3600" w:hanging="360"/>
      </w:pPr>
    </w:lvl>
    <w:lvl w:ilvl="5" w:tplc="E3FCB76A" w:tentative="1">
      <w:start w:val="1"/>
      <w:numFmt w:val="lowerRoman"/>
      <w:lvlText w:val="%6."/>
      <w:lvlJc w:val="right"/>
      <w:pPr>
        <w:ind w:left="4320" w:hanging="180"/>
      </w:pPr>
    </w:lvl>
    <w:lvl w:ilvl="6" w:tplc="0DE0BDA0" w:tentative="1">
      <w:start w:val="1"/>
      <w:numFmt w:val="decimal"/>
      <w:lvlText w:val="%7."/>
      <w:lvlJc w:val="left"/>
      <w:pPr>
        <w:ind w:left="5040" w:hanging="360"/>
      </w:pPr>
    </w:lvl>
    <w:lvl w:ilvl="7" w:tplc="1F14B5D2" w:tentative="1">
      <w:start w:val="1"/>
      <w:numFmt w:val="lowerLetter"/>
      <w:lvlText w:val="%8."/>
      <w:lvlJc w:val="left"/>
      <w:pPr>
        <w:ind w:left="5760" w:hanging="360"/>
      </w:pPr>
    </w:lvl>
    <w:lvl w:ilvl="8" w:tplc="D76E3D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B5A29DB0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0D526B8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57C7A34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10E3E7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EFFE8286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EF624BE6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B2658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1E06EF2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B5EC8CA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E9168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7CE4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E4E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E6D2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D40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EA8E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E29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617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D666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86E0CB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BB425034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2FAA03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96A97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BE3202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FAAE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E8BE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407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6AE8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3A3EBB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9C420EC0" w:tentative="1">
      <w:start w:val="1"/>
      <w:numFmt w:val="lowerLetter"/>
      <w:lvlText w:val="%2."/>
      <w:lvlJc w:val="left"/>
      <w:pPr>
        <w:ind w:left="1800" w:hanging="360"/>
      </w:pPr>
    </w:lvl>
    <w:lvl w:ilvl="2" w:tplc="61E2B912" w:tentative="1">
      <w:start w:val="1"/>
      <w:numFmt w:val="lowerRoman"/>
      <w:lvlText w:val="%3."/>
      <w:lvlJc w:val="right"/>
      <w:pPr>
        <w:ind w:left="2520" w:hanging="180"/>
      </w:pPr>
    </w:lvl>
    <w:lvl w:ilvl="3" w:tplc="94F2A360" w:tentative="1">
      <w:start w:val="1"/>
      <w:numFmt w:val="decimal"/>
      <w:lvlText w:val="%4."/>
      <w:lvlJc w:val="left"/>
      <w:pPr>
        <w:ind w:left="3240" w:hanging="360"/>
      </w:pPr>
    </w:lvl>
    <w:lvl w:ilvl="4" w:tplc="0C101A46" w:tentative="1">
      <w:start w:val="1"/>
      <w:numFmt w:val="lowerLetter"/>
      <w:lvlText w:val="%5."/>
      <w:lvlJc w:val="left"/>
      <w:pPr>
        <w:ind w:left="3960" w:hanging="360"/>
      </w:pPr>
    </w:lvl>
    <w:lvl w:ilvl="5" w:tplc="78C21EF6" w:tentative="1">
      <w:start w:val="1"/>
      <w:numFmt w:val="lowerRoman"/>
      <w:lvlText w:val="%6."/>
      <w:lvlJc w:val="right"/>
      <w:pPr>
        <w:ind w:left="4680" w:hanging="180"/>
      </w:pPr>
    </w:lvl>
    <w:lvl w:ilvl="6" w:tplc="37540C8E" w:tentative="1">
      <w:start w:val="1"/>
      <w:numFmt w:val="decimal"/>
      <w:lvlText w:val="%7."/>
      <w:lvlJc w:val="left"/>
      <w:pPr>
        <w:ind w:left="5400" w:hanging="360"/>
      </w:pPr>
    </w:lvl>
    <w:lvl w:ilvl="7" w:tplc="26E0A456" w:tentative="1">
      <w:start w:val="1"/>
      <w:numFmt w:val="lowerLetter"/>
      <w:lvlText w:val="%8."/>
      <w:lvlJc w:val="left"/>
      <w:pPr>
        <w:ind w:left="6120" w:hanging="360"/>
      </w:pPr>
    </w:lvl>
    <w:lvl w:ilvl="8" w:tplc="25C66A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6A269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75AD9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5712D68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DFA2C87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3A4E321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7E49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B668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6A19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8839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26C23"/>
    <w:rsid w:val="00033043"/>
    <w:rsid w:val="000336D6"/>
    <w:rsid w:val="0003540A"/>
    <w:rsid w:val="000537CE"/>
    <w:rsid w:val="00061C9C"/>
    <w:rsid w:val="000623DB"/>
    <w:rsid w:val="000938A5"/>
    <w:rsid w:val="00093D93"/>
    <w:rsid w:val="00095179"/>
    <w:rsid w:val="000A3502"/>
    <w:rsid w:val="000A6DCA"/>
    <w:rsid w:val="000A793E"/>
    <w:rsid w:val="000B359D"/>
    <w:rsid w:val="000B5266"/>
    <w:rsid w:val="000B7885"/>
    <w:rsid w:val="00102C20"/>
    <w:rsid w:val="00113C8B"/>
    <w:rsid w:val="00122DFA"/>
    <w:rsid w:val="00152AC7"/>
    <w:rsid w:val="00153904"/>
    <w:rsid w:val="0016127D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5742B"/>
    <w:rsid w:val="00262D44"/>
    <w:rsid w:val="00271469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45EC6"/>
    <w:rsid w:val="003609A5"/>
    <w:rsid w:val="0036133D"/>
    <w:rsid w:val="00364D31"/>
    <w:rsid w:val="0037210F"/>
    <w:rsid w:val="003745CC"/>
    <w:rsid w:val="003752A0"/>
    <w:rsid w:val="00391F61"/>
    <w:rsid w:val="003A2F7C"/>
    <w:rsid w:val="003A7026"/>
    <w:rsid w:val="003B130C"/>
    <w:rsid w:val="003C703C"/>
    <w:rsid w:val="003C7753"/>
    <w:rsid w:val="003F03F1"/>
    <w:rsid w:val="003F6461"/>
    <w:rsid w:val="004078FB"/>
    <w:rsid w:val="00420686"/>
    <w:rsid w:val="004222E6"/>
    <w:rsid w:val="00430945"/>
    <w:rsid w:val="00433539"/>
    <w:rsid w:val="004428AA"/>
    <w:rsid w:val="00443063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F5100"/>
    <w:rsid w:val="00511419"/>
    <w:rsid w:val="00513ECC"/>
    <w:rsid w:val="00513F03"/>
    <w:rsid w:val="00517958"/>
    <w:rsid w:val="00524439"/>
    <w:rsid w:val="005551EF"/>
    <w:rsid w:val="00566162"/>
    <w:rsid w:val="00570196"/>
    <w:rsid w:val="0058462D"/>
    <w:rsid w:val="00597B5D"/>
    <w:rsid w:val="005A37C9"/>
    <w:rsid w:val="005A511B"/>
    <w:rsid w:val="005A6E53"/>
    <w:rsid w:val="005B0C53"/>
    <w:rsid w:val="005B6D2F"/>
    <w:rsid w:val="005E1D96"/>
    <w:rsid w:val="005E4F12"/>
    <w:rsid w:val="005F3FA7"/>
    <w:rsid w:val="005F750B"/>
    <w:rsid w:val="00602AD0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8068E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2D11"/>
    <w:rsid w:val="006E4BA8"/>
    <w:rsid w:val="006E63C7"/>
    <w:rsid w:val="006E79E5"/>
    <w:rsid w:val="006F1270"/>
    <w:rsid w:val="00702A7E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7337D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376A3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329E5"/>
    <w:rsid w:val="0095409A"/>
    <w:rsid w:val="00961C25"/>
    <w:rsid w:val="00962227"/>
    <w:rsid w:val="00964C7A"/>
    <w:rsid w:val="00982FD5"/>
    <w:rsid w:val="009A56C2"/>
    <w:rsid w:val="009B4D98"/>
    <w:rsid w:val="009B7581"/>
    <w:rsid w:val="009C10FC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22F80"/>
    <w:rsid w:val="00B5630B"/>
    <w:rsid w:val="00B569EA"/>
    <w:rsid w:val="00B60EEF"/>
    <w:rsid w:val="00B72333"/>
    <w:rsid w:val="00B725C2"/>
    <w:rsid w:val="00B7571C"/>
    <w:rsid w:val="00B81946"/>
    <w:rsid w:val="00B82E66"/>
    <w:rsid w:val="00B834E4"/>
    <w:rsid w:val="00B973B7"/>
    <w:rsid w:val="00BA190A"/>
    <w:rsid w:val="00BD39DD"/>
    <w:rsid w:val="00BD54E2"/>
    <w:rsid w:val="00BE2995"/>
    <w:rsid w:val="00BF20EA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5511E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7829"/>
    <w:rsid w:val="00DE0D77"/>
    <w:rsid w:val="00DE420E"/>
    <w:rsid w:val="00DF7562"/>
    <w:rsid w:val="00E108B9"/>
    <w:rsid w:val="00E10C74"/>
    <w:rsid w:val="00E1606F"/>
    <w:rsid w:val="00E16D40"/>
    <w:rsid w:val="00E22BCE"/>
    <w:rsid w:val="00E22F69"/>
    <w:rsid w:val="00E3559C"/>
    <w:rsid w:val="00E440B6"/>
    <w:rsid w:val="00E47990"/>
    <w:rsid w:val="00E66010"/>
    <w:rsid w:val="00E66FDD"/>
    <w:rsid w:val="00E85711"/>
    <w:rsid w:val="00E97A4F"/>
    <w:rsid w:val="00EA0A1C"/>
    <w:rsid w:val="00EA4F06"/>
    <w:rsid w:val="00EB5D72"/>
    <w:rsid w:val="00EC0F7C"/>
    <w:rsid w:val="00ED1A8D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6892"/>
    <w:rsid w:val="00FC5BBA"/>
    <w:rsid w:val="00FE0EBF"/>
    <w:rsid w:val="00FE2DBE"/>
    <w:rsid w:val="00FF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5942C56380F45519B0DDDFB8BBC72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77F676-0CB3-403C-8F0B-774F505DAAB8}"/>
      </w:docPartPr>
      <w:docPartBody>
        <w:p w:rsidR="0081439D" w:rsidRDefault="002A7F25" w:rsidP="002A7F25">
          <w:pPr>
            <w:pStyle w:val="35942C56380F45519B0DDDFB8BBC72CD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91720" w:rsidRDefault="00E91720">
      <w:pPr>
        <w:spacing w:after="0" w:line="240" w:lineRule="auto"/>
      </w:pPr>
      <w:r>
        <w:separator/>
      </w:r>
    </w:p>
  </w:endnote>
  <w:endnote w:type="continuationSeparator" w:id="0">
    <w:p w:rsidR="00E91720" w:rsidRDefault="00E91720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91720" w:rsidRDefault="00E91720">
      <w:pPr>
        <w:spacing w:after="0" w:line="240" w:lineRule="auto"/>
      </w:pPr>
      <w:r>
        <w:separator/>
      </w:r>
    </w:p>
  </w:footnote>
  <w:footnote w:type="continuationSeparator" w:id="0">
    <w:p w:rsidR="00E91720" w:rsidRDefault="00E91720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62F24"/>
    <w:rsid w:val="001A41BC"/>
    <w:rsid w:val="002A7F25"/>
    <w:rsid w:val="0037210F"/>
    <w:rsid w:val="00391F61"/>
    <w:rsid w:val="00517958"/>
    <w:rsid w:val="00636F8B"/>
    <w:rsid w:val="00744068"/>
    <w:rsid w:val="00771EF3"/>
    <w:rsid w:val="007E5C43"/>
    <w:rsid w:val="0081439D"/>
    <w:rsid w:val="00833593"/>
    <w:rsid w:val="00AB4B1C"/>
    <w:rsid w:val="00B426D6"/>
    <w:rsid w:val="00C17D88"/>
    <w:rsid w:val="00D5646F"/>
    <w:rsid w:val="00E91720"/>
    <w:rsid w:val="00F27B2A"/>
    <w:rsid w:val="00FD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A7F25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FEB72091CBA34C2BA44FF829C97AFB31">
    <w:name w:val="FEB72091CBA34C2BA44FF829C97AFB31"/>
    <w:rsid w:val="00D5646F"/>
  </w:style>
  <w:style w:type="paragraph" w:customStyle="1" w:styleId="47A0C4AF52244F8E9856A95E54851481">
    <w:name w:val="47A0C4AF52244F8E9856A95E54851481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4F7C54EA2F534642B73D4A111A9FDE96">
    <w:name w:val="4F7C54EA2F534642B73D4A111A9FDE96"/>
    <w:rsid w:val="00D5646F"/>
  </w:style>
  <w:style w:type="paragraph" w:customStyle="1" w:styleId="80C51640BA494A2483D0C365DADB0A5F">
    <w:name w:val="80C51640BA494A2483D0C365DADB0A5F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4F569E54D661436CAAE1FFC7FB863FBD">
    <w:name w:val="4F569E54D661436CAAE1FFC7FB863FBD"/>
    <w:rsid w:val="00D5646F"/>
  </w:style>
  <w:style w:type="paragraph" w:customStyle="1" w:styleId="88D2E1F14AF84884A4C8ABC5FF198E8D">
    <w:name w:val="88D2E1F14AF84884A4C8ABC5FF198E8D"/>
    <w:rsid w:val="00517958"/>
  </w:style>
  <w:style w:type="paragraph" w:customStyle="1" w:styleId="382937660A6B49B696A2E32F9FF4377F">
    <w:name w:val="382937660A6B49B696A2E32F9FF4377F"/>
    <w:rsid w:val="00517958"/>
  </w:style>
  <w:style w:type="paragraph" w:customStyle="1" w:styleId="F35DC25847E349DBB6CC501270771F53">
    <w:name w:val="F35DC25847E349DBB6CC501270771F53"/>
    <w:rsid w:val="00517958"/>
  </w:style>
  <w:style w:type="paragraph" w:customStyle="1" w:styleId="B187DA13EB4B40879261B41D2234BD67">
    <w:name w:val="B187DA13EB4B40879261B41D2234BD67"/>
    <w:rsid w:val="00517958"/>
  </w:style>
  <w:style w:type="paragraph" w:customStyle="1" w:styleId="961936DF362F4E18A5D0ABF7AA93838A">
    <w:name w:val="961936DF362F4E18A5D0ABF7AA93838A"/>
    <w:rsid w:val="00517958"/>
  </w:style>
  <w:style w:type="paragraph" w:customStyle="1" w:styleId="05FA9ACB16924EF99141BB528980A34E">
    <w:name w:val="05FA9ACB16924EF99141BB528980A34E"/>
    <w:rsid w:val="00517958"/>
  </w:style>
  <w:style w:type="paragraph" w:customStyle="1" w:styleId="F8BD947423CE4603B673DDEEF3EC5AFA">
    <w:name w:val="F8BD947423CE4603B673DDEEF3EC5AFA"/>
    <w:rsid w:val="00517958"/>
  </w:style>
  <w:style w:type="paragraph" w:customStyle="1" w:styleId="9E87F8947FD24EF3A804389FD6806BE0">
    <w:name w:val="9E87F8947FD24EF3A804389FD6806BE0"/>
    <w:rsid w:val="00517958"/>
  </w:style>
  <w:style w:type="paragraph" w:customStyle="1" w:styleId="35942C56380F45519B0DDDFB8BBC72CD">
    <w:name w:val="35942C56380F45519B0DDDFB8BBC72CD"/>
    <w:rsid w:val="002A7F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843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ASz</dc:creator>
  <cp:lastModifiedBy>Lisowski Artur</cp:lastModifiedBy>
  <cp:revision>2</cp:revision>
  <cp:lastPrinted>2024-10-30T14:47:00Z</cp:lastPrinted>
  <dcterms:created xsi:type="dcterms:W3CDTF">2024-10-30T14:49:00Z</dcterms:created>
  <dcterms:modified xsi:type="dcterms:W3CDTF">2024-10-30T14:49:00Z</dcterms:modified>
</cp:coreProperties>
</file>