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2274EA20" w:rsidR="007F19D6" w:rsidRPr="00B82E66" w:rsidRDefault="00107953" w:rsidP="007F19D6">
      <w:pPr>
        <w:spacing w:before="120"/>
        <w:rPr>
          <w:b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Nr</w:t>
      </w:r>
      <w:r w:rsidRPr="00B82E66">
        <w:rPr>
          <w:rFonts w:cs="Arial"/>
          <w:b/>
          <w:bCs/>
          <w:sz w:val="22"/>
          <w:szCs w:val="22"/>
        </w:rPr>
        <w:t xml:space="preserve"> sprawy</w:t>
      </w:r>
      <w:r w:rsidR="000938A5">
        <w:rPr>
          <w:rFonts w:cs="Arial"/>
          <w:b/>
          <w:bCs/>
          <w:sz w:val="22"/>
          <w:szCs w:val="22"/>
        </w:rPr>
        <w:t>:</w:t>
      </w:r>
      <w:r w:rsidR="004762C5">
        <w:rPr>
          <w:rFonts w:cs="Arial"/>
          <w:b/>
          <w:bCs/>
          <w:sz w:val="22"/>
          <w:szCs w:val="22"/>
        </w:rPr>
        <w:t xml:space="preserve"> </w:t>
      </w:r>
      <w:r w:rsidR="004762C5">
        <w:rPr>
          <w:rFonts w:cstheme="minorHAnsi"/>
          <w:sz w:val="22"/>
          <w:szCs w:val="22"/>
        </w:rPr>
        <w:t>BGO-BGN.25.286.2024</w:t>
      </w:r>
    </w:p>
    <w:p w14:paraId="36DE70D8" w14:textId="77777777" w:rsidR="007F19D6" w:rsidRPr="00B82E66" w:rsidRDefault="007F19D6" w:rsidP="007F19D6">
      <w:pPr>
        <w:spacing w:before="120"/>
        <w:rPr>
          <w:rFonts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434DA8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107953" w:rsidP="00901D10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761156">
              <w:rPr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107953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107953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b/>
          <w:sz w:val="22"/>
          <w:szCs w:val="22"/>
          <w:u w:val="single"/>
        </w:rPr>
      </w:pPr>
    </w:p>
    <w:p w14:paraId="6C42D905" w14:textId="77777777" w:rsidR="007F19D6" w:rsidRPr="00B82E66" w:rsidRDefault="00107953" w:rsidP="007F19D6">
      <w:pPr>
        <w:spacing w:line="360" w:lineRule="auto"/>
        <w:ind w:left="6372"/>
        <w:rPr>
          <w:b/>
          <w:sz w:val="22"/>
          <w:szCs w:val="22"/>
          <w:u w:val="single"/>
        </w:rPr>
      </w:pPr>
      <w:r w:rsidRPr="00B82E66">
        <w:rPr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107953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Najwyższa Izba Kontroli</w:t>
      </w:r>
    </w:p>
    <w:p w14:paraId="3B23D3CD" w14:textId="77777777" w:rsidR="007F19D6" w:rsidRPr="00B82E66" w:rsidRDefault="00107953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 xml:space="preserve">ul. </w:t>
      </w:r>
      <w:r>
        <w:rPr>
          <w:b/>
          <w:sz w:val="22"/>
          <w:szCs w:val="22"/>
        </w:rPr>
        <w:t>Filtrowa 57</w:t>
      </w:r>
    </w:p>
    <w:p w14:paraId="68814586" w14:textId="77777777" w:rsidR="007F19D6" w:rsidRPr="00B82E66" w:rsidRDefault="00107953" w:rsidP="007F19D6">
      <w:pPr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b/>
          <w:sz w:val="22"/>
          <w:szCs w:val="22"/>
        </w:rPr>
      </w:pPr>
    </w:p>
    <w:p w14:paraId="542008DD" w14:textId="77777777" w:rsidR="007F19D6" w:rsidRPr="00B82E66" w:rsidRDefault="007F19D6" w:rsidP="007F19D6">
      <w:pPr>
        <w:pStyle w:val="Tekstpodstawowy"/>
        <w:jc w:val="both"/>
        <w:rPr>
          <w:b w:val="0"/>
          <w:sz w:val="22"/>
          <w:szCs w:val="22"/>
        </w:rPr>
      </w:pPr>
    </w:p>
    <w:p w14:paraId="6C00EB36" w14:textId="1146711F" w:rsidR="007F19D6" w:rsidRPr="00B82E66" w:rsidRDefault="00107953" w:rsidP="007F19D6">
      <w:pPr>
        <w:pStyle w:val="Tekstpodstawowy"/>
        <w:jc w:val="both"/>
        <w:rPr>
          <w:b w:val="0"/>
          <w:sz w:val="22"/>
          <w:szCs w:val="22"/>
        </w:rPr>
      </w:pPr>
      <w:r w:rsidRPr="00B82E66">
        <w:rPr>
          <w:b w:val="0"/>
          <w:sz w:val="22"/>
          <w:szCs w:val="22"/>
        </w:rPr>
        <w:t xml:space="preserve">Składając ofertę na </w:t>
      </w:r>
      <w:r w:rsidR="004762C5">
        <w:rPr>
          <w:sz w:val="22"/>
          <w:szCs w:val="22"/>
        </w:rPr>
        <w:t>w</w:t>
      </w:r>
      <w:r w:rsidR="004762C5" w:rsidRPr="00927066">
        <w:rPr>
          <w:sz w:val="22"/>
          <w:szCs w:val="22"/>
        </w:rPr>
        <w:t>ykonanie usługi wyciszania, obicia tapicerskiego, 15 szt. drewnianych drzwi wewnętrznych w Centrali NIK w Warszawie oraz Delegaturze NIK Lublin</w:t>
      </w:r>
      <w:r>
        <w:rPr>
          <w:b w:val="0"/>
          <w:sz w:val="22"/>
          <w:szCs w:val="22"/>
        </w:rPr>
        <w:t xml:space="preserve"> </w:t>
      </w:r>
      <w:r w:rsidRPr="00B82E66">
        <w:rPr>
          <w:sz w:val="22"/>
          <w:szCs w:val="22"/>
        </w:rPr>
        <w:t>my niżej podpisani:</w:t>
      </w:r>
    </w:p>
    <w:p w14:paraId="7A4C6A27" w14:textId="77777777" w:rsidR="007F19D6" w:rsidRPr="00B82E66" w:rsidRDefault="007F19D6" w:rsidP="007F19D6">
      <w:pPr>
        <w:pStyle w:val="Tekstpodstawowywcity"/>
        <w:spacing w:line="360" w:lineRule="auto"/>
        <w:ind w:left="0"/>
        <w:rPr>
          <w:b/>
          <w:sz w:val="22"/>
          <w:szCs w:val="22"/>
        </w:rPr>
      </w:pPr>
    </w:p>
    <w:p w14:paraId="60915DF7" w14:textId="77777777" w:rsidR="007F19D6" w:rsidRDefault="00107953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1 </w:t>
      </w:r>
      <w:r w:rsidRPr="00B82E66">
        <w:rPr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761156" w:rsidRDefault="00107953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CC45F15" w14:textId="77777777" w:rsidR="007F19D6" w:rsidRPr="00B82E66" w:rsidRDefault="00107953" w:rsidP="007F19D6">
      <w:pPr>
        <w:pStyle w:val="Tekstpodstawowywcity"/>
        <w:spacing w:before="120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</w:t>
      </w:r>
      <w:r>
        <w:rPr>
          <w:sz w:val="22"/>
          <w:szCs w:val="22"/>
        </w:rPr>
        <w:t>.........................</w:t>
      </w:r>
    </w:p>
    <w:p w14:paraId="4480AB14" w14:textId="77777777" w:rsidR="007F19D6" w:rsidRPr="00B82E66" w:rsidRDefault="0010795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kod ……………… miasto …………………………………………… </w:t>
      </w:r>
      <w:r>
        <w:rPr>
          <w:sz w:val="22"/>
          <w:szCs w:val="22"/>
        </w:rPr>
        <w:t>………………………….</w:t>
      </w:r>
    </w:p>
    <w:p w14:paraId="17300140" w14:textId="77777777" w:rsidR="007F19D6" w:rsidRPr="00B82E66" w:rsidRDefault="0010795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</w:t>
      </w:r>
      <w:r w:rsidRPr="00B82E66">
        <w:rPr>
          <w:sz w:val="22"/>
          <w:szCs w:val="22"/>
        </w:rPr>
        <w:t>................................................</w:t>
      </w:r>
    </w:p>
    <w:p w14:paraId="27ACA5B4" w14:textId="77777777" w:rsidR="007F19D6" w:rsidRPr="00B82E66" w:rsidRDefault="0010795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10795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………............................</w:t>
      </w:r>
      <w:r w:rsidRPr="00B82E66">
        <w:rPr>
          <w:sz w:val="22"/>
          <w:szCs w:val="22"/>
        </w:rPr>
        <w:t>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1CD75CC3" w14:textId="77777777" w:rsidR="007F19D6" w:rsidRDefault="00107953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2 * </w:t>
      </w:r>
      <w:r w:rsidRPr="00B82E66">
        <w:rPr>
          <w:sz w:val="22"/>
          <w:szCs w:val="22"/>
        </w:rPr>
        <w:t>……....................................................................................................................</w:t>
      </w:r>
    </w:p>
    <w:p w14:paraId="0D0E5C97" w14:textId="77777777" w:rsidR="007F19D6" w:rsidRPr="00761156" w:rsidRDefault="00107953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107953" w:rsidP="007F19D6">
      <w:pPr>
        <w:pStyle w:val="Tekstpodstawowywcity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</w:t>
      </w:r>
      <w:r w:rsidRPr="00B82E66">
        <w:rPr>
          <w:sz w:val="22"/>
          <w:szCs w:val="22"/>
        </w:rPr>
        <w:t>........................................................................................................</w:t>
      </w:r>
    </w:p>
    <w:p w14:paraId="3468453E" w14:textId="77777777" w:rsidR="007F19D6" w:rsidRPr="00B82E66" w:rsidRDefault="0010795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10795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</w:t>
      </w:r>
      <w:r w:rsidRPr="00B82E66">
        <w:rPr>
          <w:sz w:val="22"/>
          <w:szCs w:val="22"/>
        </w:rPr>
        <w:t>........................</w:t>
      </w:r>
    </w:p>
    <w:p w14:paraId="5308B39A" w14:textId="77777777" w:rsidR="007F19D6" w:rsidRPr="00B82E66" w:rsidRDefault="0010795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10795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3E9D9A68" w14:textId="77777777" w:rsidR="007F19D6" w:rsidRPr="00B82E66" w:rsidRDefault="00107953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/>
          <w:sz w:val="22"/>
          <w:szCs w:val="22"/>
        </w:rPr>
        <w:t>Pe</w:t>
      </w:r>
      <w:r w:rsidRPr="00B82E66">
        <w:rPr>
          <w:b/>
          <w:sz w:val="22"/>
          <w:szCs w:val="22"/>
        </w:rPr>
        <w:t>łnomocnik *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>do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 xml:space="preserve">reprezentowania Wykonawców wspólnie ubiegających się o udzielenie </w:t>
      </w:r>
      <w:r>
        <w:rPr>
          <w:bCs/>
          <w:sz w:val="22"/>
          <w:szCs w:val="22"/>
        </w:rPr>
        <w:t>z</w:t>
      </w:r>
      <w:r w:rsidRPr="00B82E66">
        <w:rPr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107953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B82E66" w:rsidRDefault="0010795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</w:t>
      </w:r>
      <w:r>
        <w:rPr>
          <w:sz w:val="22"/>
          <w:szCs w:val="22"/>
        </w:rPr>
        <w:t xml:space="preserve">siedziby: </w:t>
      </w:r>
      <w:r w:rsidRPr="00B82E66">
        <w:rPr>
          <w:sz w:val="22"/>
          <w:szCs w:val="22"/>
        </w:rPr>
        <w:t>ul. ........………….....................................................................................................</w:t>
      </w:r>
      <w:r w:rsidRPr="00B82E66">
        <w:rPr>
          <w:sz w:val="22"/>
          <w:szCs w:val="22"/>
        </w:rPr>
        <w:t>...........</w:t>
      </w:r>
    </w:p>
    <w:p w14:paraId="6B46FC25" w14:textId="77777777" w:rsidR="007F19D6" w:rsidRPr="00B82E66" w:rsidRDefault="0010795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10795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4E4EDCC" w14:textId="77777777" w:rsidR="007F19D6" w:rsidRPr="00B82E66" w:rsidRDefault="0010795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</w:t>
      </w:r>
      <w:r w:rsidRPr="00B82E66">
        <w:rPr>
          <w:sz w:val="22"/>
          <w:szCs w:val="22"/>
        </w:rPr>
        <w:t>............................</w:t>
      </w:r>
    </w:p>
    <w:p w14:paraId="6D83998D" w14:textId="77777777" w:rsidR="007F19D6" w:rsidRDefault="00107953" w:rsidP="007F19D6">
      <w:pPr>
        <w:pStyle w:val="Tekstpodstawowywcity"/>
        <w:spacing w:line="360" w:lineRule="auto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CA6AC62" w14:textId="77777777" w:rsidR="007F19D6" w:rsidRPr="00B82E66" w:rsidRDefault="00107953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ne)</w:t>
      </w:r>
    </w:p>
    <w:p w14:paraId="513016AC" w14:textId="77777777" w:rsidR="007F19D6" w:rsidRDefault="00107953" w:rsidP="007F19D6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107953" w:rsidP="004B6FA2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107953" w:rsidP="004B6FA2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471D9332" w14:textId="2B85A176" w:rsidR="00CD738D" w:rsidRDefault="00107953" w:rsidP="004B6FA2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409008C7" w14:textId="77777777" w:rsidR="00CD738D" w:rsidRDefault="00CD738D" w:rsidP="00CD738D">
      <w:pPr>
        <w:pStyle w:val="Zwykytekst"/>
        <w:tabs>
          <w:tab w:val="left" w:pos="600"/>
        </w:tabs>
        <w:spacing w:before="240"/>
        <w:ind w:left="357"/>
        <w:jc w:val="both"/>
        <w:rPr>
          <w:rFonts w:ascii="Arial Narrow" w:hAnsi="Arial Narrow" w:cs="Times New Roman"/>
          <w:sz w:val="22"/>
          <w:szCs w:val="22"/>
        </w:rPr>
      </w:pPr>
    </w:p>
    <w:p w14:paraId="54A4C0F3" w14:textId="70AD9D1F" w:rsidR="00CD738D" w:rsidRPr="00927066" w:rsidRDefault="00107953" w:rsidP="00CD738D">
      <w:pPr>
        <w:widowControl w:val="0"/>
        <w:tabs>
          <w:tab w:val="left" w:pos="709"/>
        </w:tabs>
        <w:spacing w:after="193" w:line="360" w:lineRule="auto"/>
        <w:ind w:left="357"/>
        <w:jc w:val="both"/>
        <w:rPr>
          <w:sz w:val="22"/>
          <w:szCs w:val="22"/>
        </w:rPr>
      </w:pPr>
      <w:r w:rsidRPr="00927066">
        <w:rPr>
          <w:sz w:val="22"/>
          <w:szCs w:val="22"/>
        </w:rPr>
        <w:t xml:space="preserve">a) </w:t>
      </w:r>
      <w:r w:rsidRPr="00927066">
        <w:rPr>
          <w:b/>
          <w:bCs/>
          <w:sz w:val="22"/>
          <w:szCs w:val="22"/>
        </w:rPr>
        <w:t>w Części 1</w:t>
      </w:r>
      <w:r w:rsidRPr="00927066">
        <w:rPr>
          <w:sz w:val="22"/>
          <w:szCs w:val="22"/>
        </w:rPr>
        <w:t xml:space="preserve"> zamówienia za następującą cenę ofertową ………zł netto + ……..</w:t>
      </w:r>
      <w:r w:rsidRPr="00927066">
        <w:rPr>
          <w:sz w:val="22"/>
          <w:szCs w:val="22"/>
        </w:rPr>
        <w:t xml:space="preserve"> zł </w:t>
      </w:r>
      <w:r w:rsidRPr="004762C5">
        <w:rPr>
          <w:rStyle w:val="Teksttreci811ptBezkursywy"/>
        </w:rPr>
        <w:t>podatku VAT, tj. …………</w:t>
      </w:r>
      <w:r w:rsidRPr="004762C5">
        <w:rPr>
          <w:rStyle w:val="Teksttreci811ptBezkursywy"/>
        </w:rPr>
        <w:tab/>
        <w:t xml:space="preserve"> zł brutto </w:t>
      </w:r>
      <w:r w:rsidRPr="00927066">
        <w:rPr>
          <w:sz w:val="22"/>
          <w:szCs w:val="22"/>
        </w:rPr>
        <w:t>(</w:t>
      </w:r>
      <w:r w:rsidRPr="00927066">
        <w:rPr>
          <w:i/>
          <w:iCs/>
          <w:sz w:val="22"/>
          <w:szCs w:val="22"/>
        </w:rPr>
        <w:t>należy podać z dokładnością do dwóch miejsc po przecinku</w:t>
      </w:r>
      <w:r w:rsidRPr="00927066">
        <w:rPr>
          <w:sz w:val="22"/>
          <w:szCs w:val="22"/>
        </w:rPr>
        <w:t>)</w:t>
      </w:r>
      <w:r w:rsidRPr="004762C5">
        <w:rPr>
          <w:rStyle w:val="Teksttreci811pt"/>
        </w:rPr>
        <w:t>,</w:t>
      </w:r>
      <w:r w:rsidRPr="004762C5">
        <w:rPr>
          <w:rStyle w:val="Teksttreci811ptBezkursywy"/>
        </w:rPr>
        <w:t xml:space="preserve"> przy czym cena za</w:t>
      </w:r>
      <w:r w:rsidRPr="00927066">
        <w:rPr>
          <w:sz w:val="22"/>
          <w:szCs w:val="22"/>
        </w:rPr>
        <w:t xml:space="preserve"> jednostronne wyciszenie jednej sztuki drzwi drewnianych jednoskrzydłowych wynosi …………. zł brutto i jednej sztuki drzwi drewnianych dwuskrzydł</w:t>
      </w:r>
      <w:r w:rsidRPr="00927066">
        <w:rPr>
          <w:sz w:val="22"/>
          <w:szCs w:val="22"/>
        </w:rPr>
        <w:t xml:space="preserve">owych wynosi ….. zł brutto </w:t>
      </w:r>
      <w:r w:rsidRPr="004762C5">
        <w:rPr>
          <w:rStyle w:val="Teksttreci2Kursywa"/>
        </w:rPr>
        <w:t>(</w:t>
      </w:r>
      <w:r w:rsidRPr="00927066">
        <w:rPr>
          <w:rStyle w:val="Teksttreci29ptKursywa"/>
          <w:sz w:val="22"/>
          <w:szCs w:val="22"/>
        </w:rPr>
        <w:t xml:space="preserve">należy podać z dokładnością </w:t>
      </w:r>
      <w:r w:rsidRPr="00927066">
        <w:rPr>
          <w:i/>
          <w:iCs/>
          <w:sz w:val="22"/>
          <w:szCs w:val="22"/>
        </w:rPr>
        <w:t>do dwóch miejsc po przecinku</w:t>
      </w:r>
      <w:r w:rsidRPr="00927066">
        <w:rPr>
          <w:sz w:val="22"/>
          <w:szCs w:val="22"/>
        </w:rPr>
        <w:t>).</w:t>
      </w:r>
    </w:p>
    <w:p w14:paraId="4F8B17AC" w14:textId="5DD01D87" w:rsidR="00CD738D" w:rsidRPr="00927066" w:rsidRDefault="00107953" w:rsidP="00CD738D">
      <w:pPr>
        <w:widowControl w:val="0"/>
        <w:tabs>
          <w:tab w:val="left" w:pos="709"/>
        </w:tabs>
        <w:spacing w:line="360" w:lineRule="auto"/>
        <w:ind w:left="357"/>
        <w:jc w:val="both"/>
        <w:rPr>
          <w:sz w:val="22"/>
          <w:szCs w:val="22"/>
        </w:rPr>
      </w:pPr>
      <w:r w:rsidRPr="00927066">
        <w:rPr>
          <w:sz w:val="22"/>
          <w:szCs w:val="22"/>
        </w:rPr>
        <w:t xml:space="preserve">b) </w:t>
      </w:r>
      <w:r w:rsidRPr="00927066">
        <w:rPr>
          <w:b/>
          <w:bCs/>
          <w:sz w:val="22"/>
          <w:szCs w:val="22"/>
        </w:rPr>
        <w:t>w Części 2</w:t>
      </w:r>
      <w:r w:rsidRPr="00927066">
        <w:rPr>
          <w:sz w:val="22"/>
          <w:szCs w:val="22"/>
        </w:rPr>
        <w:t xml:space="preserve"> zamówienia za następująca cenę ofertową ……… zł netto + …….. zł </w:t>
      </w:r>
      <w:r w:rsidRPr="004762C5">
        <w:rPr>
          <w:rStyle w:val="Teksttreci811ptBezkursywy"/>
        </w:rPr>
        <w:t xml:space="preserve">podatku VAT, tj. ………… zł brutto </w:t>
      </w:r>
      <w:r w:rsidRPr="00927066">
        <w:rPr>
          <w:sz w:val="22"/>
          <w:szCs w:val="22"/>
        </w:rPr>
        <w:t xml:space="preserve">(należy podać z dokładnością do dwóch miejsc po </w:t>
      </w:r>
      <w:r w:rsidRPr="00927066">
        <w:rPr>
          <w:sz w:val="22"/>
          <w:szCs w:val="22"/>
        </w:rPr>
        <w:t>przecinku)</w:t>
      </w:r>
      <w:r w:rsidRPr="004762C5">
        <w:rPr>
          <w:rStyle w:val="Teksttreci811pt"/>
        </w:rPr>
        <w:t>,</w:t>
      </w:r>
      <w:r w:rsidRPr="00927066">
        <w:rPr>
          <w:sz w:val="22"/>
          <w:szCs w:val="22"/>
        </w:rPr>
        <w:t xml:space="preserve">wykonanie przedmiotu zamówienia za następującą cenę </w:t>
      </w:r>
      <w:r w:rsidRPr="004762C5">
        <w:rPr>
          <w:rStyle w:val="Teksttreci811ptBezkursywy"/>
        </w:rPr>
        <w:t xml:space="preserve"> przy czym cena za </w:t>
      </w:r>
      <w:r w:rsidRPr="00927066">
        <w:rPr>
          <w:sz w:val="22"/>
          <w:szCs w:val="22"/>
        </w:rPr>
        <w:t xml:space="preserve">jednostronne wyciszenie jednej sztuki drzwi drewnianych jednoskrzydłowych wynosi ……..zł brutto </w:t>
      </w:r>
      <w:r w:rsidRPr="004762C5">
        <w:rPr>
          <w:rStyle w:val="Teksttreci2Kursywa"/>
        </w:rPr>
        <w:t>(</w:t>
      </w:r>
      <w:r w:rsidRPr="00927066">
        <w:rPr>
          <w:rStyle w:val="Teksttreci29ptKursywa"/>
          <w:sz w:val="22"/>
          <w:szCs w:val="22"/>
        </w:rPr>
        <w:t xml:space="preserve">należy podać z dokładnością </w:t>
      </w:r>
      <w:r w:rsidRPr="00927066">
        <w:rPr>
          <w:i/>
          <w:iCs/>
          <w:sz w:val="22"/>
          <w:szCs w:val="22"/>
        </w:rPr>
        <w:t>do dwóch miejsc po przecinku</w:t>
      </w:r>
      <w:r w:rsidRPr="00927066">
        <w:rPr>
          <w:sz w:val="22"/>
          <w:szCs w:val="22"/>
        </w:rPr>
        <w:t>).</w:t>
      </w:r>
    </w:p>
    <w:p w14:paraId="261802D1" w14:textId="77777777" w:rsidR="00CD738D" w:rsidRPr="00442DCC" w:rsidRDefault="00107953" w:rsidP="00CD738D">
      <w:pPr>
        <w:pStyle w:val="Teksttreci80"/>
        <w:shd w:val="clear" w:color="auto" w:fill="auto"/>
        <w:spacing w:after="193" w:line="180" w:lineRule="exact"/>
        <w:ind w:left="380"/>
        <w:rPr>
          <w:b/>
          <w:bCs/>
          <w:i w:val="0"/>
          <w:iCs w:val="0"/>
          <w:color w:val="FF0000"/>
        </w:rPr>
      </w:pPr>
      <w:r w:rsidRPr="00442DCC">
        <w:rPr>
          <w:b/>
          <w:bCs/>
          <w:i w:val="0"/>
          <w:iCs w:val="0"/>
          <w:color w:val="FF0000"/>
        </w:rPr>
        <w:t>Uwaga: Wykonawca wy</w:t>
      </w:r>
      <w:r w:rsidRPr="00442DCC">
        <w:rPr>
          <w:b/>
          <w:bCs/>
          <w:i w:val="0"/>
          <w:iCs w:val="0"/>
          <w:color w:val="FF0000"/>
        </w:rPr>
        <w:t xml:space="preserve">pełnia lit. a) </w:t>
      </w:r>
      <w:r>
        <w:rPr>
          <w:b/>
          <w:bCs/>
          <w:i w:val="0"/>
          <w:iCs w:val="0"/>
          <w:color w:val="FF0000"/>
        </w:rPr>
        <w:t>albo</w:t>
      </w:r>
      <w:r w:rsidRPr="00442DCC">
        <w:rPr>
          <w:b/>
          <w:bCs/>
          <w:i w:val="0"/>
          <w:iCs w:val="0"/>
          <w:color w:val="FF0000"/>
        </w:rPr>
        <w:t xml:space="preserve"> lit. b) </w:t>
      </w:r>
      <w:r>
        <w:rPr>
          <w:b/>
          <w:bCs/>
          <w:i w:val="0"/>
          <w:iCs w:val="0"/>
          <w:color w:val="FF0000"/>
        </w:rPr>
        <w:t xml:space="preserve">lub obydwie </w:t>
      </w:r>
      <w:r w:rsidRPr="00442DCC">
        <w:rPr>
          <w:b/>
          <w:bCs/>
          <w:i w:val="0"/>
          <w:iCs w:val="0"/>
          <w:color w:val="FF0000"/>
        </w:rPr>
        <w:t xml:space="preserve">w zależności od tego na ile Części składa ofertę. </w:t>
      </w:r>
    </w:p>
    <w:p w14:paraId="31270606" w14:textId="77777777" w:rsidR="007F19D6" w:rsidRPr="00B82E66" w:rsidRDefault="00107953" w:rsidP="004B6FA2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566E7D6A" w:rsidR="007F19D6" w:rsidRPr="00B82E66" w:rsidRDefault="00107953" w:rsidP="004B6FA2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</w:t>
      </w:r>
      <w:r>
        <w:rPr>
          <w:rFonts w:ascii="Arial Narrow" w:hAnsi="Arial Narrow"/>
          <w:sz w:val="22"/>
          <w:szCs w:val="22"/>
        </w:rPr>
        <w:t>wykonania zlecenia zamówienia</w:t>
      </w:r>
      <w:r w:rsidRPr="00B82E66">
        <w:rPr>
          <w:rFonts w:ascii="Arial Narrow" w:hAnsi="Arial Narrow"/>
          <w:sz w:val="22"/>
          <w:szCs w:val="22"/>
        </w:rPr>
        <w:t xml:space="preserve"> i obejmuje wszelkie koszty Wykonawcy związane z realizacją przedmiotu zamów</w:t>
      </w:r>
      <w:r w:rsidRPr="00B82E66">
        <w:rPr>
          <w:rFonts w:ascii="Arial Narrow" w:hAnsi="Arial Narrow"/>
          <w:sz w:val="22"/>
          <w:szCs w:val="22"/>
        </w:rPr>
        <w:t xml:space="preserve">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AAF46B6" w14:textId="77777777" w:rsidR="007F19D6" w:rsidRPr="00B82E66" w:rsidRDefault="00107953" w:rsidP="004B6FA2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</w:t>
      </w:r>
      <w:r w:rsidRPr="00B82E66">
        <w:rPr>
          <w:rFonts w:ascii="Arial Narrow" w:hAnsi="Arial Narrow" w:cs="Times New Roman"/>
          <w:bCs/>
          <w:sz w:val="22"/>
          <w:szCs w:val="22"/>
        </w:rPr>
        <w:t>konywać następujące prace wchodzące w zakres przedmiotu zamówienia:</w:t>
      </w:r>
    </w:p>
    <w:p w14:paraId="11389B26" w14:textId="77777777" w:rsidR="007F19D6" w:rsidRPr="00B82E66" w:rsidRDefault="00107953" w:rsidP="004B6FA2">
      <w:pPr>
        <w:pStyle w:val="Zwykytekst"/>
        <w:numPr>
          <w:ilvl w:val="1"/>
          <w:numId w:val="1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107953" w:rsidP="004B6FA2">
      <w:pPr>
        <w:pStyle w:val="Zwykytekst"/>
        <w:numPr>
          <w:ilvl w:val="1"/>
          <w:numId w:val="1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</w:t>
      </w:r>
      <w:r w:rsidRPr="00761156">
        <w:rPr>
          <w:rFonts w:ascii="Arial Narrow" w:hAnsi="Arial Narrow" w:cs="Times New Roman"/>
          <w:i/>
          <w:sz w:val="18"/>
          <w:szCs w:val="18"/>
        </w:rPr>
        <w:t>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52675381" w:rsidR="007F19D6" w:rsidRPr="00B82E66" w:rsidRDefault="00107953" w:rsidP="004B6FA2">
      <w:pPr>
        <w:pStyle w:val="Zwykytekst"/>
        <w:numPr>
          <w:ilvl w:val="0"/>
          <w:numId w:val="1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</w:t>
      </w:r>
      <w:r w:rsidR="001D0D37">
        <w:rPr>
          <w:rFonts w:ascii="Arial Narrow" w:hAnsi="Arial Narrow" w:cs="Times New Roman"/>
          <w:sz w:val="22"/>
          <w:szCs w:val="22"/>
        </w:rPr>
        <w:t>zlecenia wykonania 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1D0D37">
        <w:rPr>
          <w:rFonts w:ascii="Arial Narrow" w:hAnsi="Arial Narrow" w:cs="Times New Roman"/>
          <w:sz w:val="22"/>
          <w:szCs w:val="22"/>
        </w:rPr>
        <w:t>4 oraz 5</w:t>
      </w:r>
      <w:r w:rsidRPr="00B82E66">
        <w:rPr>
          <w:rFonts w:ascii="Arial Narrow" w:hAnsi="Arial Narrow" w:cs="Times New Roman"/>
          <w:sz w:val="22"/>
          <w:szCs w:val="22"/>
        </w:rPr>
        <w:t xml:space="preserve"> do</w:t>
      </w:r>
      <w:r w:rsidR="00A34CA7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 w:cs="Times New Roman"/>
          <w:sz w:val="22"/>
          <w:szCs w:val="22"/>
        </w:rPr>
        <w:t>Zapytania</w:t>
      </w:r>
      <w:r w:rsidR="00A34CA7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 w:cs="Times New Roman"/>
          <w:sz w:val="22"/>
          <w:szCs w:val="22"/>
        </w:rPr>
        <w:t>ofertowego</w:t>
      </w:r>
      <w:r w:rsidR="00A34CA7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 w:cs="Times New Roman"/>
          <w:sz w:val="22"/>
          <w:szCs w:val="22"/>
        </w:rPr>
        <w:t>i zobowiązujemy się, w przypadku uznania naszej oferty za najkorzystniejszą, zgodne</w:t>
      </w:r>
      <w:r w:rsidR="00A34CA7">
        <w:rPr>
          <w:rFonts w:ascii="Arial Narrow" w:hAnsi="Arial Narrow" w:cs="Times New Roman"/>
          <w:sz w:val="22"/>
          <w:szCs w:val="22"/>
        </w:rPr>
        <w:t xml:space="preserve"> </w:t>
      </w:r>
      <w:r w:rsidR="00A34CA7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z</w:t>
      </w:r>
      <w:r w:rsidR="00A34CA7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 w:cs="Times New Roman"/>
          <w:sz w:val="22"/>
          <w:szCs w:val="22"/>
        </w:rPr>
        <w:t>j</w:t>
      </w:r>
      <w:r w:rsidR="00A34CA7">
        <w:rPr>
          <w:rFonts w:ascii="Arial Narrow" w:hAnsi="Arial Narrow" w:cs="Times New Roman"/>
          <w:sz w:val="22"/>
          <w:szCs w:val="22"/>
        </w:rPr>
        <w:t xml:space="preserve">ego </w:t>
      </w:r>
      <w:r w:rsidRPr="00B82E66">
        <w:rPr>
          <w:rFonts w:ascii="Arial Narrow" w:hAnsi="Arial Narrow" w:cs="Times New Roman"/>
          <w:sz w:val="22"/>
          <w:szCs w:val="22"/>
        </w:rPr>
        <w:t>treścią,</w:t>
      </w:r>
      <w:r w:rsidR="00A34CA7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 w:cs="Times New Roman"/>
          <w:sz w:val="22"/>
          <w:szCs w:val="22"/>
        </w:rPr>
        <w:t xml:space="preserve">w 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1C958D13" w14:textId="77777777" w:rsidR="007F19D6" w:rsidRPr="002F1E30" w:rsidRDefault="00107953" w:rsidP="004B6FA2">
      <w:pPr>
        <w:pStyle w:val="Zwykytekst"/>
        <w:numPr>
          <w:ilvl w:val="0"/>
          <w:numId w:val="1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77777777" w:rsidR="007F19D6" w:rsidRPr="00B82E66" w:rsidRDefault="00107953" w:rsidP="004B6FA2">
      <w:pPr>
        <w:pStyle w:val="Zwykytekst"/>
        <w:numPr>
          <w:ilvl w:val="0"/>
          <w:numId w:val="1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</w:t>
      </w:r>
      <w:r>
        <w:rPr>
          <w:rFonts w:ascii="Arial Narrow" w:hAnsi="Arial Narrow"/>
          <w:b/>
          <w:bCs/>
          <w:sz w:val="22"/>
          <w:szCs w:val="22"/>
        </w:rPr>
        <w:t>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 xml:space="preserve">(Dz.U. z 2023 r. </w:t>
      </w:r>
      <w:r w:rsidRPr="00F57569">
        <w:rPr>
          <w:rFonts w:ascii="Arial Narrow" w:hAnsi="Arial Narrow" w:cs="Times New Roman"/>
          <w:sz w:val="22"/>
          <w:szCs w:val="22"/>
        </w:rPr>
        <w:t>poz. 1497, ze zm.).</w:t>
      </w:r>
    </w:p>
    <w:p w14:paraId="4ECB4C5B" w14:textId="77777777" w:rsidR="007F19D6" w:rsidRDefault="00107953" w:rsidP="004B6FA2">
      <w:pPr>
        <w:pStyle w:val="Zwykytekst"/>
        <w:numPr>
          <w:ilvl w:val="0"/>
          <w:numId w:val="1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</w:t>
      </w:r>
      <w:r w:rsidRPr="00652200">
        <w:rPr>
          <w:rFonts w:ascii="Arial Narrow" w:hAnsi="Arial Narrow" w:cs="Arial"/>
          <w:sz w:val="22"/>
        </w:rPr>
        <w:t>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107953" w:rsidP="004B6FA2">
      <w:pPr>
        <w:pStyle w:val="Zwykytekst"/>
        <w:numPr>
          <w:ilvl w:val="0"/>
          <w:numId w:val="1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</w:t>
      </w:r>
      <w:r w:rsidRPr="00B82E66">
        <w:rPr>
          <w:rFonts w:ascii="Arial Narrow" w:hAnsi="Arial Narrow" w:cs="Times New Roman"/>
          <w:sz w:val="22"/>
          <w:szCs w:val="22"/>
        </w:rPr>
        <w:t>astępujący adres:</w:t>
      </w:r>
    </w:p>
    <w:p w14:paraId="09A94FF9" w14:textId="3150BA45" w:rsidR="007F19D6" w:rsidRPr="00B82E66" w:rsidRDefault="00107953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lastRenderedPageBreak/>
        <w:t>………………………………………………………………………….……….………………………………………………………</w:t>
      </w:r>
    </w:p>
    <w:p w14:paraId="3F6DBFED" w14:textId="77777777" w:rsidR="007F19D6" w:rsidRPr="00B82E66" w:rsidRDefault="00107953" w:rsidP="004B6FA2">
      <w:pPr>
        <w:pStyle w:val="Zwykytekst"/>
        <w:numPr>
          <w:ilvl w:val="0"/>
          <w:numId w:val="1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7068B0F9" w14:textId="77777777" w:rsidR="007F19D6" w:rsidRPr="00B82E66" w:rsidRDefault="00107953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7B5A4467" w14:textId="77777777" w:rsidR="007F19D6" w:rsidRDefault="007F19D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107953" w:rsidP="007F19D6">
      <w:pPr>
        <w:spacing w:before="120"/>
        <w:outlineLvl w:val="4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7F19D6">
      <w:pPr>
        <w:spacing w:before="120"/>
        <w:rPr>
          <w:b/>
          <w:color w:val="FF0000"/>
          <w:sz w:val="22"/>
          <w:szCs w:val="22"/>
        </w:rPr>
      </w:pPr>
    </w:p>
    <w:p w14:paraId="0BF07ACE" w14:textId="77777777" w:rsidR="007F19D6" w:rsidRDefault="00107953" w:rsidP="007F19D6">
      <w:pPr>
        <w:spacing w:before="120"/>
        <w:rPr>
          <w:rFonts w:cs="Tahoma"/>
          <w:sz w:val="22"/>
          <w:szCs w:val="22"/>
        </w:rPr>
      </w:pPr>
      <w:r w:rsidRPr="00B82E66">
        <w:rPr>
          <w:rFonts w:cs="Tahoma"/>
          <w:sz w:val="22"/>
          <w:szCs w:val="22"/>
        </w:rPr>
        <w:t xml:space="preserve">data </w:t>
      </w:r>
      <w:r w:rsidRPr="00B82E66">
        <w:rPr>
          <w:rFonts w:cs="Tahoma"/>
          <w:sz w:val="22"/>
          <w:szCs w:val="22"/>
        </w:rPr>
        <w:t>.......................................... 20.... r.</w:t>
      </w:r>
    </w:p>
    <w:p w14:paraId="23A3E237" w14:textId="77777777" w:rsidR="007F19D6" w:rsidRPr="00CE1C1F" w:rsidRDefault="00107953" w:rsidP="007F19D6">
      <w:pPr>
        <w:spacing w:before="120"/>
        <w:ind w:left="6372"/>
        <w:rPr>
          <w:rFonts w:cs="Tahoma"/>
          <w:b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t xml:space="preserve">ofertę należy podpisać </w:t>
      </w:r>
      <w:r w:rsidRPr="00CE1C1F">
        <w:rPr>
          <w:rFonts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107953" w:rsidP="007F19D6">
      <w:pPr>
        <w:spacing w:before="120"/>
        <w:ind w:left="6372"/>
        <w:rPr>
          <w:rFonts w:cs="Tahoma"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t xml:space="preserve">lub </w:t>
      </w:r>
      <w:r w:rsidRPr="00761156">
        <w:rPr>
          <w:rFonts w:cs="Tahoma"/>
          <w:i/>
          <w:sz w:val="18"/>
          <w:szCs w:val="18"/>
        </w:rPr>
        <w:t>(w przypadku skanu oferty)</w:t>
      </w:r>
    </w:p>
    <w:p w14:paraId="290E4AC0" w14:textId="77777777" w:rsidR="007F19D6" w:rsidRPr="00B82E66" w:rsidRDefault="007F19D6" w:rsidP="007F19D6">
      <w:pPr>
        <w:rPr>
          <w:rFonts w:cs="Tahoma"/>
          <w:sz w:val="22"/>
          <w:szCs w:val="22"/>
        </w:rPr>
      </w:pPr>
    </w:p>
    <w:p w14:paraId="24566B7D" w14:textId="77777777" w:rsidR="007F19D6" w:rsidRPr="00761156" w:rsidRDefault="00107953" w:rsidP="007F19D6">
      <w:pPr>
        <w:spacing w:before="120"/>
        <w:ind w:left="6372"/>
        <w:jc w:val="center"/>
        <w:rPr>
          <w:rFonts w:cs="Tahoma"/>
          <w:i/>
          <w:sz w:val="18"/>
          <w:szCs w:val="18"/>
        </w:rPr>
      </w:pPr>
      <w:r w:rsidRPr="00726F40">
        <w:rPr>
          <w:rFonts w:cs="Tahoma"/>
          <w:sz w:val="20"/>
          <w:szCs w:val="22"/>
        </w:rPr>
        <w:t>......................................................................</w:t>
      </w:r>
      <w:r w:rsidRPr="00726F40">
        <w:rPr>
          <w:rFonts w:cs="Tahoma"/>
          <w:sz w:val="20"/>
          <w:szCs w:val="22"/>
        </w:rPr>
        <w:br/>
      </w:r>
      <w:r w:rsidRPr="00761156">
        <w:rPr>
          <w:rFonts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00BDB" w14:textId="77777777" w:rsidR="00000000" w:rsidRDefault="00107953">
      <w:r>
        <w:separator/>
      </w:r>
    </w:p>
  </w:endnote>
  <w:endnote w:type="continuationSeparator" w:id="0">
    <w:p w14:paraId="479F92F7" w14:textId="77777777" w:rsidR="00000000" w:rsidRDefault="00107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107953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9FF3E" w14:textId="77777777" w:rsidR="00861BA5" w:rsidRDefault="00107953" w:rsidP="00A106F6">
      <w:r>
        <w:separator/>
      </w:r>
    </w:p>
  </w:footnote>
  <w:footnote w:type="continuationSeparator" w:id="0">
    <w:p w14:paraId="7779DCB1" w14:textId="77777777" w:rsidR="00861BA5" w:rsidRDefault="00107953" w:rsidP="00A106F6">
      <w:r>
        <w:continuationSeparator/>
      </w:r>
    </w:p>
  </w:footnote>
  <w:footnote w:id="1">
    <w:p w14:paraId="1C1FAE20" w14:textId="77777777" w:rsidR="007F19D6" w:rsidRDefault="00107953" w:rsidP="007F19D6">
      <w:pPr>
        <w:pStyle w:val="Tekstprzypisudolnego"/>
      </w:pPr>
      <w:r w:rsidRPr="00761156">
        <w:rPr>
          <w:rStyle w:val="Odwoanieprzypisudolnego"/>
        </w:rPr>
        <w:footnoteRef/>
      </w:r>
      <w:r w:rsidRPr="00AC3922">
        <w:rPr>
          <w:sz w:val="24"/>
          <w:szCs w:val="24"/>
        </w:rPr>
        <w:t xml:space="preserve"> </w:t>
      </w:r>
      <w:r w:rsidRPr="00AC3922">
        <w:t xml:space="preserve">W przypadku, gdy Wykonawca nie przekazuje danych osobowych innych niż bezpośrednio jego dotyczących lub zachodzi wyłączenie stosowania obowiązku informacyjnego, stosownie do art. 13 ust. 4 lub art. 14 </w:t>
      </w:r>
      <w:r w:rsidRPr="00AC3922">
        <w:t>ust. 5 RODO Wykonawca nie składa oświadczenia (treść oświadczenia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107953" w:rsidP="007F19D6">
      <w:pPr>
        <w:pStyle w:val="Tekstprzypisudolnego"/>
        <w:rPr>
          <w:sz w:val="18"/>
        </w:rPr>
      </w:pPr>
      <w:r w:rsidRPr="006D632F"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91D339D"/>
    <w:multiLevelType w:val="hybridMultilevel"/>
    <w:tmpl w:val="A7C81220"/>
    <w:lvl w:ilvl="0" w:tplc="D6A02EFA">
      <w:start w:val="1"/>
      <w:numFmt w:val="lowerLetter"/>
      <w:lvlText w:val="%1)"/>
      <w:lvlJc w:val="left"/>
      <w:pPr>
        <w:ind w:left="740" w:hanging="360"/>
      </w:pPr>
      <w:rPr>
        <w:rFonts w:hint="default"/>
        <w:b/>
      </w:rPr>
    </w:lvl>
    <w:lvl w:ilvl="1" w:tplc="916683E4" w:tentative="1">
      <w:start w:val="1"/>
      <w:numFmt w:val="lowerLetter"/>
      <w:lvlText w:val="%2."/>
      <w:lvlJc w:val="left"/>
      <w:pPr>
        <w:ind w:left="1460" w:hanging="360"/>
      </w:pPr>
    </w:lvl>
    <w:lvl w:ilvl="2" w:tplc="5374F8E4" w:tentative="1">
      <w:start w:val="1"/>
      <w:numFmt w:val="lowerRoman"/>
      <w:lvlText w:val="%3."/>
      <w:lvlJc w:val="right"/>
      <w:pPr>
        <w:ind w:left="2180" w:hanging="180"/>
      </w:pPr>
    </w:lvl>
    <w:lvl w:ilvl="3" w:tplc="EE5CF9FC" w:tentative="1">
      <w:start w:val="1"/>
      <w:numFmt w:val="decimal"/>
      <w:lvlText w:val="%4."/>
      <w:lvlJc w:val="left"/>
      <w:pPr>
        <w:ind w:left="2900" w:hanging="360"/>
      </w:pPr>
    </w:lvl>
    <w:lvl w:ilvl="4" w:tplc="CA88368A" w:tentative="1">
      <w:start w:val="1"/>
      <w:numFmt w:val="lowerLetter"/>
      <w:lvlText w:val="%5."/>
      <w:lvlJc w:val="left"/>
      <w:pPr>
        <w:ind w:left="3620" w:hanging="360"/>
      </w:pPr>
    </w:lvl>
    <w:lvl w:ilvl="5" w:tplc="C050525C" w:tentative="1">
      <w:start w:val="1"/>
      <w:numFmt w:val="lowerRoman"/>
      <w:lvlText w:val="%6."/>
      <w:lvlJc w:val="right"/>
      <w:pPr>
        <w:ind w:left="4340" w:hanging="180"/>
      </w:pPr>
    </w:lvl>
    <w:lvl w:ilvl="6" w:tplc="09C8805E" w:tentative="1">
      <w:start w:val="1"/>
      <w:numFmt w:val="decimal"/>
      <w:lvlText w:val="%7."/>
      <w:lvlJc w:val="left"/>
      <w:pPr>
        <w:ind w:left="5060" w:hanging="360"/>
      </w:pPr>
    </w:lvl>
    <w:lvl w:ilvl="7" w:tplc="10BC4AA0" w:tentative="1">
      <w:start w:val="1"/>
      <w:numFmt w:val="lowerLetter"/>
      <w:lvlText w:val="%8."/>
      <w:lvlJc w:val="left"/>
      <w:pPr>
        <w:ind w:left="5780" w:hanging="360"/>
      </w:pPr>
    </w:lvl>
    <w:lvl w:ilvl="8" w:tplc="41A018CC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4" w15:restartNumberingAfterBreak="0">
    <w:nsid w:val="205A47BB"/>
    <w:multiLevelType w:val="hybridMultilevel"/>
    <w:tmpl w:val="2D4413E4"/>
    <w:lvl w:ilvl="0" w:tplc="588416B2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504CDBA" w:tentative="1">
      <w:start w:val="1"/>
      <w:numFmt w:val="lowerLetter"/>
      <w:lvlText w:val="%2."/>
      <w:lvlJc w:val="left"/>
      <w:pPr>
        <w:ind w:left="1820" w:hanging="360"/>
      </w:pPr>
    </w:lvl>
    <w:lvl w:ilvl="2" w:tplc="09AC85EE" w:tentative="1">
      <w:start w:val="1"/>
      <w:numFmt w:val="lowerRoman"/>
      <w:lvlText w:val="%3."/>
      <w:lvlJc w:val="right"/>
      <w:pPr>
        <w:ind w:left="2540" w:hanging="180"/>
      </w:pPr>
    </w:lvl>
    <w:lvl w:ilvl="3" w:tplc="A2540238" w:tentative="1">
      <w:start w:val="1"/>
      <w:numFmt w:val="decimal"/>
      <w:lvlText w:val="%4."/>
      <w:lvlJc w:val="left"/>
      <w:pPr>
        <w:ind w:left="3260" w:hanging="360"/>
      </w:pPr>
    </w:lvl>
    <w:lvl w:ilvl="4" w:tplc="90BAA5DA" w:tentative="1">
      <w:start w:val="1"/>
      <w:numFmt w:val="lowerLetter"/>
      <w:lvlText w:val="%5."/>
      <w:lvlJc w:val="left"/>
      <w:pPr>
        <w:ind w:left="3980" w:hanging="360"/>
      </w:pPr>
    </w:lvl>
    <w:lvl w:ilvl="5" w:tplc="3CDE86B4" w:tentative="1">
      <w:start w:val="1"/>
      <w:numFmt w:val="lowerRoman"/>
      <w:lvlText w:val="%6."/>
      <w:lvlJc w:val="right"/>
      <w:pPr>
        <w:ind w:left="4700" w:hanging="180"/>
      </w:pPr>
    </w:lvl>
    <w:lvl w:ilvl="6" w:tplc="50566550" w:tentative="1">
      <w:start w:val="1"/>
      <w:numFmt w:val="decimal"/>
      <w:lvlText w:val="%7."/>
      <w:lvlJc w:val="left"/>
      <w:pPr>
        <w:ind w:left="5420" w:hanging="360"/>
      </w:pPr>
    </w:lvl>
    <w:lvl w:ilvl="7" w:tplc="0B1C8D60" w:tentative="1">
      <w:start w:val="1"/>
      <w:numFmt w:val="lowerLetter"/>
      <w:lvlText w:val="%8."/>
      <w:lvlJc w:val="left"/>
      <w:pPr>
        <w:ind w:left="6140" w:hanging="360"/>
      </w:pPr>
    </w:lvl>
    <w:lvl w:ilvl="8" w:tplc="0EE4B552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5" w15:restartNumberingAfterBreak="0">
    <w:nsid w:val="23E832DF"/>
    <w:multiLevelType w:val="hybridMultilevel"/>
    <w:tmpl w:val="89C033AC"/>
    <w:lvl w:ilvl="0" w:tplc="61D803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DA6C06FE" w:tentative="1">
      <w:start w:val="1"/>
      <w:numFmt w:val="lowerLetter"/>
      <w:lvlText w:val="%2."/>
      <w:lvlJc w:val="left"/>
      <w:pPr>
        <w:ind w:left="1222" w:hanging="360"/>
      </w:pPr>
    </w:lvl>
    <w:lvl w:ilvl="2" w:tplc="ABCE6C6A" w:tentative="1">
      <w:start w:val="1"/>
      <w:numFmt w:val="lowerRoman"/>
      <w:lvlText w:val="%3."/>
      <w:lvlJc w:val="right"/>
      <w:pPr>
        <w:ind w:left="1942" w:hanging="180"/>
      </w:pPr>
    </w:lvl>
    <w:lvl w:ilvl="3" w:tplc="9A1470A0" w:tentative="1">
      <w:start w:val="1"/>
      <w:numFmt w:val="decimal"/>
      <w:lvlText w:val="%4."/>
      <w:lvlJc w:val="left"/>
      <w:pPr>
        <w:ind w:left="2662" w:hanging="360"/>
      </w:pPr>
    </w:lvl>
    <w:lvl w:ilvl="4" w:tplc="13341C64" w:tentative="1">
      <w:start w:val="1"/>
      <w:numFmt w:val="lowerLetter"/>
      <w:lvlText w:val="%5."/>
      <w:lvlJc w:val="left"/>
      <w:pPr>
        <w:ind w:left="3382" w:hanging="360"/>
      </w:pPr>
    </w:lvl>
    <w:lvl w:ilvl="5" w:tplc="76901738" w:tentative="1">
      <w:start w:val="1"/>
      <w:numFmt w:val="lowerRoman"/>
      <w:lvlText w:val="%6."/>
      <w:lvlJc w:val="right"/>
      <w:pPr>
        <w:ind w:left="4102" w:hanging="180"/>
      </w:pPr>
    </w:lvl>
    <w:lvl w:ilvl="6" w:tplc="0A3627A8" w:tentative="1">
      <w:start w:val="1"/>
      <w:numFmt w:val="decimal"/>
      <w:lvlText w:val="%7."/>
      <w:lvlJc w:val="left"/>
      <w:pPr>
        <w:ind w:left="4822" w:hanging="360"/>
      </w:pPr>
    </w:lvl>
    <w:lvl w:ilvl="7" w:tplc="9A52D878" w:tentative="1">
      <w:start w:val="1"/>
      <w:numFmt w:val="lowerLetter"/>
      <w:lvlText w:val="%8."/>
      <w:lvlJc w:val="left"/>
      <w:pPr>
        <w:ind w:left="5542" w:hanging="360"/>
      </w:pPr>
    </w:lvl>
    <w:lvl w:ilvl="8" w:tplc="F69A1676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30975A8E"/>
    <w:multiLevelType w:val="hybridMultilevel"/>
    <w:tmpl w:val="C700EFD0"/>
    <w:lvl w:ilvl="0" w:tplc="5E1EFB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94BC5A" w:tentative="1">
      <w:start w:val="1"/>
      <w:numFmt w:val="lowerLetter"/>
      <w:lvlText w:val="%2."/>
      <w:lvlJc w:val="left"/>
      <w:pPr>
        <w:ind w:left="1440" w:hanging="360"/>
      </w:pPr>
    </w:lvl>
    <w:lvl w:ilvl="2" w:tplc="50820DE0" w:tentative="1">
      <w:start w:val="1"/>
      <w:numFmt w:val="lowerRoman"/>
      <w:lvlText w:val="%3."/>
      <w:lvlJc w:val="right"/>
      <w:pPr>
        <w:ind w:left="2160" w:hanging="180"/>
      </w:pPr>
    </w:lvl>
    <w:lvl w:ilvl="3" w:tplc="86AE2ACC" w:tentative="1">
      <w:start w:val="1"/>
      <w:numFmt w:val="decimal"/>
      <w:lvlText w:val="%4."/>
      <w:lvlJc w:val="left"/>
      <w:pPr>
        <w:ind w:left="2880" w:hanging="360"/>
      </w:pPr>
    </w:lvl>
    <w:lvl w:ilvl="4" w:tplc="619E4D90" w:tentative="1">
      <w:start w:val="1"/>
      <w:numFmt w:val="lowerLetter"/>
      <w:lvlText w:val="%5."/>
      <w:lvlJc w:val="left"/>
      <w:pPr>
        <w:ind w:left="3600" w:hanging="360"/>
      </w:pPr>
    </w:lvl>
    <w:lvl w:ilvl="5" w:tplc="13167E8A" w:tentative="1">
      <w:start w:val="1"/>
      <w:numFmt w:val="lowerRoman"/>
      <w:lvlText w:val="%6."/>
      <w:lvlJc w:val="right"/>
      <w:pPr>
        <w:ind w:left="4320" w:hanging="180"/>
      </w:pPr>
    </w:lvl>
    <w:lvl w:ilvl="6" w:tplc="FB2C7E58" w:tentative="1">
      <w:start w:val="1"/>
      <w:numFmt w:val="decimal"/>
      <w:lvlText w:val="%7."/>
      <w:lvlJc w:val="left"/>
      <w:pPr>
        <w:ind w:left="5040" w:hanging="360"/>
      </w:pPr>
    </w:lvl>
    <w:lvl w:ilvl="7" w:tplc="67082FA0" w:tentative="1">
      <w:start w:val="1"/>
      <w:numFmt w:val="lowerLetter"/>
      <w:lvlText w:val="%8."/>
      <w:lvlJc w:val="left"/>
      <w:pPr>
        <w:ind w:left="5760" w:hanging="360"/>
      </w:pPr>
    </w:lvl>
    <w:lvl w:ilvl="8" w:tplc="66EA89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437023"/>
    <w:multiLevelType w:val="hybridMultilevel"/>
    <w:tmpl w:val="751411CA"/>
    <w:lvl w:ilvl="0" w:tplc="7DEEA11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8EC8F000" w:tentative="1">
      <w:start w:val="1"/>
      <w:numFmt w:val="lowerLetter"/>
      <w:lvlText w:val="%2."/>
      <w:lvlJc w:val="left"/>
      <w:pPr>
        <w:ind w:left="1440" w:hanging="360"/>
      </w:pPr>
    </w:lvl>
    <w:lvl w:ilvl="2" w:tplc="F9ACDDAE" w:tentative="1">
      <w:start w:val="1"/>
      <w:numFmt w:val="lowerRoman"/>
      <w:lvlText w:val="%3."/>
      <w:lvlJc w:val="right"/>
      <w:pPr>
        <w:ind w:left="2160" w:hanging="180"/>
      </w:pPr>
    </w:lvl>
    <w:lvl w:ilvl="3" w:tplc="DD964A0A" w:tentative="1">
      <w:start w:val="1"/>
      <w:numFmt w:val="decimal"/>
      <w:lvlText w:val="%4."/>
      <w:lvlJc w:val="left"/>
      <w:pPr>
        <w:ind w:left="2880" w:hanging="360"/>
      </w:pPr>
    </w:lvl>
    <w:lvl w:ilvl="4" w:tplc="B1B4EC1E" w:tentative="1">
      <w:start w:val="1"/>
      <w:numFmt w:val="lowerLetter"/>
      <w:lvlText w:val="%5."/>
      <w:lvlJc w:val="left"/>
      <w:pPr>
        <w:ind w:left="3600" w:hanging="360"/>
      </w:pPr>
    </w:lvl>
    <w:lvl w:ilvl="5" w:tplc="DBE207E2" w:tentative="1">
      <w:start w:val="1"/>
      <w:numFmt w:val="lowerRoman"/>
      <w:lvlText w:val="%6."/>
      <w:lvlJc w:val="right"/>
      <w:pPr>
        <w:ind w:left="4320" w:hanging="180"/>
      </w:pPr>
    </w:lvl>
    <w:lvl w:ilvl="6" w:tplc="B2DE72EE" w:tentative="1">
      <w:start w:val="1"/>
      <w:numFmt w:val="decimal"/>
      <w:lvlText w:val="%7."/>
      <w:lvlJc w:val="left"/>
      <w:pPr>
        <w:ind w:left="5040" w:hanging="360"/>
      </w:pPr>
    </w:lvl>
    <w:lvl w:ilvl="7" w:tplc="85EE8744" w:tentative="1">
      <w:start w:val="1"/>
      <w:numFmt w:val="lowerLetter"/>
      <w:lvlText w:val="%8."/>
      <w:lvlJc w:val="left"/>
      <w:pPr>
        <w:ind w:left="5760" w:hanging="360"/>
      </w:pPr>
    </w:lvl>
    <w:lvl w:ilvl="8" w:tplc="B2BC87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3C2315"/>
    <w:multiLevelType w:val="hybridMultilevel"/>
    <w:tmpl w:val="40FA15DC"/>
    <w:lvl w:ilvl="0" w:tplc="7F4630A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7A548A4A" w:tentative="1">
      <w:start w:val="1"/>
      <w:numFmt w:val="lowerLetter"/>
      <w:lvlText w:val="%2."/>
      <w:lvlJc w:val="left"/>
      <w:pPr>
        <w:ind w:left="2073" w:hanging="360"/>
      </w:pPr>
    </w:lvl>
    <w:lvl w:ilvl="2" w:tplc="9B6E798A" w:tentative="1">
      <w:start w:val="1"/>
      <w:numFmt w:val="lowerRoman"/>
      <w:lvlText w:val="%3."/>
      <w:lvlJc w:val="right"/>
      <w:pPr>
        <w:ind w:left="2793" w:hanging="180"/>
      </w:pPr>
    </w:lvl>
    <w:lvl w:ilvl="3" w:tplc="49A4929A" w:tentative="1">
      <w:start w:val="1"/>
      <w:numFmt w:val="decimal"/>
      <w:lvlText w:val="%4."/>
      <w:lvlJc w:val="left"/>
      <w:pPr>
        <w:ind w:left="3513" w:hanging="360"/>
      </w:pPr>
    </w:lvl>
    <w:lvl w:ilvl="4" w:tplc="9E049706" w:tentative="1">
      <w:start w:val="1"/>
      <w:numFmt w:val="lowerLetter"/>
      <w:lvlText w:val="%5."/>
      <w:lvlJc w:val="left"/>
      <w:pPr>
        <w:ind w:left="4233" w:hanging="360"/>
      </w:pPr>
    </w:lvl>
    <w:lvl w:ilvl="5" w:tplc="3FE6AA7C" w:tentative="1">
      <w:start w:val="1"/>
      <w:numFmt w:val="lowerRoman"/>
      <w:lvlText w:val="%6."/>
      <w:lvlJc w:val="right"/>
      <w:pPr>
        <w:ind w:left="4953" w:hanging="180"/>
      </w:pPr>
    </w:lvl>
    <w:lvl w:ilvl="6" w:tplc="D298BD14" w:tentative="1">
      <w:start w:val="1"/>
      <w:numFmt w:val="decimal"/>
      <w:lvlText w:val="%7."/>
      <w:lvlJc w:val="left"/>
      <w:pPr>
        <w:ind w:left="5673" w:hanging="360"/>
      </w:pPr>
    </w:lvl>
    <w:lvl w:ilvl="7" w:tplc="4546FDB8" w:tentative="1">
      <w:start w:val="1"/>
      <w:numFmt w:val="lowerLetter"/>
      <w:lvlText w:val="%8."/>
      <w:lvlJc w:val="left"/>
      <w:pPr>
        <w:ind w:left="6393" w:hanging="360"/>
      </w:pPr>
    </w:lvl>
    <w:lvl w:ilvl="8" w:tplc="FFE2398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4DD47FB8"/>
    <w:multiLevelType w:val="hybridMultilevel"/>
    <w:tmpl w:val="9248562A"/>
    <w:lvl w:ilvl="0" w:tplc="CBA63A16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A686DF7A" w:tentative="1">
      <w:start w:val="1"/>
      <w:numFmt w:val="lowerLetter"/>
      <w:lvlText w:val="%2."/>
      <w:lvlJc w:val="left"/>
      <w:pPr>
        <w:ind w:left="1440" w:hanging="360"/>
      </w:pPr>
    </w:lvl>
    <w:lvl w:ilvl="2" w:tplc="D99A9002" w:tentative="1">
      <w:start w:val="1"/>
      <w:numFmt w:val="lowerRoman"/>
      <w:lvlText w:val="%3."/>
      <w:lvlJc w:val="right"/>
      <w:pPr>
        <w:ind w:left="2160" w:hanging="180"/>
      </w:pPr>
    </w:lvl>
    <w:lvl w:ilvl="3" w:tplc="33B617BC" w:tentative="1">
      <w:start w:val="1"/>
      <w:numFmt w:val="decimal"/>
      <w:lvlText w:val="%4."/>
      <w:lvlJc w:val="left"/>
      <w:pPr>
        <w:ind w:left="2880" w:hanging="360"/>
      </w:pPr>
    </w:lvl>
    <w:lvl w:ilvl="4" w:tplc="EA264B22" w:tentative="1">
      <w:start w:val="1"/>
      <w:numFmt w:val="lowerLetter"/>
      <w:lvlText w:val="%5."/>
      <w:lvlJc w:val="left"/>
      <w:pPr>
        <w:ind w:left="3600" w:hanging="360"/>
      </w:pPr>
    </w:lvl>
    <w:lvl w:ilvl="5" w:tplc="E78C8B26" w:tentative="1">
      <w:start w:val="1"/>
      <w:numFmt w:val="lowerRoman"/>
      <w:lvlText w:val="%6."/>
      <w:lvlJc w:val="right"/>
      <w:pPr>
        <w:ind w:left="4320" w:hanging="180"/>
      </w:pPr>
    </w:lvl>
    <w:lvl w:ilvl="6" w:tplc="AE86E196" w:tentative="1">
      <w:start w:val="1"/>
      <w:numFmt w:val="decimal"/>
      <w:lvlText w:val="%7."/>
      <w:lvlJc w:val="left"/>
      <w:pPr>
        <w:ind w:left="5040" w:hanging="360"/>
      </w:pPr>
    </w:lvl>
    <w:lvl w:ilvl="7" w:tplc="F2C413AE" w:tentative="1">
      <w:start w:val="1"/>
      <w:numFmt w:val="lowerLetter"/>
      <w:lvlText w:val="%8."/>
      <w:lvlJc w:val="left"/>
      <w:pPr>
        <w:ind w:left="5760" w:hanging="360"/>
      </w:pPr>
    </w:lvl>
    <w:lvl w:ilvl="8" w:tplc="405C84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715FA2"/>
    <w:multiLevelType w:val="hybridMultilevel"/>
    <w:tmpl w:val="06B47788"/>
    <w:lvl w:ilvl="0" w:tplc="A0E4F3D2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6EE6DE84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E38DC9E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517C57B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C43CD7C8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A920C5BC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701E89AE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647ED570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DF0A0D3E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4" w15:restartNumberingAfterBreak="0">
    <w:nsid w:val="71FC1910"/>
    <w:multiLevelType w:val="hybridMultilevel"/>
    <w:tmpl w:val="DA521B96"/>
    <w:lvl w:ilvl="0" w:tplc="079EA6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62E69A68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F9722C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540FE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88E7D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746A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2441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34DF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86DE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B85567"/>
    <w:multiLevelType w:val="multilevel"/>
    <w:tmpl w:val="21447BE4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2"/>
  </w:num>
  <w:num w:numId="5">
    <w:abstractNumId w:val="18"/>
  </w:num>
  <w:num w:numId="6">
    <w:abstractNumId w:val="19"/>
  </w:num>
  <w:num w:numId="7">
    <w:abstractNumId w:val="20"/>
  </w:num>
  <w:num w:numId="8">
    <w:abstractNumId w:val="31"/>
  </w:num>
  <w:num w:numId="9">
    <w:abstractNumId w:val="32"/>
  </w:num>
  <w:num w:numId="10">
    <w:abstractNumId w:val="41"/>
  </w:num>
  <w:num w:numId="11">
    <w:abstractNumId w:val="44"/>
  </w:num>
  <w:num w:numId="12">
    <w:abstractNumId w:val="43"/>
  </w:num>
  <w:num w:numId="13">
    <w:abstractNumId w:val="40"/>
  </w:num>
  <w:num w:numId="14">
    <w:abstractNumId w:val="37"/>
  </w:num>
  <w:num w:numId="15">
    <w:abstractNumId w:val="35"/>
  </w:num>
  <w:num w:numId="16">
    <w:abstractNumId w:val="42"/>
  </w:num>
  <w:num w:numId="17">
    <w:abstractNumId w:val="39"/>
  </w:num>
  <w:num w:numId="18">
    <w:abstractNumId w:val="36"/>
  </w:num>
  <w:num w:numId="19">
    <w:abstractNumId w:val="38"/>
  </w:num>
  <w:num w:numId="20">
    <w:abstractNumId w:val="34"/>
  </w:num>
  <w:num w:numId="21">
    <w:abstractNumId w:val="45"/>
  </w:num>
  <w:num w:numId="22">
    <w:abstractNumId w:val="3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15412"/>
    <w:rsid w:val="00023D3A"/>
    <w:rsid w:val="00026530"/>
    <w:rsid w:val="00033043"/>
    <w:rsid w:val="00034F9C"/>
    <w:rsid w:val="000537CE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0F2D45"/>
    <w:rsid w:val="00102C20"/>
    <w:rsid w:val="00107953"/>
    <w:rsid w:val="00113C8B"/>
    <w:rsid w:val="001204C0"/>
    <w:rsid w:val="00122DFA"/>
    <w:rsid w:val="00125E37"/>
    <w:rsid w:val="00152AC7"/>
    <w:rsid w:val="00153904"/>
    <w:rsid w:val="0016343D"/>
    <w:rsid w:val="00163F9D"/>
    <w:rsid w:val="001751FB"/>
    <w:rsid w:val="0017646B"/>
    <w:rsid w:val="001A7AF8"/>
    <w:rsid w:val="001B1711"/>
    <w:rsid w:val="001C5CED"/>
    <w:rsid w:val="001C7A79"/>
    <w:rsid w:val="001D0D37"/>
    <w:rsid w:val="001E67BE"/>
    <w:rsid w:val="001F0E12"/>
    <w:rsid w:val="00200F54"/>
    <w:rsid w:val="00226BD9"/>
    <w:rsid w:val="00246ED0"/>
    <w:rsid w:val="0025742B"/>
    <w:rsid w:val="00262D44"/>
    <w:rsid w:val="002862D5"/>
    <w:rsid w:val="00297D32"/>
    <w:rsid w:val="002A4646"/>
    <w:rsid w:val="002A494F"/>
    <w:rsid w:val="002C571A"/>
    <w:rsid w:val="002D34F2"/>
    <w:rsid w:val="002E0138"/>
    <w:rsid w:val="002E01F1"/>
    <w:rsid w:val="002E1D93"/>
    <w:rsid w:val="002E3A24"/>
    <w:rsid w:val="002E574B"/>
    <w:rsid w:val="002E765E"/>
    <w:rsid w:val="002F02F8"/>
    <w:rsid w:val="002F1E30"/>
    <w:rsid w:val="00301109"/>
    <w:rsid w:val="003155BD"/>
    <w:rsid w:val="003226ED"/>
    <w:rsid w:val="00331F57"/>
    <w:rsid w:val="0034047F"/>
    <w:rsid w:val="003417B6"/>
    <w:rsid w:val="003609A5"/>
    <w:rsid w:val="0036133D"/>
    <w:rsid w:val="00364D31"/>
    <w:rsid w:val="0037210F"/>
    <w:rsid w:val="003745CC"/>
    <w:rsid w:val="003752A0"/>
    <w:rsid w:val="00394573"/>
    <w:rsid w:val="003A2F7C"/>
    <w:rsid w:val="003A7026"/>
    <w:rsid w:val="003B051A"/>
    <w:rsid w:val="003B130C"/>
    <w:rsid w:val="003C703C"/>
    <w:rsid w:val="003C7753"/>
    <w:rsid w:val="003F03F1"/>
    <w:rsid w:val="003F2DCC"/>
    <w:rsid w:val="003F47B8"/>
    <w:rsid w:val="003F6461"/>
    <w:rsid w:val="004078FB"/>
    <w:rsid w:val="00420686"/>
    <w:rsid w:val="004222E6"/>
    <w:rsid w:val="00430945"/>
    <w:rsid w:val="00433539"/>
    <w:rsid w:val="00434DA8"/>
    <w:rsid w:val="004428AA"/>
    <w:rsid w:val="00442DCC"/>
    <w:rsid w:val="00444873"/>
    <w:rsid w:val="004570FA"/>
    <w:rsid w:val="00471E15"/>
    <w:rsid w:val="004762C5"/>
    <w:rsid w:val="00480712"/>
    <w:rsid w:val="00481D2F"/>
    <w:rsid w:val="00482F9F"/>
    <w:rsid w:val="00485316"/>
    <w:rsid w:val="004B19D1"/>
    <w:rsid w:val="004B3135"/>
    <w:rsid w:val="004B6FA2"/>
    <w:rsid w:val="004C7356"/>
    <w:rsid w:val="004F3652"/>
    <w:rsid w:val="004F5100"/>
    <w:rsid w:val="00507A0C"/>
    <w:rsid w:val="00511419"/>
    <w:rsid w:val="00513F03"/>
    <w:rsid w:val="00524439"/>
    <w:rsid w:val="005551EF"/>
    <w:rsid w:val="00566162"/>
    <w:rsid w:val="00570196"/>
    <w:rsid w:val="0058462D"/>
    <w:rsid w:val="00597B5D"/>
    <w:rsid w:val="005A37C9"/>
    <w:rsid w:val="005A511B"/>
    <w:rsid w:val="005B0C53"/>
    <w:rsid w:val="005B6D2F"/>
    <w:rsid w:val="005E4F12"/>
    <w:rsid w:val="005E65A0"/>
    <w:rsid w:val="005F3FA7"/>
    <w:rsid w:val="005F750B"/>
    <w:rsid w:val="006038D2"/>
    <w:rsid w:val="00605477"/>
    <w:rsid w:val="00621A1E"/>
    <w:rsid w:val="00626751"/>
    <w:rsid w:val="00633356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B335B"/>
    <w:rsid w:val="006C29D2"/>
    <w:rsid w:val="006C48B7"/>
    <w:rsid w:val="006C49DC"/>
    <w:rsid w:val="006D558B"/>
    <w:rsid w:val="006D632F"/>
    <w:rsid w:val="006E25C5"/>
    <w:rsid w:val="006E4BA8"/>
    <w:rsid w:val="006E63C7"/>
    <w:rsid w:val="006E79E5"/>
    <w:rsid w:val="006F1270"/>
    <w:rsid w:val="006F53CB"/>
    <w:rsid w:val="00715073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87877"/>
    <w:rsid w:val="007956E1"/>
    <w:rsid w:val="007A4CD6"/>
    <w:rsid w:val="007A509D"/>
    <w:rsid w:val="007B5EF8"/>
    <w:rsid w:val="007C0A14"/>
    <w:rsid w:val="007C0D07"/>
    <w:rsid w:val="007C336E"/>
    <w:rsid w:val="007C65C3"/>
    <w:rsid w:val="007C70B5"/>
    <w:rsid w:val="007E3619"/>
    <w:rsid w:val="007F19D6"/>
    <w:rsid w:val="0080629E"/>
    <w:rsid w:val="00807E94"/>
    <w:rsid w:val="008244D0"/>
    <w:rsid w:val="00826770"/>
    <w:rsid w:val="008360CF"/>
    <w:rsid w:val="0083754F"/>
    <w:rsid w:val="00840A34"/>
    <w:rsid w:val="00861BA5"/>
    <w:rsid w:val="00865D5B"/>
    <w:rsid w:val="008746CA"/>
    <w:rsid w:val="00874775"/>
    <w:rsid w:val="008809B1"/>
    <w:rsid w:val="0088288C"/>
    <w:rsid w:val="00886DDA"/>
    <w:rsid w:val="00897B04"/>
    <w:rsid w:val="008A106F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5DDF"/>
    <w:rsid w:val="00927066"/>
    <w:rsid w:val="0095409A"/>
    <w:rsid w:val="00961C25"/>
    <w:rsid w:val="00962227"/>
    <w:rsid w:val="00964C7A"/>
    <w:rsid w:val="00982FD5"/>
    <w:rsid w:val="009A56C2"/>
    <w:rsid w:val="009A6570"/>
    <w:rsid w:val="009B4D98"/>
    <w:rsid w:val="009B5CA0"/>
    <w:rsid w:val="009B7581"/>
    <w:rsid w:val="009C10FC"/>
    <w:rsid w:val="009D351B"/>
    <w:rsid w:val="009D527E"/>
    <w:rsid w:val="009E6DFD"/>
    <w:rsid w:val="009F54FF"/>
    <w:rsid w:val="00A0344B"/>
    <w:rsid w:val="00A06805"/>
    <w:rsid w:val="00A07612"/>
    <w:rsid w:val="00A106F6"/>
    <w:rsid w:val="00A12137"/>
    <w:rsid w:val="00A17A66"/>
    <w:rsid w:val="00A2094C"/>
    <w:rsid w:val="00A23EFA"/>
    <w:rsid w:val="00A34CA7"/>
    <w:rsid w:val="00A42959"/>
    <w:rsid w:val="00A61B49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AF0E07"/>
    <w:rsid w:val="00B00696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82E66"/>
    <w:rsid w:val="00B973B7"/>
    <w:rsid w:val="00BA190A"/>
    <w:rsid w:val="00BD39DD"/>
    <w:rsid w:val="00BD54E2"/>
    <w:rsid w:val="00BE2995"/>
    <w:rsid w:val="00BF4A5D"/>
    <w:rsid w:val="00C02FD4"/>
    <w:rsid w:val="00C119AA"/>
    <w:rsid w:val="00C16499"/>
    <w:rsid w:val="00C17690"/>
    <w:rsid w:val="00C224D2"/>
    <w:rsid w:val="00C35C51"/>
    <w:rsid w:val="00C40437"/>
    <w:rsid w:val="00C449B9"/>
    <w:rsid w:val="00C44AEC"/>
    <w:rsid w:val="00C45B85"/>
    <w:rsid w:val="00C47E89"/>
    <w:rsid w:val="00C50CFA"/>
    <w:rsid w:val="00C5511E"/>
    <w:rsid w:val="00C63998"/>
    <w:rsid w:val="00C66907"/>
    <w:rsid w:val="00C774AB"/>
    <w:rsid w:val="00C82A6A"/>
    <w:rsid w:val="00C93696"/>
    <w:rsid w:val="00C96037"/>
    <w:rsid w:val="00CA7301"/>
    <w:rsid w:val="00CA76A7"/>
    <w:rsid w:val="00CB1845"/>
    <w:rsid w:val="00CC2BA5"/>
    <w:rsid w:val="00CD370C"/>
    <w:rsid w:val="00CD738D"/>
    <w:rsid w:val="00CE1C1F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2E55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664D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C0F7C"/>
    <w:rsid w:val="00ED1A8D"/>
    <w:rsid w:val="00EF335C"/>
    <w:rsid w:val="00EF5DBF"/>
    <w:rsid w:val="00F0318A"/>
    <w:rsid w:val="00F232E5"/>
    <w:rsid w:val="00F26E8E"/>
    <w:rsid w:val="00F27B2A"/>
    <w:rsid w:val="00F27DE3"/>
    <w:rsid w:val="00F424DE"/>
    <w:rsid w:val="00F57569"/>
    <w:rsid w:val="00F607E2"/>
    <w:rsid w:val="00F655DF"/>
    <w:rsid w:val="00F743EA"/>
    <w:rsid w:val="00F94559"/>
    <w:rsid w:val="00F97FB1"/>
    <w:rsid w:val="00FA3577"/>
    <w:rsid w:val="00FA6892"/>
    <w:rsid w:val="00FB0871"/>
    <w:rsid w:val="00FC5BBA"/>
    <w:rsid w:val="00FE0EBF"/>
    <w:rsid w:val="00FE183E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45B85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qFormat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  <w:style w:type="character" w:customStyle="1" w:styleId="Teksttreci20">
    <w:name w:val="Tekst treści (2)_"/>
    <w:basedOn w:val="Domylnaczcionkaakapitu"/>
    <w:rsid w:val="006E25C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w w:val="100"/>
      <w:sz w:val="22"/>
      <w:szCs w:val="22"/>
      <w:u w:val="none"/>
    </w:rPr>
  </w:style>
  <w:style w:type="character" w:customStyle="1" w:styleId="Teksttreci2Kursywa">
    <w:name w:val="Tekst treści (2) + Kursywa"/>
    <w:basedOn w:val="Teksttreci20"/>
    <w:rsid w:val="00CD738D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CD738D"/>
    <w:rPr>
      <w:rFonts w:ascii="Arial Narrow" w:eastAsia="Arial Narrow" w:hAnsi="Arial Narrow" w:cs="Arial Narrow"/>
      <w:i/>
      <w:iCs/>
      <w:sz w:val="18"/>
      <w:szCs w:val="18"/>
      <w:shd w:val="clear" w:color="auto" w:fill="FFFFFF"/>
    </w:rPr>
  </w:style>
  <w:style w:type="character" w:customStyle="1" w:styleId="Teksttreci811ptBezkursywy">
    <w:name w:val="Tekst treści (8) + 11 pt;Bez kursywy"/>
    <w:basedOn w:val="Teksttreci8"/>
    <w:rsid w:val="00CD738D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Teksttreci811pt">
    <w:name w:val="Tekst treści (8) + 11 pt"/>
    <w:basedOn w:val="Teksttreci8"/>
    <w:rsid w:val="00CD738D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Teksttreci29ptKursywa">
    <w:name w:val="Tekst treści (2) + 9 pt;Kursywa"/>
    <w:basedOn w:val="Teksttreci20"/>
    <w:rsid w:val="00CD738D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treci80">
    <w:name w:val="Tekst treści (8)"/>
    <w:basedOn w:val="Normalny"/>
    <w:link w:val="Teksttreci8"/>
    <w:rsid w:val="00CD738D"/>
    <w:pPr>
      <w:widowControl w:val="0"/>
      <w:shd w:val="clear" w:color="auto" w:fill="FFFFFF"/>
      <w:spacing w:line="370" w:lineRule="exact"/>
      <w:jc w:val="both"/>
    </w:pPr>
    <w:rPr>
      <w:rFonts w:eastAsia="Arial Narrow" w:cs="Arial Narrow"/>
      <w:i/>
      <w:i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952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89</cp:revision>
  <cp:lastPrinted>2016-10-07T08:49:00Z</cp:lastPrinted>
  <dcterms:created xsi:type="dcterms:W3CDTF">2024-10-11T07:18:00Z</dcterms:created>
  <dcterms:modified xsi:type="dcterms:W3CDTF">2024-10-30T14:03:00Z</dcterms:modified>
</cp:coreProperties>
</file>