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7C8C051D" w:rsidR="007F19D6" w:rsidRPr="00B82E66" w:rsidRDefault="002E77D5" w:rsidP="007F19D6">
      <w:pPr>
        <w:spacing w:before="120"/>
        <w:rPr>
          <w:b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Nr</w:t>
      </w:r>
      <w:r w:rsidRPr="00B82E66">
        <w:rPr>
          <w:rFonts w:cs="Arial"/>
          <w:b/>
          <w:bCs/>
          <w:sz w:val="22"/>
          <w:szCs w:val="22"/>
        </w:rPr>
        <w:t xml:space="preserve"> sprawy</w:t>
      </w:r>
      <w:r w:rsidR="000938A5">
        <w:rPr>
          <w:rFonts w:cs="Arial"/>
          <w:b/>
          <w:bCs/>
          <w:sz w:val="22"/>
          <w:szCs w:val="22"/>
        </w:rPr>
        <w:t>:</w:t>
      </w:r>
      <w:r w:rsidR="00C80BE9" w:rsidRPr="00C80BE9">
        <w:t xml:space="preserve"> </w:t>
      </w:r>
      <w:r w:rsidR="00C80BE9" w:rsidRPr="00C80BE9">
        <w:rPr>
          <w:rFonts w:cs="Arial"/>
          <w:b/>
          <w:bCs/>
          <w:sz w:val="22"/>
          <w:szCs w:val="22"/>
        </w:rPr>
        <w:t>BGO-BGN.25.282.2024</w:t>
      </w:r>
    </w:p>
    <w:p w14:paraId="36DE70D8" w14:textId="77777777" w:rsidR="007F19D6" w:rsidRPr="00B82E66" w:rsidRDefault="007F19D6" w:rsidP="007F19D6">
      <w:pPr>
        <w:spacing w:before="120"/>
        <w:rPr>
          <w:rFonts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BC3180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761156" w:rsidRDefault="002E77D5" w:rsidP="00901D10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761156">
              <w:rPr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B82E66" w:rsidRDefault="002E77D5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Formularz „OFERTA”</w:t>
            </w:r>
          </w:p>
          <w:p w14:paraId="11C2BDCA" w14:textId="77777777" w:rsidR="007F19D6" w:rsidRPr="00B82E66" w:rsidRDefault="002E77D5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B82E66" w:rsidRDefault="007F19D6" w:rsidP="007F19D6">
      <w:pPr>
        <w:ind w:left="6372"/>
        <w:rPr>
          <w:b/>
          <w:sz w:val="22"/>
          <w:szCs w:val="22"/>
          <w:u w:val="single"/>
        </w:rPr>
      </w:pPr>
    </w:p>
    <w:p w14:paraId="6C42D905" w14:textId="77777777" w:rsidR="007F19D6" w:rsidRPr="00B82E66" w:rsidRDefault="002E77D5" w:rsidP="007F19D6">
      <w:pPr>
        <w:spacing w:line="360" w:lineRule="auto"/>
        <w:ind w:left="6372"/>
        <w:rPr>
          <w:b/>
          <w:sz w:val="22"/>
          <w:szCs w:val="22"/>
          <w:u w:val="single"/>
        </w:rPr>
      </w:pPr>
      <w:r w:rsidRPr="00B82E66">
        <w:rPr>
          <w:b/>
          <w:sz w:val="22"/>
          <w:szCs w:val="22"/>
          <w:u w:val="single"/>
        </w:rPr>
        <w:t>Zamawiający:</w:t>
      </w:r>
    </w:p>
    <w:p w14:paraId="5B8C9458" w14:textId="77777777" w:rsidR="007F19D6" w:rsidRPr="00B82E66" w:rsidRDefault="002E77D5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Najwyższa Izba Kontroli</w:t>
      </w:r>
    </w:p>
    <w:p w14:paraId="3B23D3CD" w14:textId="77777777" w:rsidR="007F19D6" w:rsidRPr="00B82E66" w:rsidRDefault="002E77D5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 xml:space="preserve">ul. </w:t>
      </w:r>
      <w:r>
        <w:rPr>
          <w:b/>
          <w:sz w:val="22"/>
          <w:szCs w:val="22"/>
        </w:rPr>
        <w:t>Filtrowa 57</w:t>
      </w:r>
    </w:p>
    <w:p w14:paraId="68814586" w14:textId="77777777" w:rsidR="007F19D6" w:rsidRPr="00B82E66" w:rsidRDefault="002E77D5" w:rsidP="007F19D6">
      <w:pPr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>02 – 056 Warszawa</w:t>
      </w:r>
    </w:p>
    <w:p w14:paraId="42550EA8" w14:textId="77777777" w:rsidR="007F19D6" w:rsidRPr="00B82E66" w:rsidRDefault="007F19D6" w:rsidP="007F19D6">
      <w:pPr>
        <w:spacing w:line="360" w:lineRule="auto"/>
        <w:ind w:left="6372"/>
        <w:rPr>
          <w:b/>
          <w:sz w:val="22"/>
          <w:szCs w:val="22"/>
        </w:rPr>
      </w:pPr>
    </w:p>
    <w:p w14:paraId="542008DD" w14:textId="77777777" w:rsidR="007F19D6" w:rsidRPr="00B82E66" w:rsidRDefault="007F19D6" w:rsidP="007F19D6">
      <w:pPr>
        <w:pStyle w:val="Tekstpodstawowy"/>
        <w:jc w:val="both"/>
        <w:rPr>
          <w:b w:val="0"/>
          <w:sz w:val="22"/>
          <w:szCs w:val="22"/>
        </w:rPr>
      </w:pPr>
    </w:p>
    <w:p w14:paraId="6C00EB36" w14:textId="59769B4B" w:rsidR="007F19D6" w:rsidRPr="00B82E66" w:rsidRDefault="002E77D5" w:rsidP="007F19D6">
      <w:pPr>
        <w:pStyle w:val="Tekstpodstawowy"/>
        <w:jc w:val="both"/>
        <w:rPr>
          <w:b w:val="0"/>
          <w:sz w:val="22"/>
          <w:szCs w:val="22"/>
        </w:rPr>
      </w:pPr>
      <w:r w:rsidRPr="00B82E66">
        <w:rPr>
          <w:b w:val="0"/>
          <w:sz w:val="22"/>
          <w:szCs w:val="22"/>
        </w:rPr>
        <w:t xml:space="preserve">Składając ofertę na </w:t>
      </w:r>
      <w:r w:rsidR="00DC0526" w:rsidRPr="00293C28">
        <w:rPr>
          <w:rFonts w:cstheme="minorHAnsi"/>
          <w:b w:val="0"/>
          <w:i/>
          <w:sz w:val="22"/>
          <w:szCs w:val="22"/>
        </w:rPr>
        <w:t>,,Zaprojektowanie i wykonanie</w:t>
      </w:r>
      <w:r w:rsidR="00DC0526">
        <w:rPr>
          <w:rFonts w:cstheme="minorHAnsi"/>
          <w:b w:val="0"/>
          <w:i/>
          <w:sz w:val="22"/>
          <w:szCs w:val="22"/>
        </w:rPr>
        <w:t xml:space="preserve"> </w:t>
      </w:r>
      <w:r w:rsidR="00DC0526" w:rsidRPr="00293C28">
        <w:rPr>
          <w:rFonts w:cstheme="minorHAnsi"/>
          <w:b w:val="0"/>
          <w:i/>
          <w:sz w:val="22"/>
          <w:szCs w:val="22"/>
        </w:rPr>
        <w:t>studia nagrań NIK</w:t>
      </w:r>
      <w:r w:rsidR="00DC0526">
        <w:rPr>
          <w:rFonts w:cstheme="minorHAnsi"/>
          <w:b w:val="0"/>
          <w:i/>
          <w:sz w:val="22"/>
          <w:szCs w:val="22"/>
        </w:rPr>
        <w:t>”</w:t>
      </w:r>
      <w:r>
        <w:rPr>
          <w:b w:val="0"/>
          <w:sz w:val="22"/>
          <w:szCs w:val="22"/>
        </w:rPr>
        <w:t xml:space="preserve"> </w:t>
      </w:r>
      <w:r w:rsidRPr="00B82E66">
        <w:rPr>
          <w:sz w:val="22"/>
          <w:szCs w:val="22"/>
        </w:rPr>
        <w:t>my niżej podpisani:</w:t>
      </w:r>
    </w:p>
    <w:p w14:paraId="7A4C6A27" w14:textId="77777777" w:rsidR="007F19D6" w:rsidRPr="00B82E66" w:rsidRDefault="007F19D6" w:rsidP="007F19D6">
      <w:pPr>
        <w:pStyle w:val="Tekstpodstawowywcity"/>
        <w:spacing w:line="360" w:lineRule="auto"/>
        <w:ind w:left="0"/>
        <w:rPr>
          <w:b/>
          <w:sz w:val="22"/>
          <w:szCs w:val="22"/>
        </w:rPr>
      </w:pPr>
    </w:p>
    <w:p w14:paraId="60915DF7" w14:textId="77777777" w:rsidR="007F19D6" w:rsidRDefault="002E77D5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1 </w:t>
      </w:r>
      <w:r w:rsidRPr="00B82E66">
        <w:rPr>
          <w:sz w:val="22"/>
          <w:szCs w:val="22"/>
        </w:rPr>
        <w:t>.............................................................................................................................</w:t>
      </w:r>
    </w:p>
    <w:p w14:paraId="43CEBA0D" w14:textId="77777777" w:rsidR="007F19D6" w:rsidRPr="00761156" w:rsidRDefault="002E77D5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</w:t>
      </w:r>
      <w:r w:rsidRPr="00761156">
        <w:rPr>
          <w:b/>
          <w:i/>
          <w:color w:val="FF0000"/>
          <w:sz w:val="18"/>
          <w:szCs w:val="18"/>
        </w:rPr>
        <w:t>y podać dokładną i pełną nazwę zgodną z CEIDG lub KRS)</w:t>
      </w:r>
    </w:p>
    <w:p w14:paraId="6CC45F15" w14:textId="77777777" w:rsidR="007F19D6" w:rsidRPr="00B82E66" w:rsidRDefault="002E77D5" w:rsidP="007F19D6">
      <w:pPr>
        <w:pStyle w:val="Tekstpodstawowywcity"/>
        <w:spacing w:before="120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........…………............................................................................</w:t>
      </w:r>
      <w:r>
        <w:rPr>
          <w:sz w:val="22"/>
          <w:szCs w:val="22"/>
        </w:rPr>
        <w:t>.........................</w:t>
      </w:r>
    </w:p>
    <w:p w14:paraId="4480AB14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kod ……………… miasto …………………………………………… </w:t>
      </w:r>
      <w:r>
        <w:rPr>
          <w:sz w:val="22"/>
          <w:szCs w:val="22"/>
        </w:rPr>
        <w:t>………………………….</w:t>
      </w:r>
    </w:p>
    <w:p w14:paraId="17300140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nr </w:t>
      </w:r>
      <w:r w:rsidRPr="00B82E66">
        <w:rPr>
          <w:sz w:val="22"/>
          <w:szCs w:val="22"/>
        </w:rPr>
        <w:t>telefonów ................................................... nr faksu ...............................................................</w:t>
      </w:r>
    </w:p>
    <w:p w14:paraId="27ACA5B4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</w:t>
      </w:r>
      <w:r w:rsidRPr="00B82E66">
        <w:rPr>
          <w:sz w:val="22"/>
          <w:szCs w:val="22"/>
        </w:rPr>
        <w:t>..............................................., REGON ………................................................</w:t>
      </w:r>
    </w:p>
    <w:p w14:paraId="189164DE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1CD75CC3" w14:textId="77777777" w:rsidR="007F19D6" w:rsidRDefault="002E77D5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2 * </w:t>
      </w:r>
      <w:r w:rsidRPr="00B82E66">
        <w:rPr>
          <w:sz w:val="22"/>
          <w:szCs w:val="22"/>
        </w:rPr>
        <w:t>……....................................................................................................................</w:t>
      </w:r>
    </w:p>
    <w:p w14:paraId="0D0E5C97" w14:textId="77777777" w:rsidR="007F19D6" w:rsidRPr="00761156" w:rsidRDefault="002E77D5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</w:t>
      </w:r>
      <w:r w:rsidRPr="00761156">
        <w:rPr>
          <w:b/>
          <w:i/>
          <w:color w:val="FF0000"/>
          <w:sz w:val="18"/>
          <w:szCs w:val="18"/>
        </w:rPr>
        <w:t>okładną i pełną nazwę zgodną z CEIDG lub KRS)</w:t>
      </w:r>
    </w:p>
    <w:p w14:paraId="7B02C5B9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3468453E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F3518E4" w14:textId="77777777" w:rsidR="007F19D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</w:t>
      </w:r>
      <w:r w:rsidRPr="00B82E66">
        <w:rPr>
          <w:sz w:val="22"/>
          <w:szCs w:val="22"/>
        </w:rPr>
        <w:t>..................................... nr faksu ...............................................................</w:t>
      </w:r>
    </w:p>
    <w:p w14:paraId="5308B39A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</w:t>
      </w:r>
      <w:r w:rsidRPr="00B82E66">
        <w:rPr>
          <w:sz w:val="22"/>
          <w:szCs w:val="22"/>
        </w:rPr>
        <w:t>......................., REGON .………...............................................</w:t>
      </w:r>
    </w:p>
    <w:p w14:paraId="7647E15D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3E9D9A68" w14:textId="77777777" w:rsidR="007F19D6" w:rsidRPr="00B82E66" w:rsidRDefault="002E77D5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/>
          <w:sz w:val="22"/>
          <w:szCs w:val="22"/>
        </w:rPr>
        <w:t>Pełnomocnik *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>do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 xml:space="preserve">reprezentowania Wykonawców wspólnie ubiegających się o udzielenie </w:t>
      </w:r>
      <w:r>
        <w:rPr>
          <w:bCs/>
          <w:sz w:val="22"/>
          <w:szCs w:val="22"/>
        </w:rPr>
        <w:t>z</w:t>
      </w:r>
      <w:r w:rsidRPr="00B82E66">
        <w:rPr>
          <w:bCs/>
          <w:sz w:val="22"/>
          <w:szCs w:val="22"/>
        </w:rPr>
        <w:t xml:space="preserve">amówienia  </w:t>
      </w:r>
    </w:p>
    <w:p w14:paraId="3F3957BB" w14:textId="77777777" w:rsidR="007F19D6" w:rsidRPr="00B82E66" w:rsidRDefault="002E77D5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Cs/>
          <w:sz w:val="22"/>
          <w:szCs w:val="22"/>
        </w:rPr>
        <w:t>................…………………………..................................................</w:t>
      </w:r>
      <w:r w:rsidRPr="00B82E66">
        <w:rPr>
          <w:bCs/>
          <w:sz w:val="22"/>
          <w:szCs w:val="22"/>
        </w:rPr>
        <w:t>..............................................</w:t>
      </w:r>
    </w:p>
    <w:p w14:paraId="15E77382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</w:t>
      </w:r>
      <w:r>
        <w:rPr>
          <w:sz w:val="22"/>
          <w:szCs w:val="22"/>
        </w:rPr>
        <w:t xml:space="preserve">siedziby: </w:t>
      </w:r>
      <w:r w:rsidRPr="00B82E66">
        <w:rPr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6B46FC25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D4400F1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nr telefonów </w:t>
      </w:r>
      <w:r w:rsidRPr="00B82E66">
        <w:rPr>
          <w:sz w:val="22"/>
          <w:szCs w:val="22"/>
        </w:rPr>
        <w:t>................................................... nr faksu ...............................................................</w:t>
      </w:r>
    </w:p>
    <w:p w14:paraId="54E4EDCC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6D83998D" w14:textId="77777777" w:rsidR="007F19D6" w:rsidRDefault="002E77D5" w:rsidP="007F19D6">
      <w:pPr>
        <w:pStyle w:val="Tekstpodstawowywcity"/>
        <w:spacing w:line="360" w:lineRule="auto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</w:t>
      </w:r>
      <w:r w:rsidRPr="00B82E66">
        <w:rPr>
          <w:sz w:val="22"/>
          <w:szCs w:val="22"/>
        </w:rPr>
        <w:t>....................................., REGON ………................................................</w:t>
      </w:r>
    </w:p>
    <w:p w14:paraId="6CA6AC62" w14:textId="77777777" w:rsidR="007F19D6" w:rsidRPr="00B82E66" w:rsidRDefault="002E77D5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513016AC" w14:textId="77777777" w:rsidR="007F19D6" w:rsidRDefault="002E77D5" w:rsidP="007F19D6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CE2B40E" w14:textId="77777777" w:rsidR="007F19D6" w:rsidRPr="00B82E66" w:rsidRDefault="002E77D5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</w:t>
      </w:r>
      <w:r w:rsidRPr="00B82E66">
        <w:rPr>
          <w:rFonts w:ascii="Arial Narrow" w:hAnsi="Arial Narrow" w:cs="Times New Roman"/>
          <w:sz w:val="22"/>
          <w:szCs w:val="22"/>
        </w:rPr>
        <w:t>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224251" w14:textId="77777777" w:rsidR="007F19D6" w:rsidRPr="00B82E66" w:rsidRDefault="002E77D5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D571756" w14:textId="77777777" w:rsidR="007F19D6" w:rsidRPr="00B82E66" w:rsidRDefault="002E77D5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</w:t>
      </w:r>
      <w:r w:rsidRPr="00B82E66">
        <w:rPr>
          <w:rFonts w:ascii="Arial Narrow" w:hAnsi="Arial Narrow" w:cs="Times New Roman"/>
          <w:sz w:val="22"/>
          <w:szCs w:val="22"/>
        </w:rPr>
        <w:t xml:space="preserve">ącą cenę ofertową </w:t>
      </w:r>
      <w:r>
        <w:rPr>
          <w:rFonts w:ascii="Arial Narrow" w:hAnsi="Arial Narrow" w:cs="Times New Roman"/>
          <w:sz w:val="22"/>
          <w:szCs w:val="22"/>
        </w:rPr>
        <w:t xml:space="preserve">……………….. zł netto + …..….. zł podatku VAT, 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31270606" w14:textId="77777777" w:rsidR="007F19D6" w:rsidRPr="00B82E66" w:rsidRDefault="002E77D5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411EEE78" w14:textId="7C94EB75" w:rsidR="007F19D6" w:rsidRPr="00B82E66" w:rsidRDefault="002E77D5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nie będzie podlegała zm</w:t>
      </w:r>
      <w:r w:rsidRPr="00B82E66">
        <w:rPr>
          <w:rFonts w:ascii="Arial Narrow" w:hAnsi="Arial Narrow"/>
          <w:sz w:val="22"/>
          <w:szCs w:val="22"/>
        </w:rPr>
        <w:t>ianie w czasie trwania umowy</w:t>
      </w:r>
      <w:r w:rsidRPr="00B82E66">
        <w:rPr>
          <w:rFonts w:ascii="Arial Narrow" w:hAnsi="Arial Narrow"/>
          <w:sz w:val="22"/>
          <w:szCs w:val="22"/>
        </w:rPr>
        <w:t xml:space="preserve">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</w:t>
      </w:r>
      <w:r w:rsidRPr="00B82E66">
        <w:rPr>
          <w:rFonts w:ascii="Arial Narrow" w:hAnsi="Arial Narrow"/>
          <w:sz w:val="22"/>
          <w:szCs w:val="22"/>
        </w:rPr>
        <w:t>ek od towarów i usług) oraz wszelkie inne koszty Wykonawcy.</w:t>
      </w:r>
    </w:p>
    <w:p w14:paraId="5AAF46B6" w14:textId="77777777" w:rsidR="007F19D6" w:rsidRPr="00B82E66" w:rsidRDefault="002E77D5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11389B26" w14:textId="77777777" w:rsidR="007F19D6" w:rsidRPr="00B82E66" w:rsidRDefault="002E77D5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43A4AAEA" w14:textId="77777777" w:rsidR="007F19D6" w:rsidRPr="00B82E66" w:rsidRDefault="002E77D5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F3DAFFF" w14:textId="163C6CAC" w:rsidR="007F19D6" w:rsidRPr="00B82E66" w:rsidRDefault="002E77D5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>że zapoznaliśmy się ze wzorem umowy stanowią</w:t>
      </w:r>
      <w:r w:rsidRPr="00B82E66">
        <w:rPr>
          <w:rFonts w:ascii="Arial Narrow" w:hAnsi="Arial Narrow" w:cs="Times New Roman"/>
          <w:sz w:val="22"/>
          <w:szCs w:val="22"/>
        </w:rPr>
        <w:t xml:space="preserve">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DC0526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1C958D13" w14:textId="77777777" w:rsidR="007F19D6" w:rsidRPr="002F1E30" w:rsidRDefault="002E77D5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>że jesteśmy związani o</w:t>
      </w:r>
      <w:r w:rsidRPr="00B82E66">
        <w:rPr>
          <w:rFonts w:ascii="Arial Narrow" w:hAnsi="Arial Narrow"/>
          <w:sz w:val="22"/>
          <w:szCs w:val="22"/>
        </w:rPr>
        <w:t xml:space="preserve">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3051D7A9" w14:textId="4D481DB4" w:rsidR="007F19D6" w:rsidRPr="00B82E66" w:rsidRDefault="002E77D5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</w:t>
      </w:r>
      <w:r w:rsidR="00F773B8">
        <w:rPr>
          <w:rFonts w:ascii="Arial Narrow" w:hAnsi="Arial Narrow" w:cs="Times New Roman"/>
          <w:sz w:val="22"/>
          <w:szCs w:val="22"/>
        </w:rPr>
        <w:t>4</w:t>
      </w:r>
      <w:r w:rsidRPr="00F57569">
        <w:rPr>
          <w:rFonts w:ascii="Arial Narrow" w:hAnsi="Arial Narrow" w:cs="Times New Roman"/>
          <w:sz w:val="22"/>
          <w:szCs w:val="22"/>
        </w:rPr>
        <w:t xml:space="preserve"> r. poz.</w:t>
      </w:r>
      <w:r w:rsidRPr="00F57569">
        <w:rPr>
          <w:rFonts w:ascii="Arial Narrow" w:hAnsi="Arial Narrow" w:cs="Times New Roman"/>
          <w:sz w:val="22"/>
          <w:szCs w:val="22"/>
        </w:rPr>
        <w:t xml:space="preserve"> </w:t>
      </w:r>
      <w:r w:rsidR="00F773B8">
        <w:rPr>
          <w:rFonts w:ascii="Arial Narrow" w:hAnsi="Arial Narrow" w:cs="Times New Roman"/>
          <w:sz w:val="22"/>
          <w:szCs w:val="22"/>
        </w:rPr>
        <w:t>507</w:t>
      </w:r>
      <w:r w:rsidRPr="00F57569">
        <w:rPr>
          <w:rFonts w:ascii="Arial Narrow" w:hAnsi="Arial Narrow" w:cs="Times New Roman"/>
          <w:sz w:val="22"/>
          <w:szCs w:val="22"/>
        </w:rPr>
        <w:t>).</w:t>
      </w:r>
    </w:p>
    <w:p w14:paraId="4ECB4C5B" w14:textId="77777777" w:rsidR="007F19D6" w:rsidRDefault="002E77D5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</w:t>
      </w:r>
      <w:r w:rsidRPr="00652200">
        <w:rPr>
          <w:rFonts w:ascii="Arial Narrow" w:hAnsi="Arial Narrow" w:cs="Arial"/>
          <w:sz w:val="22"/>
        </w:rPr>
        <w:t>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B82E66" w:rsidRDefault="002E77D5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 xml:space="preserve">w sprawie niniejszego postępowania należy kierować na </w:t>
      </w:r>
      <w:r w:rsidRPr="00B82E66">
        <w:rPr>
          <w:rFonts w:ascii="Arial Narrow" w:hAnsi="Arial Narrow" w:cs="Times New Roman"/>
          <w:sz w:val="22"/>
          <w:szCs w:val="22"/>
        </w:rPr>
        <w:t>następujący adres:</w:t>
      </w:r>
    </w:p>
    <w:p w14:paraId="09A94FF9" w14:textId="77777777" w:rsidR="007F19D6" w:rsidRPr="00B82E66" w:rsidRDefault="002E77D5" w:rsidP="007F19D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3F6DBFED" w14:textId="77777777" w:rsidR="007F19D6" w:rsidRPr="00B82E66" w:rsidRDefault="002E77D5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7068B0F9" w14:textId="77777777" w:rsidR="007F19D6" w:rsidRPr="00B82E66" w:rsidRDefault="002E77D5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7B5A4467" w14:textId="77777777" w:rsidR="007F19D6" w:rsidRDefault="007F19D6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0FF1EAD" w14:textId="77777777" w:rsidR="007F19D6" w:rsidRPr="00B82E66" w:rsidRDefault="002E77D5" w:rsidP="007F19D6">
      <w:pPr>
        <w:spacing w:before="120"/>
        <w:outlineLvl w:val="4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** niepotrzebne skreślić</w:t>
      </w:r>
    </w:p>
    <w:p w14:paraId="6648A50B" w14:textId="77777777" w:rsidR="007F19D6" w:rsidRPr="00B82E66" w:rsidRDefault="007F19D6" w:rsidP="007F19D6">
      <w:pPr>
        <w:spacing w:before="120"/>
        <w:rPr>
          <w:b/>
          <w:color w:val="FF0000"/>
          <w:sz w:val="22"/>
          <w:szCs w:val="22"/>
        </w:rPr>
      </w:pPr>
    </w:p>
    <w:p w14:paraId="0BF07ACE" w14:textId="77777777" w:rsidR="007F19D6" w:rsidRDefault="002E77D5" w:rsidP="007F19D6">
      <w:pPr>
        <w:spacing w:before="120"/>
        <w:rPr>
          <w:rFonts w:cs="Tahoma"/>
          <w:sz w:val="22"/>
          <w:szCs w:val="22"/>
        </w:rPr>
      </w:pPr>
      <w:r w:rsidRPr="00B82E66">
        <w:rPr>
          <w:rFonts w:cs="Tahoma"/>
          <w:sz w:val="22"/>
          <w:szCs w:val="22"/>
        </w:rPr>
        <w:t xml:space="preserve">data </w:t>
      </w:r>
      <w:r w:rsidRPr="00B82E66">
        <w:rPr>
          <w:rFonts w:cs="Tahoma"/>
          <w:sz w:val="22"/>
          <w:szCs w:val="22"/>
        </w:rPr>
        <w:t>.......................................... 20.... r.</w:t>
      </w:r>
    </w:p>
    <w:p w14:paraId="23A3E237" w14:textId="77777777" w:rsidR="007F19D6" w:rsidRPr="00CE1C1F" w:rsidRDefault="002E77D5" w:rsidP="007F19D6">
      <w:pPr>
        <w:spacing w:before="120"/>
        <w:ind w:left="6372"/>
        <w:rPr>
          <w:rFonts w:cs="Tahoma"/>
          <w:b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lastRenderedPageBreak/>
        <w:t xml:space="preserve">ofertę należy podpisać </w:t>
      </w:r>
      <w:r w:rsidRPr="00CE1C1F">
        <w:rPr>
          <w:rFonts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2A265B" w14:textId="77777777" w:rsidR="007F19D6" w:rsidRPr="00CE1C1F" w:rsidRDefault="002E77D5" w:rsidP="007F19D6">
      <w:pPr>
        <w:spacing w:before="120"/>
        <w:ind w:left="6372"/>
        <w:rPr>
          <w:rFonts w:cs="Tahoma"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t xml:space="preserve">lub </w:t>
      </w:r>
      <w:r w:rsidRPr="00761156">
        <w:rPr>
          <w:rFonts w:cs="Tahoma"/>
          <w:i/>
          <w:sz w:val="18"/>
          <w:szCs w:val="18"/>
        </w:rPr>
        <w:t>(w przypadku skanu oferty)</w:t>
      </w:r>
    </w:p>
    <w:p w14:paraId="290E4AC0" w14:textId="77777777" w:rsidR="007F19D6" w:rsidRPr="00B82E66" w:rsidRDefault="007F19D6" w:rsidP="007F19D6">
      <w:pPr>
        <w:rPr>
          <w:rFonts w:cs="Tahoma"/>
          <w:sz w:val="22"/>
          <w:szCs w:val="22"/>
        </w:rPr>
      </w:pPr>
    </w:p>
    <w:p w14:paraId="24566B7D" w14:textId="77777777" w:rsidR="007F19D6" w:rsidRPr="00761156" w:rsidRDefault="002E77D5" w:rsidP="007F19D6">
      <w:pPr>
        <w:spacing w:before="120"/>
        <w:ind w:left="6372"/>
        <w:jc w:val="center"/>
        <w:rPr>
          <w:rFonts w:cs="Tahoma"/>
          <w:i/>
          <w:sz w:val="18"/>
          <w:szCs w:val="18"/>
        </w:rPr>
      </w:pPr>
      <w:r w:rsidRPr="00726F40">
        <w:rPr>
          <w:rFonts w:cs="Tahoma"/>
          <w:sz w:val="20"/>
          <w:szCs w:val="22"/>
        </w:rPr>
        <w:t>......................................................................</w:t>
      </w:r>
      <w:r w:rsidRPr="00726F40">
        <w:rPr>
          <w:rFonts w:cs="Tahoma"/>
          <w:sz w:val="20"/>
          <w:szCs w:val="22"/>
        </w:rPr>
        <w:br/>
      </w:r>
      <w:r w:rsidRPr="00761156">
        <w:rPr>
          <w:rFonts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E85711" w:rsidRDefault="007F19D6" w:rsidP="007F19D6">
      <w:pPr>
        <w:spacing w:after="200" w:line="276" w:lineRule="auto"/>
        <w:rPr>
          <w:rFonts w:cstheme="minorHAnsi"/>
          <w:sz w:val="22"/>
          <w:szCs w:val="22"/>
        </w:rPr>
      </w:pPr>
    </w:p>
    <w:p w14:paraId="7E580938" w14:textId="4AF1C1B0" w:rsidR="007956E1" w:rsidRDefault="007956E1">
      <w:pPr>
        <w:spacing w:after="200" w:line="276" w:lineRule="auto"/>
        <w:rPr>
          <w:rFonts w:cstheme="minorHAnsi"/>
          <w:sz w:val="22"/>
          <w:szCs w:val="22"/>
        </w:rPr>
      </w:pPr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214AA" w14:textId="77777777" w:rsidR="00000000" w:rsidRDefault="002E77D5">
      <w:r>
        <w:separator/>
      </w:r>
    </w:p>
  </w:endnote>
  <w:endnote w:type="continuationSeparator" w:id="0">
    <w:p w14:paraId="7492C826" w14:textId="77777777" w:rsidR="00000000" w:rsidRDefault="002E7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2E77D5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47799" w14:textId="77777777" w:rsidR="00FE4489" w:rsidRDefault="002E77D5" w:rsidP="00A106F6">
      <w:r>
        <w:separator/>
      </w:r>
    </w:p>
  </w:footnote>
  <w:footnote w:type="continuationSeparator" w:id="0">
    <w:p w14:paraId="11CF9AB9" w14:textId="77777777" w:rsidR="00FE4489" w:rsidRDefault="002E77D5" w:rsidP="00A106F6">
      <w:r>
        <w:continuationSeparator/>
      </w:r>
    </w:p>
  </w:footnote>
  <w:footnote w:id="1">
    <w:p w14:paraId="1C1FAE20" w14:textId="77777777" w:rsidR="007F19D6" w:rsidRDefault="002E77D5" w:rsidP="007F19D6">
      <w:pPr>
        <w:pStyle w:val="Tekstprzypisudolnego"/>
      </w:pPr>
      <w:r w:rsidRPr="00761156">
        <w:rPr>
          <w:rStyle w:val="Odwoanieprzypisudolnego"/>
        </w:rPr>
        <w:footnoteRef/>
      </w:r>
      <w:r w:rsidRPr="00AC3922">
        <w:rPr>
          <w:sz w:val="24"/>
          <w:szCs w:val="24"/>
        </w:rPr>
        <w:t xml:space="preserve"> </w:t>
      </w:r>
      <w:r w:rsidRPr="00AC3922">
        <w:t xml:space="preserve">W przypadku, gdy Wykonawca nie </w:t>
      </w:r>
      <w:r w:rsidRPr="00AC3922">
        <w:t>przekazuje danych osobowych innych niż bezpośrednio jego dotyczących lub zachodzi wyłączenie stosowania obowiązku informacyjnego, stosownie do art. 13 ust. 4 lub art. 14 ust. 5 RODO Wykonawca nie składa oświadczenia (treść oświadczenia należy usunąć np. pr</w:t>
      </w:r>
      <w:r w:rsidRPr="00AC3922">
        <w:t>zez jego wykreślenie).</w:t>
      </w:r>
      <w:r w:rsidRPr="006D632F">
        <w:t xml:space="preserve"> </w:t>
      </w:r>
    </w:p>
    <w:p w14:paraId="0667B867" w14:textId="77777777" w:rsidR="007F19D6" w:rsidRPr="00765F98" w:rsidRDefault="002E77D5" w:rsidP="007F19D6">
      <w:pPr>
        <w:pStyle w:val="Tekstprzypisudolnego"/>
        <w:rPr>
          <w:sz w:val="18"/>
        </w:rPr>
      </w:pPr>
      <w:r w:rsidRPr="006D632F"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9D28B164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DF52D038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B136E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8812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2484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FC4E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E272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C485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2877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5EE857F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F0D841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6800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723C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88D7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187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3204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C6D4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144A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22B863F6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69882552" w:tentative="1">
      <w:start w:val="1"/>
      <w:numFmt w:val="lowerLetter"/>
      <w:lvlText w:val="%2."/>
      <w:lvlJc w:val="left"/>
      <w:pPr>
        <w:ind w:left="1380" w:hanging="360"/>
      </w:pPr>
    </w:lvl>
    <w:lvl w:ilvl="2" w:tplc="44D06DA4" w:tentative="1">
      <w:start w:val="1"/>
      <w:numFmt w:val="lowerRoman"/>
      <w:lvlText w:val="%3."/>
      <w:lvlJc w:val="right"/>
      <w:pPr>
        <w:ind w:left="2100" w:hanging="180"/>
      </w:pPr>
    </w:lvl>
    <w:lvl w:ilvl="3" w:tplc="886C3CFE" w:tentative="1">
      <w:start w:val="1"/>
      <w:numFmt w:val="decimal"/>
      <w:lvlText w:val="%4."/>
      <w:lvlJc w:val="left"/>
      <w:pPr>
        <w:ind w:left="2820" w:hanging="360"/>
      </w:pPr>
    </w:lvl>
    <w:lvl w:ilvl="4" w:tplc="64488B82" w:tentative="1">
      <w:start w:val="1"/>
      <w:numFmt w:val="lowerLetter"/>
      <w:lvlText w:val="%5."/>
      <w:lvlJc w:val="left"/>
      <w:pPr>
        <w:ind w:left="3540" w:hanging="360"/>
      </w:pPr>
    </w:lvl>
    <w:lvl w:ilvl="5" w:tplc="7FBA95B6" w:tentative="1">
      <w:start w:val="1"/>
      <w:numFmt w:val="lowerRoman"/>
      <w:lvlText w:val="%6."/>
      <w:lvlJc w:val="right"/>
      <w:pPr>
        <w:ind w:left="4260" w:hanging="180"/>
      </w:pPr>
    </w:lvl>
    <w:lvl w:ilvl="6" w:tplc="E85A67B0" w:tentative="1">
      <w:start w:val="1"/>
      <w:numFmt w:val="decimal"/>
      <w:lvlText w:val="%7."/>
      <w:lvlJc w:val="left"/>
      <w:pPr>
        <w:ind w:left="4980" w:hanging="360"/>
      </w:pPr>
    </w:lvl>
    <w:lvl w:ilvl="7" w:tplc="3BD48FF4" w:tentative="1">
      <w:start w:val="1"/>
      <w:numFmt w:val="lowerLetter"/>
      <w:lvlText w:val="%8."/>
      <w:lvlJc w:val="left"/>
      <w:pPr>
        <w:ind w:left="5700" w:hanging="360"/>
      </w:pPr>
    </w:lvl>
    <w:lvl w:ilvl="8" w:tplc="EB5E01A4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1ED91B66"/>
    <w:multiLevelType w:val="hybridMultilevel"/>
    <w:tmpl w:val="18C0D242"/>
    <w:lvl w:ilvl="0" w:tplc="D2B85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3E832DF"/>
    <w:multiLevelType w:val="hybridMultilevel"/>
    <w:tmpl w:val="89C033AC"/>
    <w:lvl w:ilvl="0" w:tplc="5C963A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BA317A" w:tentative="1">
      <w:start w:val="1"/>
      <w:numFmt w:val="lowerLetter"/>
      <w:lvlText w:val="%2."/>
      <w:lvlJc w:val="left"/>
      <w:pPr>
        <w:ind w:left="1222" w:hanging="360"/>
      </w:pPr>
    </w:lvl>
    <w:lvl w:ilvl="2" w:tplc="87925A5C" w:tentative="1">
      <w:start w:val="1"/>
      <w:numFmt w:val="lowerRoman"/>
      <w:lvlText w:val="%3."/>
      <w:lvlJc w:val="right"/>
      <w:pPr>
        <w:ind w:left="1942" w:hanging="180"/>
      </w:pPr>
    </w:lvl>
    <w:lvl w:ilvl="3" w:tplc="DA94F026" w:tentative="1">
      <w:start w:val="1"/>
      <w:numFmt w:val="decimal"/>
      <w:lvlText w:val="%4."/>
      <w:lvlJc w:val="left"/>
      <w:pPr>
        <w:ind w:left="2662" w:hanging="360"/>
      </w:pPr>
    </w:lvl>
    <w:lvl w:ilvl="4" w:tplc="A5F08342" w:tentative="1">
      <w:start w:val="1"/>
      <w:numFmt w:val="lowerLetter"/>
      <w:lvlText w:val="%5."/>
      <w:lvlJc w:val="left"/>
      <w:pPr>
        <w:ind w:left="3382" w:hanging="360"/>
      </w:pPr>
    </w:lvl>
    <w:lvl w:ilvl="5" w:tplc="EA60EC52" w:tentative="1">
      <w:start w:val="1"/>
      <w:numFmt w:val="lowerRoman"/>
      <w:lvlText w:val="%6."/>
      <w:lvlJc w:val="right"/>
      <w:pPr>
        <w:ind w:left="4102" w:hanging="180"/>
      </w:pPr>
    </w:lvl>
    <w:lvl w:ilvl="6" w:tplc="ABC2CA06" w:tentative="1">
      <w:start w:val="1"/>
      <w:numFmt w:val="decimal"/>
      <w:lvlText w:val="%7."/>
      <w:lvlJc w:val="left"/>
      <w:pPr>
        <w:ind w:left="4822" w:hanging="360"/>
      </w:pPr>
    </w:lvl>
    <w:lvl w:ilvl="7" w:tplc="FAAC587C" w:tentative="1">
      <w:start w:val="1"/>
      <w:numFmt w:val="lowerLetter"/>
      <w:lvlText w:val="%8."/>
      <w:lvlJc w:val="left"/>
      <w:pPr>
        <w:ind w:left="5542" w:hanging="360"/>
      </w:pPr>
    </w:lvl>
    <w:lvl w:ilvl="8" w:tplc="16A4D660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2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30975A8E"/>
    <w:multiLevelType w:val="hybridMultilevel"/>
    <w:tmpl w:val="C700EFD0"/>
    <w:lvl w:ilvl="0" w:tplc="3F4E0D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700512" w:tentative="1">
      <w:start w:val="1"/>
      <w:numFmt w:val="lowerLetter"/>
      <w:lvlText w:val="%2."/>
      <w:lvlJc w:val="left"/>
      <w:pPr>
        <w:ind w:left="1440" w:hanging="360"/>
      </w:pPr>
    </w:lvl>
    <w:lvl w:ilvl="2" w:tplc="D8283676" w:tentative="1">
      <w:start w:val="1"/>
      <w:numFmt w:val="lowerRoman"/>
      <w:lvlText w:val="%3."/>
      <w:lvlJc w:val="right"/>
      <w:pPr>
        <w:ind w:left="2160" w:hanging="180"/>
      </w:pPr>
    </w:lvl>
    <w:lvl w:ilvl="3" w:tplc="BE6483C0" w:tentative="1">
      <w:start w:val="1"/>
      <w:numFmt w:val="decimal"/>
      <w:lvlText w:val="%4."/>
      <w:lvlJc w:val="left"/>
      <w:pPr>
        <w:ind w:left="2880" w:hanging="360"/>
      </w:pPr>
    </w:lvl>
    <w:lvl w:ilvl="4" w:tplc="F298350C" w:tentative="1">
      <w:start w:val="1"/>
      <w:numFmt w:val="lowerLetter"/>
      <w:lvlText w:val="%5."/>
      <w:lvlJc w:val="left"/>
      <w:pPr>
        <w:ind w:left="3600" w:hanging="360"/>
      </w:pPr>
    </w:lvl>
    <w:lvl w:ilvl="5" w:tplc="80327CBE" w:tentative="1">
      <w:start w:val="1"/>
      <w:numFmt w:val="lowerRoman"/>
      <w:lvlText w:val="%6."/>
      <w:lvlJc w:val="right"/>
      <w:pPr>
        <w:ind w:left="4320" w:hanging="180"/>
      </w:pPr>
    </w:lvl>
    <w:lvl w:ilvl="6" w:tplc="E8C0C2A6" w:tentative="1">
      <w:start w:val="1"/>
      <w:numFmt w:val="decimal"/>
      <w:lvlText w:val="%7."/>
      <w:lvlJc w:val="left"/>
      <w:pPr>
        <w:ind w:left="5040" w:hanging="360"/>
      </w:pPr>
    </w:lvl>
    <w:lvl w:ilvl="7" w:tplc="EC4A7D5A" w:tentative="1">
      <w:start w:val="1"/>
      <w:numFmt w:val="lowerLetter"/>
      <w:lvlText w:val="%8."/>
      <w:lvlJc w:val="left"/>
      <w:pPr>
        <w:ind w:left="5760" w:hanging="360"/>
      </w:pPr>
    </w:lvl>
    <w:lvl w:ilvl="8" w:tplc="47142B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333590A"/>
    <w:multiLevelType w:val="hybridMultilevel"/>
    <w:tmpl w:val="044E6B6A"/>
    <w:lvl w:ilvl="0" w:tplc="D5D606BA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7F22E3BC">
      <w:start w:val="1"/>
      <w:numFmt w:val="lowerLetter"/>
      <w:lvlText w:val="%2."/>
      <w:lvlJc w:val="left"/>
      <w:pPr>
        <w:ind w:left="1440" w:hanging="360"/>
      </w:pPr>
    </w:lvl>
    <w:lvl w:ilvl="2" w:tplc="4BD477CE">
      <w:start w:val="1"/>
      <w:numFmt w:val="lowerRoman"/>
      <w:lvlText w:val="%3."/>
      <w:lvlJc w:val="right"/>
      <w:pPr>
        <w:ind w:left="2160" w:hanging="180"/>
      </w:pPr>
    </w:lvl>
    <w:lvl w:ilvl="3" w:tplc="B55AC9E6">
      <w:start w:val="1"/>
      <w:numFmt w:val="decimal"/>
      <w:lvlText w:val="%4."/>
      <w:lvlJc w:val="left"/>
      <w:pPr>
        <w:ind w:left="2880" w:hanging="360"/>
      </w:pPr>
    </w:lvl>
    <w:lvl w:ilvl="4" w:tplc="1E7E4A06" w:tentative="1">
      <w:start w:val="1"/>
      <w:numFmt w:val="lowerLetter"/>
      <w:lvlText w:val="%5."/>
      <w:lvlJc w:val="left"/>
      <w:pPr>
        <w:ind w:left="3600" w:hanging="360"/>
      </w:pPr>
    </w:lvl>
    <w:lvl w:ilvl="5" w:tplc="2D300FA8" w:tentative="1">
      <w:start w:val="1"/>
      <w:numFmt w:val="lowerRoman"/>
      <w:lvlText w:val="%6."/>
      <w:lvlJc w:val="right"/>
      <w:pPr>
        <w:ind w:left="4320" w:hanging="180"/>
      </w:pPr>
    </w:lvl>
    <w:lvl w:ilvl="6" w:tplc="EF9CD408" w:tentative="1">
      <w:start w:val="1"/>
      <w:numFmt w:val="decimal"/>
      <w:lvlText w:val="%7."/>
      <w:lvlJc w:val="left"/>
      <w:pPr>
        <w:ind w:left="5040" w:hanging="360"/>
      </w:pPr>
    </w:lvl>
    <w:lvl w:ilvl="7" w:tplc="B044AA40" w:tentative="1">
      <w:start w:val="1"/>
      <w:numFmt w:val="lowerLetter"/>
      <w:lvlText w:val="%8."/>
      <w:lvlJc w:val="left"/>
      <w:pPr>
        <w:ind w:left="5760" w:hanging="360"/>
      </w:pPr>
    </w:lvl>
    <w:lvl w:ilvl="8" w:tplc="FA227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437023"/>
    <w:multiLevelType w:val="hybridMultilevel"/>
    <w:tmpl w:val="751411CA"/>
    <w:lvl w:ilvl="0" w:tplc="BB1493F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FBCEC7E2" w:tentative="1">
      <w:start w:val="1"/>
      <w:numFmt w:val="lowerLetter"/>
      <w:lvlText w:val="%2."/>
      <w:lvlJc w:val="left"/>
      <w:pPr>
        <w:ind w:left="1440" w:hanging="360"/>
      </w:pPr>
    </w:lvl>
    <w:lvl w:ilvl="2" w:tplc="E2208B9A" w:tentative="1">
      <w:start w:val="1"/>
      <w:numFmt w:val="lowerRoman"/>
      <w:lvlText w:val="%3."/>
      <w:lvlJc w:val="right"/>
      <w:pPr>
        <w:ind w:left="2160" w:hanging="180"/>
      </w:pPr>
    </w:lvl>
    <w:lvl w:ilvl="3" w:tplc="0B88BC16" w:tentative="1">
      <w:start w:val="1"/>
      <w:numFmt w:val="decimal"/>
      <w:lvlText w:val="%4."/>
      <w:lvlJc w:val="left"/>
      <w:pPr>
        <w:ind w:left="2880" w:hanging="360"/>
      </w:pPr>
    </w:lvl>
    <w:lvl w:ilvl="4" w:tplc="1E70294C" w:tentative="1">
      <w:start w:val="1"/>
      <w:numFmt w:val="lowerLetter"/>
      <w:lvlText w:val="%5."/>
      <w:lvlJc w:val="left"/>
      <w:pPr>
        <w:ind w:left="3600" w:hanging="360"/>
      </w:pPr>
    </w:lvl>
    <w:lvl w:ilvl="5" w:tplc="8CF88252" w:tentative="1">
      <w:start w:val="1"/>
      <w:numFmt w:val="lowerRoman"/>
      <w:lvlText w:val="%6."/>
      <w:lvlJc w:val="right"/>
      <w:pPr>
        <w:ind w:left="4320" w:hanging="180"/>
      </w:pPr>
    </w:lvl>
    <w:lvl w:ilvl="6" w:tplc="0DCE0C8C" w:tentative="1">
      <w:start w:val="1"/>
      <w:numFmt w:val="decimal"/>
      <w:lvlText w:val="%7."/>
      <w:lvlJc w:val="left"/>
      <w:pPr>
        <w:ind w:left="5040" w:hanging="360"/>
      </w:pPr>
    </w:lvl>
    <w:lvl w:ilvl="7" w:tplc="DCA407AE" w:tentative="1">
      <w:start w:val="1"/>
      <w:numFmt w:val="lowerLetter"/>
      <w:lvlText w:val="%8."/>
      <w:lvlJc w:val="left"/>
      <w:pPr>
        <w:ind w:left="5760" w:hanging="360"/>
      </w:pPr>
    </w:lvl>
    <w:lvl w:ilvl="8" w:tplc="14E85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F3C2315"/>
    <w:multiLevelType w:val="hybridMultilevel"/>
    <w:tmpl w:val="40FA15DC"/>
    <w:lvl w:ilvl="0" w:tplc="5D829C0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99E46D34" w:tentative="1">
      <w:start w:val="1"/>
      <w:numFmt w:val="lowerLetter"/>
      <w:lvlText w:val="%2."/>
      <w:lvlJc w:val="left"/>
      <w:pPr>
        <w:ind w:left="2073" w:hanging="360"/>
      </w:pPr>
    </w:lvl>
    <w:lvl w:ilvl="2" w:tplc="BE741C9A" w:tentative="1">
      <w:start w:val="1"/>
      <w:numFmt w:val="lowerRoman"/>
      <w:lvlText w:val="%3."/>
      <w:lvlJc w:val="right"/>
      <w:pPr>
        <w:ind w:left="2793" w:hanging="180"/>
      </w:pPr>
    </w:lvl>
    <w:lvl w:ilvl="3" w:tplc="8D127F5A" w:tentative="1">
      <w:start w:val="1"/>
      <w:numFmt w:val="decimal"/>
      <w:lvlText w:val="%4."/>
      <w:lvlJc w:val="left"/>
      <w:pPr>
        <w:ind w:left="3513" w:hanging="360"/>
      </w:pPr>
    </w:lvl>
    <w:lvl w:ilvl="4" w:tplc="489AB298" w:tentative="1">
      <w:start w:val="1"/>
      <w:numFmt w:val="lowerLetter"/>
      <w:lvlText w:val="%5."/>
      <w:lvlJc w:val="left"/>
      <w:pPr>
        <w:ind w:left="4233" w:hanging="360"/>
      </w:pPr>
    </w:lvl>
    <w:lvl w:ilvl="5" w:tplc="ED186DAE" w:tentative="1">
      <w:start w:val="1"/>
      <w:numFmt w:val="lowerRoman"/>
      <w:lvlText w:val="%6."/>
      <w:lvlJc w:val="right"/>
      <w:pPr>
        <w:ind w:left="4953" w:hanging="180"/>
      </w:pPr>
    </w:lvl>
    <w:lvl w:ilvl="6" w:tplc="1AE2C0AA" w:tentative="1">
      <w:start w:val="1"/>
      <w:numFmt w:val="decimal"/>
      <w:lvlText w:val="%7."/>
      <w:lvlJc w:val="left"/>
      <w:pPr>
        <w:ind w:left="5673" w:hanging="360"/>
      </w:pPr>
    </w:lvl>
    <w:lvl w:ilvl="7" w:tplc="B2424072" w:tentative="1">
      <w:start w:val="1"/>
      <w:numFmt w:val="lowerLetter"/>
      <w:lvlText w:val="%8."/>
      <w:lvlJc w:val="left"/>
      <w:pPr>
        <w:ind w:left="6393" w:hanging="360"/>
      </w:pPr>
    </w:lvl>
    <w:lvl w:ilvl="8" w:tplc="CB4220C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8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9" w15:restartNumberingAfterBreak="0">
    <w:nsid w:val="47D32171"/>
    <w:multiLevelType w:val="hybridMultilevel"/>
    <w:tmpl w:val="1D5E2536"/>
    <w:lvl w:ilvl="0" w:tplc="8E2E0B74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A61C0EEE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4710A6BE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5EA65C08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1286FD0C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5C38604E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2A44CCC8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A3C64B0C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5E00B43A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50" w15:restartNumberingAfterBreak="0">
    <w:nsid w:val="4DD47FB8"/>
    <w:multiLevelType w:val="hybridMultilevel"/>
    <w:tmpl w:val="9248562A"/>
    <w:lvl w:ilvl="0" w:tplc="BB82EB2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B880995C" w:tentative="1">
      <w:start w:val="1"/>
      <w:numFmt w:val="lowerLetter"/>
      <w:lvlText w:val="%2."/>
      <w:lvlJc w:val="left"/>
      <w:pPr>
        <w:ind w:left="1440" w:hanging="360"/>
      </w:pPr>
    </w:lvl>
    <w:lvl w:ilvl="2" w:tplc="D5409ADA" w:tentative="1">
      <w:start w:val="1"/>
      <w:numFmt w:val="lowerRoman"/>
      <w:lvlText w:val="%3."/>
      <w:lvlJc w:val="right"/>
      <w:pPr>
        <w:ind w:left="2160" w:hanging="180"/>
      </w:pPr>
    </w:lvl>
    <w:lvl w:ilvl="3" w:tplc="1A544982" w:tentative="1">
      <w:start w:val="1"/>
      <w:numFmt w:val="decimal"/>
      <w:lvlText w:val="%4."/>
      <w:lvlJc w:val="left"/>
      <w:pPr>
        <w:ind w:left="2880" w:hanging="360"/>
      </w:pPr>
    </w:lvl>
    <w:lvl w:ilvl="4" w:tplc="828839EC" w:tentative="1">
      <w:start w:val="1"/>
      <w:numFmt w:val="lowerLetter"/>
      <w:lvlText w:val="%5."/>
      <w:lvlJc w:val="left"/>
      <w:pPr>
        <w:ind w:left="3600" w:hanging="360"/>
      </w:pPr>
    </w:lvl>
    <w:lvl w:ilvl="5" w:tplc="97E6E166" w:tentative="1">
      <w:start w:val="1"/>
      <w:numFmt w:val="lowerRoman"/>
      <w:lvlText w:val="%6."/>
      <w:lvlJc w:val="right"/>
      <w:pPr>
        <w:ind w:left="4320" w:hanging="180"/>
      </w:pPr>
    </w:lvl>
    <w:lvl w:ilvl="6" w:tplc="A9001494" w:tentative="1">
      <w:start w:val="1"/>
      <w:numFmt w:val="decimal"/>
      <w:lvlText w:val="%7."/>
      <w:lvlJc w:val="left"/>
      <w:pPr>
        <w:ind w:left="5040" w:hanging="360"/>
      </w:pPr>
    </w:lvl>
    <w:lvl w:ilvl="7" w:tplc="EFE6CCB2" w:tentative="1">
      <w:start w:val="1"/>
      <w:numFmt w:val="lowerLetter"/>
      <w:lvlText w:val="%8."/>
      <w:lvlJc w:val="left"/>
      <w:pPr>
        <w:ind w:left="5760" w:hanging="360"/>
      </w:pPr>
    </w:lvl>
    <w:lvl w:ilvl="8" w:tplc="665E7A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715FA2"/>
    <w:multiLevelType w:val="hybridMultilevel"/>
    <w:tmpl w:val="06B47788"/>
    <w:lvl w:ilvl="0" w:tplc="8B5AA77E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318C37CA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88B0420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ADE60160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F90FACA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AE907212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7AFC92A4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1CAE84A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FAEA3A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EE90AF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6252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DE31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9AB6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DEF3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76A2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50F5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ECA1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83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F228A58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E3C2D9E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6032E1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A4A62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9ABA7C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00BD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A4F2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FA3F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8EF9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6EA055E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35CE958E" w:tentative="1">
      <w:start w:val="1"/>
      <w:numFmt w:val="lowerLetter"/>
      <w:lvlText w:val="%2."/>
      <w:lvlJc w:val="left"/>
      <w:pPr>
        <w:ind w:left="1800" w:hanging="360"/>
      </w:pPr>
    </w:lvl>
    <w:lvl w:ilvl="2" w:tplc="F5E62B04" w:tentative="1">
      <w:start w:val="1"/>
      <w:numFmt w:val="lowerRoman"/>
      <w:lvlText w:val="%3."/>
      <w:lvlJc w:val="right"/>
      <w:pPr>
        <w:ind w:left="2520" w:hanging="180"/>
      </w:pPr>
    </w:lvl>
    <w:lvl w:ilvl="3" w:tplc="B3F2D9E6" w:tentative="1">
      <w:start w:val="1"/>
      <w:numFmt w:val="decimal"/>
      <w:lvlText w:val="%4."/>
      <w:lvlJc w:val="left"/>
      <w:pPr>
        <w:ind w:left="3240" w:hanging="360"/>
      </w:pPr>
    </w:lvl>
    <w:lvl w:ilvl="4" w:tplc="E8244762" w:tentative="1">
      <w:start w:val="1"/>
      <w:numFmt w:val="lowerLetter"/>
      <w:lvlText w:val="%5."/>
      <w:lvlJc w:val="left"/>
      <w:pPr>
        <w:ind w:left="3960" w:hanging="360"/>
      </w:pPr>
    </w:lvl>
    <w:lvl w:ilvl="5" w:tplc="D1AC5D14" w:tentative="1">
      <w:start w:val="1"/>
      <w:numFmt w:val="lowerRoman"/>
      <w:lvlText w:val="%6."/>
      <w:lvlJc w:val="right"/>
      <w:pPr>
        <w:ind w:left="4680" w:hanging="180"/>
      </w:pPr>
    </w:lvl>
    <w:lvl w:ilvl="6" w:tplc="5008B376" w:tentative="1">
      <w:start w:val="1"/>
      <w:numFmt w:val="decimal"/>
      <w:lvlText w:val="%7."/>
      <w:lvlJc w:val="left"/>
      <w:pPr>
        <w:ind w:left="5400" w:hanging="360"/>
      </w:pPr>
    </w:lvl>
    <w:lvl w:ilvl="7" w:tplc="364A44AA" w:tentative="1">
      <w:start w:val="1"/>
      <w:numFmt w:val="lowerLetter"/>
      <w:lvlText w:val="%8."/>
      <w:lvlJc w:val="left"/>
      <w:pPr>
        <w:ind w:left="6120" w:hanging="360"/>
      </w:pPr>
    </w:lvl>
    <w:lvl w:ilvl="8" w:tplc="868892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CF9E7A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F5CAB5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36B429C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10669C4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ECFAE56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8CFB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1640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36C2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125B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6"/>
  </w:num>
  <w:num w:numId="25">
    <w:abstractNumId w:val="50"/>
  </w:num>
  <w:num w:numId="26">
    <w:abstractNumId w:val="55"/>
  </w:num>
  <w:num w:numId="27">
    <w:abstractNumId w:val="34"/>
  </w:num>
  <w:num w:numId="28">
    <w:abstractNumId w:val="48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1"/>
  </w:num>
  <w:num w:numId="34">
    <w:abstractNumId w:val="59"/>
  </w:num>
  <w:num w:numId="35">
    <w:abstractNumId w:val="36"/>
  </w:num>
  <w:num w:numId="36">
    <w:abstractNumId w:val="53"/>
  </w:num>
  <w:num w:numId="37">
    <w:abstractNumId w:val="44"/>
  </w:num>
  <w:num w:numId="38">
    <w:abstractNumId w:val="33"/>
  </w:num>
  <w:num w:numId="39">
    <w:abstractNumId w:val="56"/>
  </w:num>
  <w:num w:numId="40">
    <w:abstractNumId w:val="58"/>
  </w:num>
  <w:num w:numId="41">
    <w:abstractNumId w:val="49"/>
  </w:num>
  <w:num w:numId="42">
    <w:abstractNumId w:val="47"/>
  </w:num>
  <w:num w:numId="43">
    <w:abstractNumId w:val="42"/>
  </w:num>
  <w:num w:numId="44">
    <w:abstractNumId w:val="37"/>
  </w:num>
  <w:num w:numId="45">
    <w:abstractNumId w:val="39"/>
  </w:num>
  <w:num w:numId="46">
    <w:abstractNumId w:val="51"/>
  </w:num>
  <w:num w:numId="47">
    <w:abstractNumId w:val="45"/>
  </w:num>
  <w:num w:numId="48">
    <w:abstractNumId w:val="40"/>
  </w:num>
  <w:num w:numId="49">
    <w:abstractNumId w:val="43"/>
  </w:num>
  <w:num w:numId="50">
    <w:abstractNumId w:val="3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33043"/>
    <w:rsid w:val="000537CE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2DFA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F0E12"/>
    <w:rsid w:val="00200F54"/>
    <w:rsid w:val="00226BD9"/>
    <w:rsid w:val="0025742B"/>
    <w:rsid w:val="00262D44"/>
    <w:rsid w:val="00272C91"/>
    <w:rsid w:val="002862D5"/>
    <w:rsid w:val="00293C28"/>
    <w:rsid w:val="00297D32"/>
    <w:rsid w:val="002A4646"/>
    <w:rsid w:val="002C571A"/>
    <w:rsid w:val="002D34F2"/>
    <w:rsid w:val="002E01F1"/>
    <w:rsid w:val="002E3A24"/>
    <w:rsid w:val="002E574B"/>
    <w:rsid w:val="002E765E"/>
    <w:rsid w:val="002E77D5"/>
    <w:rsid w:val="002F02F8"/>
    <w:rsid w:val="002F1E30"/>
    <w:rsid w:val="00301109"/>
    <w:rsid w:val="003028E6"/>
    <w:rsid w:val="003155BD"/>
    <w:rsid w:val="003226ED"/>
    <w:rsid w:val="00331F57"/>
    <w:rsid w:val="0034047F"/>
    <w:rsid w:val="003417B6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F03F1"/>
    <w:rsid w:val="003F6461"/>
    <w:rsid w:val="004078FB"/>
    <w:rsid w:val="00420686"/>
    <w:rsid w:val="004222E6"/>
    <w:rsid w:val="00430945"/>
    <w:rsid w:val="00433539"/>
    <w:rsid w:val="00441EC4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4F5100"/>
    <w:rsid w:val="00505486"/>
    <w:rsid w:val="00511419"/>
    <w:rsid w:val="00513F03"/>
    <w:rsid w:val="00524439"/>
    <w:rsid w:val="005551EF"/>
    <w:rsid w:val="00566162"/>
    <w:rsid w:val="00570196"/>
    <w:rsid w:val="0058462D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E4BA8"/>
    <w:rsid w:val="006E63C7"/>
    <w:rsid w:val="006E79E5"/>
    <w:rsid w:val="006F1270"/>
    <w:rsid w:val="00726992"/>
    <w:rsid w:val="00726F40"/>
    <w:rsid w:val="0073472D"/>
    <w:rsid w:val="00736C9F"/>
    <w:rsid w:val="00737907"/>
    <w:rsid w:val="0075158F"/>
    <w:rsid w:val="00753987"/>
    <w:rsid w:val="00761156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5DDF"/>
    <w:rsid w:val="0095409A"/>
    <w:rsid w:val="00961C25"/>
    <w:rsid w:val="00962227"/>
    <w:rsid w:val="00964C7A"/>
    <w:rsid w:val="00982FD5"/>
    <w:rsid w:val="009A56C2"/>
    <w:rsid w:val="009B4D98"/>
    <w:rsid w:val="009B7581"/>
    <w:rsid w:val="009C10FC"/>
    <w:rsid w:val="009E6DFD"/>
    <w:rsid w:val="009F54FF"/>
    <w:rsid w:val="00A0344B"/>
    <w:rsid w:val="00A06805"/>
    <w:rsid w:val="00A07612"/>
    <w:rsid w:val="00A106F6"/>
    <w:rsid w:val="00A12137"/>
    <w:rsid w:val="00A17A66"/>
    <w:rsid w:val="00A23EFA"/>
    <w:rsid w:val="00A61B49"/>
    <w:rsid w:val="00A620FF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82E66"/>
    <w:rsid w:val="00B973B7"/>
    <w:rsid w:val="00BA190A"/>
    <w:rsid w:val="00BC3180"/>
    <w:rsid w:val="00BD39DD"/>
    <w:rsid w:val="00BD54E2"/>
    <w:rsid w:val="00BE2995"/>
    <w:rsid w:val="00BF4A5D"/>
    <w:rsid w:val="00C02FD4"/>
    <w:rsid w:val="00C119AA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5511E"/>
    <w:rsid w:val="00C63998"/>
    <w:rsid w:val="00C80BE9"/>
    <w:rsid w:val="00C82A6A"/>
    <w:rsid w:val="00C93696"/>
    <w:rsid w:val="00C96037"/>
    <w:rsid w:val="00CA7301"/>
    <w:rsid w:val="00CA76A7"/>
    <w:rsid w:val="00CB1845"/>
    <w:rsid w:val="00CC2BA5"/>
    <w:rsid w:val="00CD370C"/>
    <w:rsid w:val="00CE1C1F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0526"/>
    <w:rsid w:val="00DC105B"/>
    <w:rsid w:val="00DC664D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C0F7C"/>
    <w:rsid w:val="00ED1A8D"/>
    <w:rsid w:val="00EF335C"/>
    <w:rsid w:val="00EF5DBF"/>
    <w:rsid w:val="00F232E5"/>
    <w:rsid w:val="00F26E8E"/>
    <w:rsid w:val="00F27B2A"/>
    <w:rsid w:val="00F27DE3"/>
    <w:rsid w:val="00F424DE"/>
    <w:rsid w:val="00F57569"/>
    <w:rsid w:val="00F655DF"/>
    <w:rsid w:val="00F743EA"/>
    <w:rsid w:val="00F773B8"/>
    <w:rsid w:val="00F94559"/>
    <w:rsid w:val="00F97FB1"/>
    <w:rsid w:val="00FA6892"/>
    <w:rsid w:val="00FC5BBA"/>
    <w:rsid w:val="00FE0EBF"/>
    <w:rsid w:val="00FE2DBE"/>
    <w:rsid w:val="00FE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45B85"/>
    <w:pPr>
      <w:spacing w:after="0" w:line="240" w:lineRule="auto"/>
    </w:pPr>
    <w:rPr>
      <w:rFonts w:ascii="Arial Narrow" w:eastAsia="Calibri" w:hAnsi="Arial Narrow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qFormat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qFormat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826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Masiul Anna</cp:lastModifiedBy>
  <cp:revision>4</cp:revision>
  <cp:lastPrinted>2016-10-07T08:49:00Z</cp:lastPrinted>
  <dcterms:created xsi:type="dcterms:W3CDTF">2024-10-28T13:05:00Z</dcterms:created>
  <dcterms:modified xsi:type="dcterms:W3CDTF">2024-10-28T13:09:00Z</dcterms:modified>
</cp:coreProperties>
</file>