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0.0 -->
  <w:body>
    <w:p w:rsidR="00EF5DBF" w:rsidP="004222E6" w14:paraId="44E994C2" w14:textId="268C8209">
      <w:pPr>
        <w:spacing w:after="500"/>
        <w:jc w:val="both"/>
        <w:rPr>
          <w:rFonts w:ascii="Arial Narrow" w:hAnsi="Arial Narrow" w:cstheme="minorHAnsi"/>
          <w:sz w:val="22"/>
          <w:szCs w:val="22"/>
        </w:rPr>
        <w:sectPr w:rsidSect="00EF5DBF">
          <w:headerReference w:type="default" r:id="rId6"/>
          <w:footerReference w:type="default" r:id="rId7"/>
          <w:headerReference w:type="first" r:id="rId8"/>
          <w:pgSz w:w="11906" w:h="16838"/>
          <w:pgMar w:top="851" w:right="851" w:bottom="851" w:left="851" w:header="136" w:footer="544" w:gutter="0"/>
          <w:cols w:num="2" w:space="708"/>
          <w:titlePg/>
          <w:docGrid w:linePitch="360"/>
        </w:sectPr>
      </w:pPr>
      <w:bookmarkStart w:id="0" w:name="ezdSprawaZnak"/>
      <w:r>
        <w:rPr>
          <w:rFonts w:ascii="Arial Narrow" w:hAnsi="Arial Narrow" w:cstheme="minorHAnsi"/>
          <w:sz w:val="22"/>
          <w:szCs w:val="22"/>
        </w:rPr>
        <w:t>BGO-BGA.25.6.2024</w:t>
      </w:r>
      <w:bookmarkEnd w:id="0"/>
      <w:r>
        <w:rPr>
          <w:rFonts w:ascii="Arial Narrow" w:hAnsi="Arial Narrow" w:cstheme="minorHAnsi"/>
          <w:sz w:val="22"/>
          <w:szCs w:val="22"/>
        </w:rPr>
        <w:br w:type="column"/>
      </w:r>
      <w:sdt>
        <w:sdtPr>
          <w:rPr>
            <w:rFonts w:ascii="Arial Narrow" w:hAnsi="Arial Narrow" w:cs="Arial"/>
            <w:sz w:val="22"/>
            <w:szCs w:val="22"/>
          </w:rPr>
          <w:id w:val="1718551039"/>
          <w:placeholder>
            <w:docPart w:val="38D5BDCD8E3844E1891BFF851F9D559E"/>
          </w:placeholder>
          <w:showingPlcHdr/>
          <w:richText/>
        </w:sdtPr>
        <w:sdtContent>
          <w:r w:rsidRPr="00EF5DBF">
            <w:rPr>
              <w:rStyle w:val="PlaceholderText"/>
              <w:rFonts w:ascii="Arial Narrow" w:hAnsi="Arial Narrow" w:eastAsiaTheme="minorHAnsi" w:cs="Arial"/>
              <w:sz w:val="22"/>
              <w:szCs w:val="22"/>
            </w:rPr>
            <w:t>miejscowość</w:t>
          </w:r>
        </w:sdtContent>
      </w:sdt>
      <w:r>
        <w:rPr>
          <w:rFonts w:ascii="Arial Narrow" w:hAnsi="Arial Narrow" w:cs="Arial"/>
          <w:sz w:val="22"/>
          <w:szCs w:val="22"/>
        </w:rPr>
        <w:t xml:space="preserve">,  </w:t>
      </w:r>
      <w:bookmarkStart w:id="1" w:name="ezdDataPodpisu"/>
      <w:r>
        <w:rPr>
          <w:rFonts w:ascii="Arial Narrow" w:hAnsi="Arial Narrow"/>
          <w:iCs/>
          <w:sz w:val="22"/>
          <w:szCs w:val="22"/>
          <w:lang w:eastAsia="en-US"/>
        </w:rPr>
        <w:t>#data podpisu#</w:t>
      </w:r>
      <w:bookmarkEnd w:id="1"/>
    </w:p>
    <w:p w:rsidR="00E440B6" w:rsidRPr="00CE22BA" w:rsidP="00E440B6" w14:paraId="5881AFE6" w14:textId="77777777">
      <w:pPr>
        <w:jc w:val="center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ZAPYTANIE OFERTOWE</w:t>
      </w:r>
    </w:p>
    <w:p w:rsidR="00E440B6" w:rsidRPr="00CE22BA" w:rsidP="00E440B6" w14:paraId="0245DD21" w14:textId="77777777">
      <w:pPr>
        <w:spacing w:after="240"/>
        <w:jc w:val="center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(dalej Zapytanie)</w:t>
      </w:r>
    </w:p>
    <w:p w:rsidR="00E440B6" w:rsidRPr="00CE22BA" w:rsidP="006851FB" w14:paraId="4D40F4E8" w14:textId="160F6869">
      <w:pPr>
        <w:pStyle w:val="Title"/>
        <w:jc w:val="both"/>
        <w:rPr>
          <w:rFonts w:ascii="Arial Narrow" w:hAnsi="Arial Narrow" w:cstheme="minorHAnsi"/>
          <w:b w:val="0"/>
          <w:sz w:val="22"/>
          <w:szCs w:val="22"/>
        </w:rPr>
      </w:pPr>
      <w:r w:rsidRPr="00CE22BA">
        <w:rPr>
          <w:rFonts w:ascii="Arial Narrow" w:hAnsi="Arial Narrow" w:cstheme="minorHAnsi"/>
          <w:b w:val="0"/>
          <w:sz w:val="22"/>
          <w:szCs w:val="22"/>
        </w:rPr>
        <w:t xml:space="preserve">Najwyższa Izba Kontroli, ul. Filtrowa 57, 02-056 Warszawa zaprasza do złożenia oferty na: </w:t>
      </w:r>
      <w:sdt>
        <w:sdtPr>
          <w:rPr>
            <w:rFonts w:ascii="Arial Narrow" w:hAnsi="Arial Narrow" w:cstheme="minorHAnsi"/>
            <w:bCs w:val="0"/>
            <w:sz w:val="22"/>
            <w:szCs w:val="22"/>
          </w:rPr>
          <w:id w:val="1309204589"/>
          <w:placeholder>
            <w:docPart w:val="EBDF9F09A4BF4D3EA49F08BB63918293"/>
          </w:placeholder>
          <w:text/>
        </w:sdtPr>
        <w:sdtContent>
          <w:r w:rsidRPr="006851FB" w:rsidR="006851FB">
            <w:rPr>
              <w:rFonts w:ascii="Arial Narrow" w:hAnsi="Arial Narrow" w:cstheme="minorHAnsi"/>
              <w:bCs w:val="0"/>
              <w:sz w:val="22"/>
              <w:szCs w:val="22"/>
            </w:rPr>
            <w:t>„Wywóz i niszczenie dokumentów, w tym makulatury (gazety) oraz nośników optycznych (płyt CD</w:t>
          </w:r>
          <w:r w:rsidR="00E476D1">
            <w:rPr>
              <w:rFonts w:ascii="Arial Narrow" w:hAnsi="Arial Narrow" w:cstheme="minorHAnsi"/>
              <w:bCs w:val="0"/>
              <w:sz w:val="22"/>
              <w:szCs w:val="22"/>
            </w:rPr>
            <w:t>/DVD</w:t>
          </w:r>
          <w:r w:rsidRPr="006851FB" w:rsidR="006851FB">
            <w:rPr>
              <w:rFonts w:ascii="Arial Narrow" w:hAnsi="Arial Narrow" w:cstheme="minorHAnsi"/>
              <w:bCs w:val="0"/>
              <w:sz w:val="22"/>
              <w:szCs w:val="22"/>
            </w:rPr>
            <w:t>)”.</w:t>
          </w:r>
        </w:sdtContent>
      </w:sdt>
    </w:p>
    <w:p w:rsidR="00E440B6" w:rsidRPr="00CE22BA" w:rsidP="00E440B6" w14:paraId="500051C8" w14:textId="77777777">
      <w:pPr>
        <w:pStyle w:val="Title"/>
        <w:jc w:val="both"/>
        <w:rPr>
          <w:rFonts w:ascii="Arial Narrow" w:hAnsi="Arial Narrow" w:cstheme="minorHAnsi"/>
          <w:b w:val="0"/>
          <w:sz w:val="22"/>
          <w:szCs w:val="22"/>
        </w:rPr>
      </w:pPr>
    </w:p>
    <w:p w:rsidR="00E440B6" w:rsidRPr="00CE22BA" w:rsidP="0045407D" w14:paraId="374E4CE9" w14:textId="77777777">
      <w:pPr>
        <w:numPr>
          <w:ilvl w:val="0"/>
          <w:numId w:val="5"/>
        </w:numPr>
        <w:suppressAutoHyphens/>
        <w:jc w:val="both"/>
        <w:rPr>
          <w:rFonts w:ascii="Arial Narrow" w:hAnsi="Arial Narrow" w:cstheme="minorHAnsi"/>
          <w:b/>
          <w:color w:val="000000"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Zamawiający:</w:t>
      </w:r>
    </w:p>
    <w:p w:rsidR="00E440B6" w:rsidRPr="00CE22BA" w:rsidP="0045407D" w14:paraId="51E945A9" w14:textId="53221228">
      <w:pPr>
        <w:numPr>
          <w:ilvl w:val="0"/>
          <w:numId w:val="6"/>
        </w:numPr>
        <w:suppressAutoHyphens/>
        <w:spacing w:before="120"/>
        <w:ind w:left="1066" w:hanging="357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CE22BA">
        <w:rPr>
          <w:rFonts w:ascii="Arial Narrow" w:hAnsi="Arial Narrow" w:cstheme="minorHAnsi"/>
          <w:color w:val="000000"/>
          <w:sz w:val="22"/>
          <w:szCs w:val="22"/>
        </w:rPr>
        <w:t>Zamawiającym jest Najwyższa Izba Kontroli</w:t>
      </w:r>
      <w:r w:rsidRPr="00CE22BA">
        <w:rPr>
          <w:rFonts w:ascii="Arial Narrow" w:hAnsi="Arial Narrow" w:cstheme="minorHAnsi"/>
          <w:sz w:val="22"/>
          <w:szCs w:val="22"/>
        </w:rPr>
        <w:t>.</w:t>
      </w:r>
    </w:p>
    <w:p w:rsidR="00E440B6" w:rsidRPr="00CE22BA" w:rsidP="0045407D" w14:paraId="7D223504" w14:textId="77777777">
      <w:pPr>
        <w:numPr>
          <w:ilvl w:val="0"/>
          <w:numId w:val="6"/>
        </w:numPr>
        <w:suppressAutoHyphens/>
        <w:spacing w:before="120"/>
        <w:ind w:left="1066" w:hanging="357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color w:val="000000"/>
          <w:sz w:val="22"/>
          <w:szCs w:val="22"/>
        </w:rPr>
        <w:t xml:space="preserve">Dane Zamawiającego: </w:t>
      </w:r>
    </w:p>
    <w:p w:rsidR="00E440B6" w:rsidRPr="00CE22BA" w:rsidP="0045407D" w14:paraId="2458C561" w14:textId="217B56FF">
      <w:pPr>
        <w:numPr>
          <w:ilvl w:val="0"/>
          <w:numId w:val="7"/>
        </w:numPr>
        <w:suppressAutoHyphens/>
        <w:ind w:left="1560" w:hanging="426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numer telefonu: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sdt>
        <w:sdtPr>
          <w:rPr>
            <w:rFonts w:ascii="Arial Narrow" w:hAnsi="Arial Narrow" w:cstheme="minorHAnsi"/>
            <w:sz w:val="22"/>
            <w:szCs w:val="22"/>
          </w:rPr>
          <w:id w:val="-3438694"/>
          <w:placeholder>
            <w:docPart w:val="F35152C039DE4890A85C5A63A8D9AC89"/>
          </w:placeholder>
          <w:richText/>
        </w:sdtPr>
        <w:sdtContent>
          <w:r w:rsidRPr="00E338A1" w:rsidR="006851FB">
            <w:rPr>
              <w:rFonts w:ascii="Arial Narrow" w:hAnsi="Arial Narrow" w:cstheme="minorHAnsi"/>
              <w:sz w:val="22"/>
              <w:szCs w:val="22"/>
            </w:rPr>
            <w:t>+48 22 444 57 14</w:t>
          </w:r>
        </w:sdtContent>
      </w:sdt>
    </w:p>
    <w:p w:rsidR="00E440B6" w:rsidRPr="00CE22BA" w:rsidP="0045407D" w14:paraId="7C98D581" w14:textId="4087DE01">
      <w:pPr>
        <w:numPr>
          <w:ilvl w:val="0"/>
          <w:numId w:val="7"/>
        </w:numPr>
        <w:suppressAutoHyphens/>
        <w:ind w:left="1560" w:hanging="426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adres poczty e-mail:</w:t>
      </w:r>
      <w:r w:rsidRPr="00E16D40">
        <w:rPr>
          <w:rFonts w:ascii="Arial Narrow" w:hAnsi="Arial Narrow" w:cstheme="minorHAnsi"/>
          <w:sz w:val="22"/>
          <w:szCs w:val="22"/>
        </w:rPr>
        <w:t xml:space="preserve"> </w:t>
      </w:r>
      <w:sdt>
        <w:sdtPr>
          <w:rPr>
            <w:rFonts w:ascii="Arial Narrow" w:hAnsi="Arial Narrow" w:cstheme="minorHAnsi"/>
            <w:sz w:val="22"/>
            <w:szCs w:val="22"/>
          </w:rPr>
          <w:id w:val="1020899214"/>
          <w:placeholder>
            <w:docPart w:val="63A487B3E66E42D3A4D63525D673C816"/>
          </w:placeholder>
          <w:richText/>
        </w:sdtPr>
        <w:sdtContent>
          <w:r w:rsidRPr="00E338A1" w:rsidR="006851FB">
            <w:rPr>
              <w:rFonts w:ascii="Arial Narrow" w:hAnsi="Arial Narrow" w:cstheme="minorHAnsi"/>
              <w:sz w:val="22"/>
              <w:szCs w:val="22"/>
            </w:rPr>
            <w:t>bgo@nik.gov.pl</w:t>
          </w:r>
        </w:sdtContent>
      </w:sdt>
    </w:p>
    <w:p w:rsidR="00E440B6" w:rsidRPr="00CE22BA" w:rsidP="0045407D" w14:paraId="0E43A9B5" w14:textId="77777777">
      <w:pPr>
        <w:numPr>
          <w:ilvl w:val="0"/>
          <w:numId w:val="7"/>
        </w:numPr>
        <w:suppressAutoHyphens/>
        <w:ind w:left="1560" w:hanging="426"/>
        <w:jc w:val="both"/>
        <w:rPr>
          <w:rFonts w:ascii="Arial Narrow" w:hAnsi="Arial Narrow" w:cstheme="minorHAnsi"/>
          <w:sz w:val="22"/>
          <w:szCs w:val="22"/>
          <w:u w:val="single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adres strony www: </w:t>
      </w:r>
      <w:r w:rsidRPr="00CE22BA">
        <w:rPr>
          <w:rFonts w:ascii="Arial Narrow" w:hAnsi="Arial Narrow" w:cstheme="minorHAnsi"/>
          <w:sz w:val="22"/>
          <w:szCs w:val="22"/>
          <w:u w:val="single"/>
        </w:rPr>
        <w:t>www.nik.gov.pl</w:t>
      </w:r>
    </w:p>
    <w:p w:rsidR="00E440B6" w:rsidRPr="00CE22BA" w:rsidP="00E440B6" w14:paraId="54D23156" w14:textId="77777777">
      <w:pPr>
        <w:jc w:val="both"/>
        <w:rPr>
          <w:rFonts w:ascii="Arial Narrow" w:hAnsi="Arial Narrow" w:cstheme="minorHAnsi"/>
          <w:b/>
          <w:sz w:val="22"/>
          <w:szCs w:val="22"/>
        </w:rPr>
      </w:pPr>
    </w:p>
    <w:p w:rsidR="00E440B6" w:rsidRPr="00A17A66" w:rsidP="0045407D" w14:paraId="1EBB8D01" w14:textId="3A993851">
      <w:pPr>
        <w:numPr>
          <w:ilvl w:val="0"/>
          <w:numId w:val="5"/>
        </w:numPr>
        <w:suppressAutoHyphens/>
        <w:rPr>
          <w:rFonts w:ascii="Arial Narrow" w:hAnsi="Arial Narrow" w:cstheme="minorHAnsi"/>
          <w:b/>
          <w:sz w:val="22"/>
          <w:szCs w:val="22"/>
        </w:rPr>
      </w:pPr>
      <w:r w:rsidRPr="007A509D">
        <w:rPr>
          <w:rFonts w:ascii="Arial Narrow" w:hAnsi="Arial Narrow" w:cstheme="minorHAnsi"/>
          <w:b/>
          <w:color w:val="000000"/>
          <w:sz w:val="22"/>
          <w:szCs w:val="22"/>
        </w:rPr>
        <w:t>Szacunkowa wartość zamówienia jest mniejsza niż kwota 130 000 zł.</w:t>
      </w:r>
      <w:r w:rsidR="00857CCE">
        <w:rPr>
          <w:rFonts w:ascii="Arial Narrow" w:hAnsi="Arial Narrow" w:cstheme="minorHAnsi"/>
          <w:b/>
          <w:color w:val="000000"/>
          <w:sz w:val="22"/>
          <w:szCs w:val="22"/>
        </w:rPr>
        <w:br/>
      </w:r>
    </w:p>
    <w:p w:rsidR="00E440B6" w:rsidRPr="00CE22BA" w:rsidP="0045407D" w14:paraId="1C1D3442" w14:textId="77777777">
      <w:pPr>
        <w:numPr>
          <w:ilvl w:val="0"/>
          <w:numId w:val="5"/>
        </w:numPr>
        <w:suppressAutoHyphens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Opis </w:t>
      </w:r>
      <w:r w:rsidRPr="00CE22BA">
        <w:rPr>
          <w:rFonts w:ascii="Arial Narrow" w:hAnsi="Arial Narrow" w:cstheme="minorHAnsi"/>
          <w:b/>
          <w:color w:val="000000"/>
          <w:sz w:val="22"/>
          <w:szCs w:val="22"/>
        </w:rPr>
        <w:t>przedmiotu</w:t>
      </w:r>
      <w:r w:rsidRPr="00CE22BA">
        <w:rPr>
          <w:rFonts w:ascii="Arial Narrow" w:hAnsi="Arial Narrow" w:cstheme="minorHAnsi"/>
          <w:b/>
          <w:sz w:val="22"/>
          <w:szCs w:val="22"/>
        </w:rPr>
        <w:t xml:space="preserve"> zamówienia</w:t>
      </w:r>
      <w:r w:rsidRPr="00CE22BA">
        <w:rPr>
          <w:rFonts w:ascii="Arial Narrow" w:hAnsi="Arial Narrow" w:cstheme="minorHAnsi"/>
          <w:sz w:val="22"/>
          <w:szCs w:val="22"/>
        </w:rPr>
        <w:t>.</w:t>
      </w:r>
    </w:p>
    <w:p w:rsidR="00E440B6" w:rsidRPr="00CE22BA" w:rsidP="00E41D20" w14:paraId="3FA68DEB" w14:textId="0E715C8C">
      <w:pPr>
        <w:spacing w:before="120"/>
        <w:ind w:left="709"/>
        <w:rPr>
          <w:rFonts w:ascii="Arial Narrow" w:hAnsi="Arial Narrow" w:cstheme="minorHAnsi"/>
          <w:sz w:val="22"/>
          <w:szCs w:val="22"/>
        </w:rPr>
      </w:pPr>
      <w:sdt>
        <w:sdtPr>
          <w:rPr>
            <w:rFonts w:ascii="Arial Narrow" w:hAnsi="Arial Narrow" w:cstheme="minorHAnsi"/>
            <w:sz w:val="22"/>
            <w:szCs w:val="22"/>
          </w:rPr>
          <w:id w:val="73324304"/>
          <w:placeholder>
            <w:docPart w:val="DB7C636F6CFC49EB9571D9BFEC1A5E6A"/>
          </w:placeholder>
          <w:richText/>
        </w:sdtPr>
        <w:sdtContent>
          <w:r w:rsidRPr="00E338A1" w:rsidR="009E5499">
            <w:rPr>
              <w:rFonts w:ascii="Arial Narrow" w:hAnsi="Arial Narrow"/>
              <w:sz w:val="22"/>
              <w:szCs w:val="22"/>
            </w:rPr>
            <w:t xml:space="preserve">Przedmiotem </w:t>
          </w:r>
          <w:r w:rsidR="009E5499">
            <w:rPr>
              <w:rFonts w:ascii="Arial Narrow" w:hAnsi="Arial Narrow"/>
              <w:sz w:val="22"/>
              <w:szCs w:val="22"/>
            </w:rPr>
            <w:t>u</w:t>
          </w:r>
          <w:r w:rsidRPr="00E338A1" w:rsidR="009E5499">
            <w:rPr>
              <w:rFonts w:ascii="Arial Narrow" w:hAnsi="Arial Narrow"/>
              <w:sz w:val="22"/>
              <w:szCs w:val="22"/>
            </w:rPr>
            <w:t>mowy jest wywóz i niszczenie dokumentów, w tym makulatury (gazety) oraz nośników optycznych (płyt CD</w:t>
          </w:r>
          <w:r w:rsidR="00E476D1">
            <w:rPr>
              <w:rFonts w:ascii="Arial Narrow" w:hAnsi="Arial Narrow"/>
              <w:sz w:val="22"/>
              <w:szCs w:val="22"/>
            </w:rPr>
            <w:t>/DVD</w:t>
          </w:r>
          <w:r w:rsidRPr="00E338A1" w:rsidR="009E5499">
            <w:rPr>
              <w:rFonts w:ascii="Arial Narrow" w:hAnsi="Arial Narrow"/>
              <w:sz w:val="22"/>
              <w:szCs w:val="22"/>
            </w:rPr>
            <w:t>) w klasie utajnienia minimum P-3</w:t>
          </w:r>
          <w:r w:rsidR="009E5499">
            <w:rPr>
              <w:rFonts w:ascii="Arial Narrow" w:hAnsi="Arial Narrow"/>
              <w:sz w:val="22"/>
              <w:szCs w:val="22"/>
            </w:rPr>
            <w:t xml:space="preserve"> i</w:t>
          </w:r>
          <w:r w:rsidRPr="00E338A1" w:rsidR="009E5499">
            <w:rPr>
              <w:rFonts w:ascii="Arial Narrow" w:hAnsi="Arial Narrow"/>
              <w:sz w:val="22"/>
              <w:szCs w:val="22"/>
            </w:rPr>
            <w:t xml:space="preserve"> O-2</w:t>
          </w:r>
          <w:r w:rsidR="009E5499">
            <w:rPr>
              <w:rFonts w:ascii="Arial Narrow" w:hAnsi="Arial Narrow"/>
              <w:sz w:val="22"/>
              <w:szCs w:val="22"/>
            </w:rPr>
            <w:t xml:space="preserve"> </w:t>
          </w:r>
          <w:r w:rsidRPr="00E338A1" w:rsidR="009E5499">
            <w:rPr>
              <w:rFonts w:ascii="Arial Narrow" w:hAnsi="Arial Narrow"/>
              <w:sz w:val="22"/>
              <w:szCs w:val="22"/>
            </w:rPr>
            <w:t>odpowiedniej dla danego rodzaju nośnika danych, na maszynach niszczący zgodnie z normą</w:t>
          </w:r>
          <w:r w:rsidR="009E5499">
            <w:rPr>
              <w:rFonts w:ascii="Arial Narrow" w:hAnsi="Arial Narrow"/>
              <w:sz w:val="22"/>
              <w:szCs w:val="22"/>
            </w:rPr>
            <w:t xml:space="preserve"> DIN 66399 lub normą </w:t>
          </w:r>
          <w:r w:rsidRPr="00E338A1" w:rsidR="009E5499">
            <w:rPr>
              <w:rFonts w:ascii="Arial Narrow" w:hAnsi="Arial Narrow"/>
              <w:sz w:val="22"/>
              <w:szCs w:val="22"/>
            </w:rPr>
            <w:t>ISO 21964 dla:</w:t>
          </w:r>
          <w:r w:rsidR="009E5499">
            <w:rPr>
              <w:rFonts w:ascii="Arial Narrow" w:hAnsi="Arial Narrow"/>
              <w:sz w:val="22"/>
              <w:szCs w:val="22"/>
            </w:rPr>
            <w:br/>
          </w:r>
          <w:r w:rsidR="009E5499">
            <w:rPr>
              <w:rFonts w:ascii="Arial Narrow" w:hAnsi="Arial Narrow"/>
              <w:sz w:val="22"/>
              <w:szCs w:val="22"/>
            </w:rPr>
            <w:br/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 xml:space="preserve">Centrali NIK Warszawa przy ul. Filtrowej 57, 02–056 Warszawa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Gdańsku przy ul. Wały Jagiellońskie 36, 80–853 Gdańsk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Krakowie przy ul. Łobzowskiej 67, 30-038 Kraków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Lublinie przy ul. Okopowej 7, 20-022 Lublin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Łodzi przy ul. J. Kilińskiego 210, 93–106 Łódź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Opolu przy ul. Krakowskiej 28, 45-075 Opole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Poznaniu przy ul. Dożynkowej 9H, 61-662 Poznań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we Wrocławiu przy ul. J. Piłsudskiego 15-17, 50–044 Wrocław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>Delegatury NIK w Zielonej Górze przy ul. Podgórna 9a, 65-213 Zielona Góra</w:t>
          </w:r>
          <w:r w:rsidR="009E5499">
            <w:rPr>
              <w:rFonts w:ascii="Arial Narrow" w:hAnsi="Arial Narrow"/>
              <w:sz w:val="22"/>
              <w:szCs w:val="22"/>
            </w:rPr>
            <w:br/>
          </w:r>
          <w:r w:rsidR="009E5499">
            <w:rPr>
              <w:rFonts w:ascii="Arial Narrow" w:hAnsi="Arial Narrow"/>
              <w:sz w:val="22"/>
              <w:szCs w:val="22"/>
            </w:rPr>
            <w:br/>
          </w:r>
          <w:r w:rsidRPr="00E338A1" w:rsidR="009E5499">
            <w:rPr>
              <w:rFonts w:ascii="Arial Narrow" w:hAnsi="Arial Narrow"/>
              <w:sz w:val="22"/>
              <w:szCs w:val="22"/>
            </w:rPr>
            <w:t xml:space="preserve">Waga dokumentów, w tym makulatury nie przekroczy </w:t>
          </w:r>
          <w:r w:rsidR="00C5560B">
            <w:rPr>
              <w:rFonts w:ascii="Arial Narrow" w:hAnsi="Arial Narrow"/>
              <w:sz w:val="22"/>
              <w:szCs w:val="22"/>
            </w:rPr>
            <w:t>5</w:t>
          </w:r>
          <w:r w:rsidR="002F2143">
            <w:rPr>
              <w:rFonts w:ascii="Arial Narrow" w:hAnsi="Arial Narrow"/>
              <w:sz w:val="22"/>
              <w:szCs w:val="22"/>
            </w:rPr>
            <w:t>0</w:t>
          </w:r>
          <w:r w:rsidRPr="00E338A1" w:rsidR="009E5499">
            <w:rPr>
              <w:rFonts w:ascii="Arial Narrow" w:hAnsi="Arial Narrow"/>
              <w:sz w:val="22"/>
              <w:szCs w:val="22"/>
            </w:rPr>
            <w:t xml:space="preserve"> </w:t>
          </w:r>
          <w:r w:rsidR="002E1B6E">
            <w:rPr>
              <w:rFonts w:ascii="Arial Narrow" w:hAnsi="Arial Narrow"/>
              <w:sz w:val="22"/>
              <w:szCs w:val="22"/>
            </w:rPr>
            <w:t>1</w:t>
          </w:r>
          <w:r w:rsidRPr="00E338A1" w:rsidR="009E5499">
            <w:rPr>
              <w:rFonts w:ascii="Arial Narrow" w:hAnsi="Arial Narrow"/>
              <w:sz w:val="22"/>
              <w:szCs w:val="22"/>
            </w:rPr>
            <w:t xml:space="preserve">00 kg (tj. </w:t>
          </w:r>
          <w:r w:rsidR="00C5560B">
            <w:rPr>
              <w:rFonts w:ascii="Arial Narrow" w:hAnsi="Arial Narrow"/>
              <w:sz w:val="22"/>
              <w:szCs w:val="22"/>
            </w:rPr>
            <w:t>5</w:t>
          </w:r>
          <w:r w:rsidR="002F2143">
            <w:rPr>
              <w:rFonts w:ascii="Arial Narrow" w:hAnsi="Arial Narrow"/>
              <w:sz w:val="22"/>
              <w:szCs w:val="22"/>
            </w:rPr>
            <w:t>0</w:t>
          </w:r>
          <w:r w:rsidRPr="00E338A1" w:rsidR="009E5499">
            <w:rPr>
              <w:rFonts w:ascii="Arial Narrow" w:hAnsi="Arial Narrow"/>
              <w:sz w:val="22"/>
              <w:szCs w:val="22"/>
            </w:rPr>
            <w:t>,</w:t>
          </w:r>
          <w:r w:rsidR="002E1B6E">
            <w:rPr>
              <w:rFonts w:ascii="Arial Narrow" w:hAnsi="Arial Narrow"/>
              <w:sz w:val="22"/>
              <w:szCs w:val="22"/>
            </w:rPr>
            <w:t>1</w:t>
          </w:r>
          <w:r w:rsidRPr="00E338A1" w:rsidR="009E5499">
            <w:rPr>
              <w:rFonts w:ascii="Arial Narrow" w:hAnsi="Arial Narrow"/>
              <w:sz w:val="22"/>
              <w:szCs w:val="22"/>
            </w:rPr>
            <w:t xml:space="preserve"> ton)</w:t>
          </w:r>
          <w:r w:rsidR="00151EAC">
            <w:rPr>
              <w:rFonts w:ascii="Arial Narrow" w:hAnsi="Arial Narrow"/>
              <w:sz w:val="22"/>
              <w:szCs w:val="22"/>
            </w:rPr>
            <w:br/>
          </w:r>
          <w:r w:rsidR="006851FB">
            <w:rPr>
              <w:rFonts w:ascii="Arial Narrow" w:hAnsi="Arial Narrow"/>
              <w:sz w:val="22"/>
              <w:szCs w:val="22"/>
            </w:rPr>
            <w:br/>
          </w:r>
          <w:r w:rsidRPr="00151EAC" w:rsidR="006851FB">
            <w:rPr>
              <w:rFonts w:ascii="Arial Narrow" w:hAnsi="Arial Narrow"/>
              <w:i/>
              <w:iCs/>
              <w:sz w:val="22"/>
              <w:szCs w:val="22"/>
            </w:rPr>
            <w:t xml:space="preserve">dla Centrali NIK w Warszawie - </w:t>
          </w:r>
          <w:r w:rsidR="00C5560B">
            <w:rPr>
              <w:rFonts w:ascii="Arial Narrow" w:hAnsi="Arial Narrow"/>
              <w:i/>
              <w:iCs/>
              <w:sz w:val="22"/>
              <w:szCs w:val="22"/>
            </w:rPr>
            <w:t>35</w:t>
          </w:r>
          <w:r w:rsidRPr="00151EAC" w:rsidR="006851FB">
            <w:rPr>
              <w:rFonts w:ascii="Arial Narrow" w:hAnsi="Arial Narrow"/>
              <w:i/>
              <w:iCs/>
              <w:sz w:val="22"/>
              <w:szCs w:val="22"/>
            </w:rPr>
            <w:t>000 kg</w:t>
          </w:r>
          <w:r w:rsidRPr="00151EAC" w:rsidR="006851FB">
            <w:rPr>
              <w:rFonts w:ascii="Arial Narrow" w:hAnsi="Arial Narrow"/>
              <w:i/>
              <w:iCs/>
              <w:sz w:val="22"/>
              <w:szCs w:val="22"/>
            </w:rPr>
            <w:br/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 xml:space="preserve">Delegatury NIK w Gdańsku - 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1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>0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5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>0 kg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Krakowie - 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45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>00 kg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>Delegatury NIK w Lublinie - 1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5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 xml:space="preserve">0 kg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Łodzi - 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135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 xml:space="preserve">0 kg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Poznaniu - 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3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 xml:space="preserve">000 kg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we Wrocławiu - 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45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 xml:space="preserve">00 kg 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 xml:space="preserve">Delegatury NIK w Zielonej Górze - </w:t>
          </w:r>
          <w:r w:rsidR="002F2143">
            <w:rPr>
              <w:rFonts w:ascii="Arial Narrow" w:hAnsi="Arial Narrow"/>
              <w:i/>
              <w:iCs/>
              <w:sz w:val="22"/>
              <w:szCs w:val="22"/>
            </w:rPr>
            <w:t>6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>00 kg</w:t>
          </w:r>
          <w:r w:rsidRPr="00025390" w:rsidR="006851FB">
            <w:rPr>
              <w:rFonts w:ascii="Arial Narrow" w:hAnsi="Arial Narrow"/>
              <w:sz w:val="22"/>
              <w:szCs w:val="22"/>
            </w:rPr>
            <w:br/>
          </w:r>
          <w:r w:rsidR="006851FB">
            <w:rPr>
              <w:rFonts w:ascii="Arial Narrow" w:hAnsi="Arial Narrow"/>
              <w:i/>
              <w:iCs/>
              <w:sz w:val="22"/>
              <w:szCs w:val="22"/>
            </w:rPr>
            <w:br/>
          </w:r>
          <w:r w:rsidRPr="00E338A1" w:rsidR="006851FB">
            <w:rPr>
              <w:rFonts w:ascii="Arial Narrow" w:hAnsi="Arial Narrow"/>
              <w:sz w:val="22"/>
              <w:szCs w:val="22"/>
            </w:rPr>
            <w:t>Waga nośników optyczn</w:t>
          </w:r>
          <w:r w:rsidR="006851FB">
            <w:rPr>
              <w:rFonts w:ascii="Arial Narrow" w:hAnsi="Arial Narrow"/>
              <w:sz w:val="22"/>
              <w:szCs w:val="22"/>
            </w:rPr>
            <w:t>ych</w:t>
          </w:r>
          <w:r w:rsidRPr="00E338A1" w:rsidR="006851FB">
            <w:rPr>
              <w:rFonts w:ascii="Arial Narrow" w:hAnsi="Arial Narrow"/>
              <w:sz w:val="22"/>
              <w:szCs w:val="22"/>
            </w:rPr>
            <w:t xml:space="preserve"> nie przekroczy </w:t>
          </w:r>
          <w:r w:rsidR="00C5560B">
            <w:rPr>
              <w:rFonts w:ascii="Arial Narrow" w:hAnsi="Arial Narrow"/>
              <w:sz w:val="22"/>
              <w:szCs w:val="22"/>
            </w:rPr>
            <w:t>219</w:t>
          </w:r>
          <w:r w:rsidRPr="00E338A1" w:rsidR="006851FB">
            <w:rPr>
              <w:rFonts w:ascii="Arial Narrow" w:hAnsi="Arial Narrow"/>
              <w:sz w:val="22"/>
              <w:szCs w:val="22"/>
            </w:rPr>
            <w:t xml:space="preserve"> </w:t>
          </w:r>
          <w:r w:rsidR="006851FB">
            <w:rPr>
              <w:rFonts w:ascii="Arial Narrow" w:hAnsi="Arial Narrow"/>
              <w:sz w:val="22"/>
              <w:szCs w:val="22"/>
            </w:rPr>
            <w:t>kg</w:t>
          </w:r>
          <w:r w:rsidR="00151EAC">
            <w:rPr>
              <w:rFonts w:ascii="Arial Narrow" w:hAnsi="Arial Narrow"/>
              <w:sz w:val="22"/>
              <w:szCs w:val="22"/>
            </w:rPr>
            <w:br/>
          </w:r>
          <w:r w:rsidR="006851FB">
            <w:rPr>
              <w:rFonts w:ascii="Arial Narrow" w:hAnsi="Arial Narrow"/>
              <w:sz w:val="22"/>
              <w:szCs w:val="22"/>
            </w:rPr>
            <w:br/>
          </w:r>
          <w:r w:rsidRPr="00151EAC" w:rsidR="006851FB">
            <w:rPr>
              <w:rFonts w:ascii="Arial Narrow" w:hAnsi="Arial Narrow"/>
              <w:i/>
              <w:iCs/>
              <w:sz w:val="22"/>
              <w:szCs w:val="22"/>
            </w:rPr>
            <w:t xml:space="preserve">dla Centrali NIK w Warszawie - </w:t>
          </w:r>
          <w:r w:rsidR="00C5560B">
            <w:rPr>
              <w:rFonts w:ascii="Arial Narrow" w:hAnsi="Arial Narrow"/>
              <w:i/>
              <w:iCs/>
              <w:sz w:val="22"/>
              <w:szCs w:val="22"/>
            </w:rPr>
            <w:t>200</w:t>
          </w:r>
          <w:r w:rsidRPr="00151EAC" w:rsidR="00C5560B">
            <w:rPr>
              <w:rFonts w:ascii="Arial Narrow" w:hAnsi="Arial Narrow"/>
              <w:i/>
              <w:iCs/>
              <w:sz w:val="22"/>
              <w:szCs w:val="22"/>
            </w:rPr>
            <w:t xml:space="preserve"> </w:t>
          </w:r>
          <w:r w:rsidRPr="00151EAC" w:rsidR="006851FB">
            <w:rPr>
              <w:rFonts w:ascii="Arial Narrow" w:hAnsi="Arial Narrow"/>
              <w:i/>
              <w:iCs/>
              <w:sz w:val="22"/>
              <w:szCs w:val="22"/>
            </w:rPr>
            <w:t>kg</w:t>
          </w:r>
          <w:r w:rsidRPr="00151EAC" w:rsidR="006851FB">
            <w:rPr>
              <w:rFonts w:ascii="Arial Narrow" w:hAnsi="Arial Narrow"/>
              <w:i/>
              <w:iCs/>
              <w:sz w:val="22"/>
              <w:szCs w:val="22"/>
            </w:rPr>
            <w:br/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t>Delegatury NIK w Łodzi - 5 kg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>Delegatury NIK w Opolu - 4 kg</w:t>
          </w:r>
          <w:r w:rsidRPr="00151EAC" w:rsidR="00266444">
            <w:rPr>
              <w:rFonts w:ascii="Arial Narrow" w:hAnsi="Arial Narrow"/>
              <w:i/>
              <w:iCs/>
              <w:sz w:val="22"/>
              <w:szCs w:val="22"/>
            </w:rPr>
            <w:br/>
            <w:t>Delegatury NIK w Zielonej Górze - 10 kg</w:t>
          </w:r>
          <w:r w:rsidRPr="00025390" w:rsidR="006851FB">
            <w:rPr>
              <w:rFonts w:ascii="Arial Narrow" w:hAnsi="Arial Narrow"/>
              <w:sz w:val="22"/>
              <w:szCs w:val="22"/>
            </w:rPr>
            <w:br/>
          </w:r>
          <w:r w:rsidR="006851FB">
            <w:rPr>
              <w:rFonts w:ascii="Arial Narrow" w:hAnsi="Arial Narrow"/>
              <w:i/>
              <w:iCs/>
              <w:sz w:val="22"/>
              <w:szCs w:val="22"/>
            </w:rPr>
            <w:br/>
          </w:r>
        </w:sdtContent>
      </w:sdt>
      <w:r w:rsidRPr="00CE22BA" w:rsidR="0045407D">
        <w:rPr>
          <w:rFonts w:ascii="Arial Narrow" w:hAnsi="Arial Narrow" w:cstheme="minorHAnsi"/>
          <w:sz w:val="22"/>
          <w:szCs w:val="22"/>
        </w:rPr>
        <w:t xml:space="preserve"> </w:t>
      </w:r>
    </w:p>
    <w:p w:rsidR="00E440B6" w:rsidRPr="00CE22BA" w:rsidP="00E440B6" w14:paraId="739F4C3B" w14:textId="77777777">
      <w:pPr>
        <w:rPr>
          <w:rFonts w:ascii="Arial Narrow" w:hAnsi="Arial Narrow" w:cstheme="minorHAnsi"/>
          <w:sz w:val="18"/>
          <w:szCs w:val="18"/>
        </w:rPr>
      </w:pPr>
    </w:p>
    <w:p w:rsidR="00E440B6" w:rsidRPr="00CE22BA" w:rsidP="00E440B6" w14:paraId="413C67CC" w14:textId="77777777">
      <w:pPr>
        <w:pStyle w:val="Akapitzlist1"/>
        <w:ind w:left="0"/>
        <w:jc w:val="both"/>
        <w:rPr>
          <w:rFonts w:ascii="Arial Narrow" w:hAnsi="Arial Narrow" w:cstheme="minorHAnsi"/>
          <w:sz w:val="18"/>
          <w:szCs w:val="18"/>
        </w:rPr>
      </w:pPr>
    </w:p>
    <w:p w:rsidR="00E440B6" w:rsidRPr="00CE22BA" w:rsidP="00E440B6" w14:paraId="4566DA65" w14:textId="1D6AE8E6">
      <w:pPr>
        <w:ind w:left="851" w:hanging="851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/>
          <w:color w:val="000000"/>
          <w:sz w:val="22"/>
          <w:szCs w:val="22"/>
          <w:u w:val="single"/>
        </w:rPr>
        <w:t>UWAGA!!!</w:t>
      </w:r>
      <w:r w:rsidRPr="00CE22BA">
        <w:rPr>
          <w:rFonts w:ascii="Arial Narrow" w:hAnsi="Arial Narrow" w:cstheme="minorHAnsi"/>
          <w:color w:val="000000"/>
          <w:sz w:val="22"/>
          <w:szCs w:val="22"/>
          <w:u w:val="single"/>
        </w:rPr>
        <w:t xml:space="preserve"> </w:t>
      </w:r>
      <w:r w:rsidRPr="00E338A1" w:rsidR="00266444">
        <w:rPr>
          <w:rFonts w:ascii="Arial Narrow" w:hAnsi="Arial Narrow" w:cstheme="minorHAnsi"/>
          <w:color w:val="000000"/>
          <w:sz w:val="22"/>
          <w:szCs w:val="22"/>
          <w:u w:val="single"/>
        </w:rPr>
        <w:t>Niniejsze Zapytanie nie stanowi zobowiązania Zamawiającego do zawarcia umowy. Zamawiający może odmówić zawarcia umowy, bez wskazania przyczyny.</w:t>
      </w:r>
    </w:p>
    <w:p w:rsidR="00E440B6" w:rsidRPr="00CE22BA" w:rsidP="00E440B6" w14:paraId="15D53401" w14:textId="77777777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CE22BA" w:rsidP="000509D0" w14:paraId="2F38BFA3" w14:textId="2DCC5685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br w:type="column"/>
      </w:r>
      <w:r w:rsidRPr="00CE22BA" w:rsidR="0045407D">
        <w:rPr>
          <w:rFonts w:ascii="Arial Narrow" w:hAnsi="Arial Narrow" w:cstheme="minorHAnsi"/>
          <w:b/>
          <w:sz w:val="22"/>
          <w:szCs w:val="22"/>
        </w:rPr>
        <w:t>Termin lub okres wykonania przedmiotu zamówienia.</w:t>
      </w:r>
    </w:p>
    <w:p w:rsidR="00857CCE" w:rsidRPr="00857CCE" w:rsidP="000509D0" w14:paraId="3CF03A89" w14:textId="1CA10186">
      <w:pPr>
        <w:pStyle w:val="ListParagraph"/>
        <w:spacing w:before="120"/>
        <w:ind w:left="720"/>
        <w:jc w:val="both"/>
        <w:rPr>
          <w:rFonts w:ascii="Arial Narrow" w:hAnsi="Arial Narrow" w:cstheme="minorHAnsi"/>
          <w:sz w:val="22"/>
          <w:szCs w:val="22"/>
        </w:rPr>
      </w:pPr>
      <w:r w:rsidRPr="00857CCE">
        <w:rPr>
          <w:rFonts w:ascii="Arial Narrow" w:hAnsi="Arial Narrow" w:cstheme="minorHAnsi"/>
          <w:sz w:val="22"/>
          <w:szCs w:val="22"/>
        </w:rPr>
        <w:t xml:space="preserve">Wykonawca jest zobowiązany wykonać przedmiot zamówienia w okresie od dnia podpisania umowy do dnia </w:t>
      </w:r>
      <w:r w:rsidRPr="00857CCE">
        <w:rPr>
          <w:rFonts w:ascii="Arial Narrow" w:hAnsi="Arial Narrow" w:cstheme="minorHAnsi"/>
          <w:sz w:val="22"/>
          <w:szCs w:val="22"/>
        </w:rPr>
        <w:br/>
        <w:t>1</w:t>
      </w:r>
      <w:r w:rsidR="00025390">
        <w:rPr>
          <w:rFonts w:ascii="Arial Narrow" w:hAnsi="Arial Narrow" w:cstheme="minorHAnsi"/>
          <w:sz w:val="22"/>
          <w:szCs w:val="22"/>
        </w:rPr>
        <w:t>8</w:t>
      </w:r>
      <w:r w:rsidRPr="00857CCE">
        <w:rPr>
          <w:rFonts w:ascii="Arial Narrow" w:hAnsi="Arial Narrow" w:cstheme="minorHAnsi"/>
          <w:sz w:val="22"/>
          <w:szCs w:val="22"/>
        </w:rPr>
        <w:t xml:space="preserve"> grudnia 20</w:t>
      </w:r>
      <w:r w:rsidR="00025390">
        <w:rPr>
          <w:rFonts w:ascii="Arial Narrow" w:hAnsi="Arial Narrow" w:cstheme="minorHAnsi"/>
          <w:sz w:val="22"/>
          <w:szCs w:val="22"/>
        </w:rPr>
        <w:t>26</w:t>
      </w:r>
      <w:r w:rsidRPr="00857CCE">
        <w:rPr>
          <w:rFonts w:ascii="Arial Narrow" w:hAnsi="Arial Narrow" w:cstheme="minorHAnsi"/>
          <w:sz w:val="22"/>
          <w:szCs w:val="22"/>
        </w:rPr>
        <w:t xml:space="preserve"> r.</w:t>
      </w:r>
    </w:p>
    <w:p w:rsidR="00E440B6" w:rsidRPr="00CE22BA" w:rsidP="000509D0" w14:paraId="7A8C430E" w14:textId="77777777">
      <w:pPr>
        <w:spacing w:before="120"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CE22BA" w:rsidP="000509D0" w14:paraId="71F56DAA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Informacje o sposo</w:t>
      </w:r>
      <w:r w:rsidRPr="00CE22BA">
        <w:rPr>
          <w:rFonts w:ascii="Arial Narrow" w:hAnsi="Arial Narrow" w:cstheme="minorHAnsi"/>
          <w:b/>
          <w:sz w:val="22"/>
          <w:szCs w:val="22"/>
        </w:rPr>
        <w:t>bie porozumiewania się Zamawiającego z Wykonawcami</w:t>
      </w:r>
      <w:r w:rsidRPr="00CE22BA">
        <w:rPr>
          <w:rFonts w:ascii="Arial Narrow" w:hAnsi="Arial Narrow"/>
          <w:b/>
          <w:sz w:val="22"/>
          <w:szCs w:val="22"/>
        </w:rPr>
        <w:t>, a także wskazanie osób uprawnionych do porozumiewania się z Wykonawcami.</w:t>
      </w:r>
    </w:p>
    <w:p w:rsidR="00E440B6" w:rsidRPr="00CE22BA" w:rsidP="000509D0" w14:paraId="6F7CFD14" w14:textId="77777777">
      <w:pPr>
        <w:numPr>
          <w:ilvl w:val="6"/>
          <w:numId w:val="1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Dokumenty lub informacje Zamawiający i Wykonawcy przekazywać będą</w:t>
      </w:r>
      <w:r w:rsidRPr="00CE22BA">
        <w:rPr>
          <w:rFonts w:ascii="Arial Narrow" w:hAnsi="Arial Narrow" w:cstheme="minorHAnsi"/>
          <w:sz w:val="22"/>
          <w:szCs w:val="22"/>
        </w:rPr>
        <w:t xml:space="preserve"> drogą elektroniczną.</w:t>
      </w:r>
    </w:p>
    <w:p w:rsidR="00E440B6" w:rsidRPr="00A9435B" w:rsidP="000509D0" w14:paraId="2905DEE1" w14:textId="205DE054">
      <w:pPr>
        <w:numPr>
          <w:ilvl w:val="6"/>
          <w:numId w:val="1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Korespondencję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 xml:space="preserve">w postępowaniu </w:t>
      </w:r>
      <w:r>
        <w:rPr>
          <w:rFonts w:ascii="Arial Narrow" w:hAnsi="Arial Narrow" w:cstheme="minorHAnsi"/>
          <w:sz w:val="22"/>
          <w:szCs w:val="22"/>
        </w:rPr>
        <w:t>oraz oferty</w:t>
      </w:r>
      <w:r w:rsidRPr="00CE22BA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należy kierować </w:t>
      </w:r>
      <w:r w:rsidRPr="00A9435B">
        <w:rPr>
          <w:rFonts w:ascii="Arial Narrow" w:hAnsi="Arial Narrow" w:cstheme="minorHAnsi"/>
          <w:sz w:val="22"/>
          <w:szCs w:val="22"/>
        </w:rPr>
        <w:t>na adres e-mail: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sdt>
        <w:sdtPr>
          <w:rPr>
            <w:rFonts w:ascii="Arial Narrow" w:hAnsi="Arial Narrow" w:cstheme="minorHAnsi"/>
            <w:sz w:val="22"/>
            <w:szCs w:val="22"/>
          </w:rPr>
          <w:id w:val="-121301368"/>
          <w:placeholder>
            <w:docPart w:val="4D219B28C9264AF59DCB3DC32EEDEBAF"/>
          </w:placeholder>
          <w:richText/>
        </w:sdtPr>
        <w:sdtContent>
          <w:r w:rsidR="004E5A1F">
            <w:rPr>
              <w:rFonts w:ascii="Arial Narrow" w:hAnsi="Arial Narrow" w:cstheme="minorHAnsi"/>
              <w:sz w:val="22"/>
              <w:szCs w:val="22"/>
            </w:rPr>
            <w:t>bgo@nik.gov.pl</w:t>
          </w:r>
        </w:sdtContent>
      </w:sdt>
      <w:r>
        <w:rPr>
          <w:rFonts w:ascii="Arial Narrow" w:hAnsi="Arial Narrow" w:cstheme="minorHAnsi"/>
          <w:sz w:val="22"/>
          <w:szCs w:val="22"/>
        </w:rPr>
        <w:t xml:space="preserve"> </w:t>
      </w:r>
    </w:p>
    <w:p w:rsidR="00CE6595" w:rsidRPr="00E338A1" w:rsidP="000509D0" w14:paraId="4E3F9C10" w14:textId="77777777">
      <w:pPr>
        <w:numPr>
          <w:ilvl w:val="6"/>
          <w:numId w:val="1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E338A1">
        <w:rPr>
          <w:rFonts w:ascii="Arial Narrow" w:hAnsi="Arial Narrow"/>
          <w:sz w:val="22"/>
          <w:szCs w:val="22"/>
        </w:rPr>
        <w:t xml:space="preserve">Do </w:t>
      </w:r>
      <w:r w:rsidRPr="00E338A1">
        <w:rPr>
          <w:rFonts w:ascii="Arial Narrow" w:hAnsi="Arial Narrow" w:cstheme="minorHAnsi"/>
          <w:sz w:val="22"/>
          <w:szCs w:val="22"/>
        </w:rPr>
        <w:t>udzielania</w:t>
      </w:r>
      <w:r w:rsidRPr="00E338A1">
        <w:rPr>
          <w:rFonts w:ascii="Arial Narrow" w:hAnsi="Arial Narrow"/>
          <w:sz w:val="22"/>
          <w:szCs w:val="22"/>
        </w:rPr>
        <w:t xml:space="preserve"> szczegółowych informacji upoważnieni są:</w:t>
      </w:r>
    </w:p>
    <w:p w:rsidR="00CE6595" w:rsidRPr="00E338A1" w:rsidP="000509D0" w14:paraId="7952E5E1" w14:textId="77777777">
      <w:pPr>
        <w:pStyle w:val="BodyText"/>
        <w:numPr>
          <w:ilvl w:val="1"/>
          <w:numId w:val="12"/>
        </w:numPr>
        <w:autoSpaceDE/>
        <w:autoSpaceDN/>
        <w:spacing w:before="120"/>
        <w:ind w:left="1417" w:hanging="425"/>
        <w:jc w:val="both"/>
        <w:rPr>
          <w:rFonts w:ascii="Arial Narrow" w:hAnsi="Arial Narrow"/>
          <w:b w:val="0"/>
          <w:sz w:val="22"/>
          <w:szCs w:val="22"/>
        </w:rPr>
      </w:pPr>
      <w:r w:rsidRPr="00E338A1">
        <w:rPr>
          <w:rFonts w:ascii="Arial Narrow" w:hAnsi="Arial Narrow"/>
          <w:b w:val="0"/>
          <w:sz w:val="22"/>
          <w:szCs w:val="22"/>
        </w:rPr>
        <w:t xml:space="preserve">Marta Stępniewska, e-mail: marta.stepniewska@nik.gov.pl </w:t>
      </w:r>
    </w:p>
    <w:p w:rsidR="00CE6595" w:rsidRPr="00E338A1" w:rsidP="000509D0" w14:paraId="7C49E14B" w14:textId="77777777">
      <w:pPr>
        <w:pStyle w:val="BodyText"/>
        <w:numPr>
          <w:ilvl w:val="1"/>
          <w:numId w:val="12"/>
        </w:numPr>
        <w:autoSpaceDE/>
        <w:autoSpaceDN/>
        <w:spacing w:before="120"/>
        <w:ind w:left="1417" w:hanging="425"/>
        <w:jc w:val="both"/>
        <w:rPr>
          <w:rFonts w:ascii="Arial Narrow" w:hAnsi="Arial Narrow"/>
          <w:b w:val="0"/>
          <w:sz w:val="22"/>
          <w:szCs w:val="22"/>
        </w:rPr>
      </w:pPr>
      <w:r w:rsidRPr="00E338A1">
        <w:rPr>
          <w:rFonts w:ascii="Arial Narrow" w:hAnsi="Arial Narrow"/>
          <w:b w:val="0"/>
          <w:sz w:val="22"/>
          <w:szCs w:val="22"/>
        </w:rPr>
        <w:t>Łukasz Szymański, e-mail: lukasz.szymanski@nik.gov.pl</w:t>
      </w:r>
    </w:p>
    <w:p w:rsidR="00E440B6" w:rsidRPr="00CE22BA" w:rsidP="000509D0" w14:paraId="3C9001A3" w14:textId="77777777">
      <w:pPr>
        <w:pStyle w:val="BodyText"/>
        <w:autoSpaceDE/>
        <w:autoSpaceDN/>
        <w:spacing w:before="120"/>
        <w:ind w:left="1418"/>
        <w:jc w:val="both"/>
        <w:rPr>
          <w:rFonts w:ascii="Arial Narrow" w:hAnsi="Arial Narrow" w:cstheme="minorHAnsi"/>
          <w:b w:val="0"/>
          <w:sz w:val="22"/>
          <w:szCs w:val="22"/>
        </w:rPr>
      </w:pPr>
    </w:p>
    <w:p w:rsidR="00E440B6" w:rsidRPr="00CE22BA" w:rsidP="000509D0" w14:paraId="7B9BAF71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Opis sposob</w:t>
      </w:r>
      <w:r w:rsidRPr="00CE22BA">
        <w:rPr>
          <w:rFonts w:ascii="Arial Narrow" w:hAnsi="Arial Narrow" w:cstheme="minorHAnsi"/>
          <w:b/>
          <w:sz w:val="22"/>
          <w:szCs w:val="22"/>
        </w:rPr>
        <w:t>u przygotowania oferty.</w:t>
      </w:r>
    </w:p>
    <w:p w:rsidR="00CE6595" w:rsidRPr="00E338A1" w:rsidP="000509D0" w14:paraId="0F1D5BD6" w14:textId="77777777">
      <w:pPr>
        <w:numPr>
          <w:ilvl w:val="6"/>
          <w:numId w:val="2"/>
        </w:numPr>
        <w:tabs>
          <w:tab w:val="clear" w:pos="5040"/>
          <w:tab w:val="num" w:pos="5888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i/>
          <w:sz w:val="22"/>
          <w:szCs w:val="22"/>
        </w:rPr>
      </w:pPr>
      <w:r w:rsidRPr="00E338A1">
        <w:rPr>
          <w:rFonts w:ascii="Arial Narrow" w:hAnsi="Arial Narrow" w:cstheme="minorHAnsi"/>
          <w:sz w:val="22"/>
          <w:szCs w:val="22"/>
        </w:rPr>
        <w:t>Oferta powinna zostać przygotowana zgodnie z wymogami zawartymi w Zapytaniu, w języku polskim na druku stanowiącym załącznik nr 1 do Zapytania.</w:t>
      </w:r>
    </w:p>
    <w:p w:rsidR="00CE6595" w:rsidP="000509D0" w14:paraId="06433D70" w14:textId="77777777">
      <w:pPr>
        <w:numPr>
          <w:ilvl w:val="6"/>
          <w:numId w:val="2"/>
        </w:numPr>
        <w:tabs>
          <w:tab w:val="clear" w:pos="5040"/>
          <w:tab w:val="num" w:pos="5888"/>
        </w:tabs>
        <w:suppressAutoHyphens/>
        <w:spacing w:before="120"/>
        <w:ind w:left="993" w:hanging="284"/>
        <w:jc w:val="both"/>
        <w:rPr>
          <w:rFonts w:ascii="Arial Narrow" w:hAnsi="Arial Narrow" w:cs="TimesNewRomanPSMT"/>
          <w:iCs/>
          <w:sz w:val="22"/>
          <w:szCs w:val="22"/>
        </w:rPr>
      </w:pPr>
      <w:r w:rsidRPr="00E338A1">
        <w:rPr>
          <w:rFonts w:ascii="Arial Narrow" w:hAnsi="Arial Narrow" w:cstheme="minorHAnsi"/>
          <w:iCs/>
          <w:sz w:val="22"/>
          <w:szCs w:val="22"/>
        </w:rPr>
        <w:t>Do oferty należy załączyć:</w:t>
      </w:r>
    </w:p>
    <w:p w:rsidR="00E440B6" w:rsidRPr="00CE6595" w:rsidP="000509D0" w14:paraId="71679165" w14:textId="47B7DD31">
      <w:pPr>
        <w:numPr>
          <w:ilvl w:val="7"/>
          <w:numId w:val="2"/>
        </w:numPr>
        <w:suppressAutoHyphens/>
        <w:spacing w:before="120"/>
        <w:jc w:val="both"/>
        <w:rPr>
          <w:rFonts w:ascii="Arial Narrow" w:hAnsi="Arial Narrow" w:cs="TimesNewRomanPSMT"/>
          <w:iCs/>
          <w:sz w:val="22"/>
          <w:szCs w:val="22"/>
        </w:rPr>
      </w:pPr>
      <w:r w:rsidRPr="00CE6595">
        <w:rPr>
          <w:rFonts w:ascii="Arial Narrow" w:hAnsi="Arial Narrow" w:cs="TimesNewRomanPSMT"/>
          <w:iCs/>
          <w:sz w:val="22"/>
          <w:szCs w:val="22"/>
        </w:rPr>
        <w:t xml:space="preserve">aktualny odpis z właściwego rejestru lub z </w:t>
      </w:r>
      <w:r w:rsidRPr="00CE6595">
        <w:rPr>
          <w:rFonts w:ascii="Arial Narrow" w:hAnsi="Arial Narrow" w:cs="TimesNewRomanPSMT"/>
          <w:iCs/>
          <w:sz w:val="22"/>
          <w:szCs w:val="22"/>
        </w:rPr>
        <w:t>centralnej ewidencji i informacji</w:t>
      </w:r>
      <w:r>
        <w:rPr>
          <w:rFonts w:ascii="Arial Narrow" w:hAnsi="Arial Narrow" w:cs="TimesNewRomanPSMT"/>
          <w:iCs/>
          <w:sz w:val="22"/>
          <w:szCs w:val="22"/>
        </w:rPr>
        <w:t xml:space="preserve"> </w:t>
      </w:r>
      <w:r w:rsidRPr="00CE6595" w:rsidR="0045407D">
        <w:rPr>
          <w:rFonts w:ascii="Arial Narrow" w:hAnsi="Arial Narrow" w:cs="TimesNewRomanPSMT"/>
          <w:bCs/>
          <w:i/>
          <w:sz w:val="22"/>
          <w:szCs w:val="22"/>
        </w:rPr>
        <w:t>o działalności gospodarczej.</w:t>
      </w:r>
    </w:p>
    <w:p w:rsidR="00CE6595" w:rsidRPr="00CE6595" w:rsidP="000509D0" w14:paraId="45E39D65" w14:textId="77777777">
      <w:pPr>
        <w:numPr>
          <w:ilvl w:val="7"/>
          <w:numId w:val="2"/>
        </w:numPr>
        <w:suppressAutoHyphens/>
        <w:spacing w:before="120"/>
        <w:jc w:val="both"/>
        <w:rPr>
          <w:rFonts w:ascii="Arial Narrow" w:hAnsi="Arial Narrow" w:cs="TimesNewRomanPSMT"/>
          <w:iCs/>
          <w:sz w:val="22"/>
          <w:szCs w:val="22"/>
        </w:rPr>
      </w:pPr>
      <w:r w:rsidRPr="00CE6595">
        <w:rPr>
          <w:rFonts w:ascii="Arial Narrow" w:hAnsi="Arial Narrow" w:cs="TimesNewRomanPSMT"/>
          <w:iCs/>
          <w:sz w:val="22"/>
          <w:szCs w:val="22"/>
        </w:rPr>
        <w:t>certyfikat stwierdzający zgodność z normą ISO 21964 lub normą DIN 66399 na maszyny niszczące realizujące pocięcie według ww. norm za pośrednictwem systemów niszczących gwarantujących klasy utaj</w:t>
      </w:r>
      <w:r w:rsidRPr="00CE6595">
        <w:rPr>
          <w:rFonts w:ascii="Arial Narrow" w:hAnsi="Arial Narrow" w:cs="TimesNewRomanPSMT"/>
          <w:iCs/>
          <w:sz w:val="22"/>
          <w:szCs w:val="22"/>
        </w:rPr>
        <w:t>nienia: makulatury i dokumentów - minimum (P-3); nośników optycznych - minimum (O-2);</w:t>
      </w:r>
    </w:p>
    <w:p w:rsidR="00CE6595" w:rsidRPr="00CE6595" w:rsidP="000509D0" w14:paraId="481A02D5" w14:textId="77777777">
      <w:pPr>
        <w:numPr>
          <w:ilvl w:val="7"/>
          <w:numId w:val="2"/>
        </w:numPr>
        <w:suppressAutoHyphens/>
        <w:spacing w:before="120"/>
        <w:jc w:val="both"/>
        <w:rPr>
          <w:rFonts w:ascii="Arial Narrow" w:hAnsi="Arial Narrow" w:cs="TimesNewRomanPSMT"/>
          <w:iCs/>
          <w:sz w:val="22"/>
          <w:szCs w:val="22"/>
        </w:rPr>
      </w:pPr>
      <w:r w:rsidRPr="00CE6595">
        <w:rPr>
          <w:rFonts w:ascii="Arial Narrow" w:hAnsi="Arial Narrow" w:cs="TimesNewRomanPSMT"/>
          <w:iCs/>
          <w:sz w:val="22"/>
          <w:szCs w:val="22"/>
        </w:rPr>
        <w:t xml:space="preserve">wykaz wykonanych zamówień polegających na wywozie i niszczeniu dokumentów, w tym makulatury (gazety) oraz nośników optycznych, a w przypadku świadczeń powtarzających się </w:t>
      </w:r>
      <w:r w:rsidRPr="00CE6595">
        <w:rPr>
          <w:rFonts w:ascii="Arial Narrow" w:hAnsi="Arial Narrow" w:cs="TimesNewRomanPSMT"/>
          <w:iCs/>
          <w:sz w:val="22"/>
          <w:szCs w:val="22"/>
        </w:rPr>
        <w:t xml:space="preserve">lub ciągłych również wykonywanych, w okresie ostatnich 3 lat przed upływem terminu składania ofert, a jeżeli okres prowadzenia działalności jest krótszy – w tym okresie, wraz z podaniem ich wartości, przedmiotu, dat wykonania i podmiotów, na rzecz których </w:t>
      </w:r>
      <w:r w:rsidRPr="00CE6595">
        <w:rPr>
          <w:rFonts w:ascii="Arial Narrow" w:hAnsi="Arial Narrow" w:cs="TimesNewRomanPSMT"/>
          <w:iCs/>
          <w:sz w:val="22"/>
          <w:szCs w:val="22"/>
        </w:rPr>
        <w:t>zamówienia zostały wykonane lub są wykonywane (wzór wg Załącznika nr 5 do Zapytania);</w:t>
      </w:r>
    </w:p>
    <w:p w:rsidR="00CE6595" w:rsidRPr="00CE6595" w:rsidP="000509D0" w14:paraId="6EE96897" w14:textId="7F7FD115">
      <w:pPr>
        <w:suppressAutoHyphens/>
        <w:spacing w:before="120"/>
        <w:ind w:left="1494"/>
        <w:jc w:val="both"/>
        <w:rPr>
          <w:rFonts w:ascii="Arial Narrow" w:hAnsi="Arial Narrow" w:cs="TimesNewRomanPSMT"/>
          <w:iCs/>
          <w:sz w:val="22"/>
          <w:szCs w:val="22"/>
        </w:rPr>
      </w:pPr>
      <w:r w:rsidRPr="00CE6595">
        <w:rPr>
          <w:rFonts w:ascii="Arial Narrow" w:hAnsi="Arial Narrow" w:cs="TimesNewRomanPSMT"/>
          <w:iCs/>
          <w:sz w:val="22"/>
          <w:szCs w:val="22"/>
        </w:rPr>
        <w:t>O udzielenie zamówienia mogą ubiegać się Wykonawcy, którzy zrealizowali w okresie ostatnich 3 lat przed upływem terminu składania ofert, a jeżeli okres prowadzenia działa</w:t>
      </w:r>
      <w:r w:rsidRPr="00CE6595">
        <w:rPr>
          <w:rFonts w:ascii="Arial Narrow" w:hAnsi="Arial Narrow" w:cs="TimesNewRomanPSMT"/>
          <w:iCs/>
          <w:sz w:val="22"/>
          <w:szCs w:val="22"/>
        </w:rPr>
        <w:t>lności jest krótszy – w tym okresie, co najmniej 3 zamówień polegające na wywozie i niszczeniu dokumentów, w tym makulatury (gazety) oraz nośników optycznych, o wartości co najmniej 5 000 zł brutto każde.</w:t>
      </w:r>
    </w:p>
    <w:p w:rsidR="00CE6595" w:rsidRPr="00CE6595" w:rsidP="000509D0" w14:paraId="70A932A7" w14:textId="71D543E9">
      <w:pPr>
        <w:suppressAutoHyphens/>
        <w:spacing w:before="120"/>
        <w:ind w:left="1494"/>
        <w:jc w:val="both"/>
        <w:rPr>
          <w:rFonts w:ascii="Arial Narrow" w:hAnsi="Arial Narrow" w:cs="TimesNewRomanPSMT"/>
          <w:iCs/>
          <w:color w:val="FF0000"/>
          <w:sz w:val="22"/>
          <w:szCs w:val="22"/>
        </w:rPr>
      </w:pPr>
      <w:r w:rsidRPr="00CE6595">
        <w:rPr>
          <w:rFonts w:ascii="Arial Narrow" w:hAnsi="Arial Narrow" w:cs="TimesNewRomanPSMT"/>
          <w:iCs/>
          <w:color w:val="FF0000"/>
          <w:sz w:val="22"/>
          <w:szCs w:val="22"/>
        </w:rPr>
        <w:t>Dla wszystkich wyżej wymienionych zamówień należy d</w:t>
      </w:r>
      <w:r w:rsidRPr="00CE6595">
        <w:rPr>
          <w:rFonts w:ascii="Arial Narrow" w:hAnsi="Arial Narrow" w:cs="TimesNewRomanPSMT"/>
          <w:iCs/>
          <w:color w:val="FF0000"/>
          <w:sz w:val="22"/>
          <w:szCs w:val="22"/>
        </w:rPr>
        <w:t>ołączyć do wykazu dowody potwierdzające, że zostały one wykonane należycie lub są wykonywane należycie.</w:t>
      </w:r>
    </w:p>
    <w:p w:rsidR="00E440B6" w:rsidRPr="00CE22BA" w:rsidP="000509D0" w14:paraId="2D41BE70" w14:textId="77777777">
      <w:pPr>
        <w:numPr>
          <w:ilvl w:val="6"/>
          <w:numId w:val="18"/>
        </w:numPr>
        <w:suppressAutoHyphens/>
        <w:spacing w:before="120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Oferta oraz wszystkie </w:t>
      </w:r>
      <w:r w:rsidRPr="00CE22BA">
        <w:rPr>
          <w:rFonts w:ascii="Arial Narrow" w:hAnsi="Arial Narrow" w:cstheme="minorHAnsi"/>
          <w:sz w:val="22"/>
          <w:szCs w:val="22"/>
        </w:rPr>
        <w:t>załączone</w:t>
      </w:r>
      <w:r w:rsidRPr="00CE22BA">
        <w:rPr>
          <w:rFonts w:ascii="Arial Narrow" w:hAnsi="Arial Narrow"/>
          <w:sz w:val="22"/>
          <w:szCs w:val="22"/>
        </w:rPr>
        <w:t xml:space="preserve"> do niej dokumenty, powinny być podpisane lub poświadczone przez osoby uprawnione do reprezentowania Wykonawcy, zgodnie z właściwym aktem rejestracyjnym lub dołączonym do oferty pełnomocnictwem.</w:t>
      </w:r>
    </w:p>
    <w:p w:rsidR="00E440B6" w:rsidP="000509D0" w14:paraId="4E339425" w14:textId="77777777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Wykonawca może złożyć tylko jedną ofertę, która powinna obejm</w:t>
      </w:r>
      <w:r w:rsidRPr="00CE22BA">
        <w:rPr>
          <w:rFonts w:ascii="Arial Narrow" w:hAnsi="Arial Narrow" w:cstheme="minorHAnsi"/>
          <w:sz w:val="22"/>
          <w:szCs w:val="22"/>
        </w:rPr>
        <w:t>ować całość zamówienia.</w:t>
      </w:r>
    </w:p>
    <w:p w:rsidR="00E440B6" w:rsidRPr="00A9435B" w:rsidP="000509D0" w14:paraId="2BC737E5" w14:textId="05B331CB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A9435B">
        <w:rPr>
          <w:rFonts w:ascii="Arial Narrow" w:hAnsi="Arial Narrow" w:cstheme="minorHAnsi"/>
          <w:sz w:val="22"/>
          <w:szCs w:val="22"/>
        </w:rPr>
        <w:t>Ofertę należy złożyć w formie elektronicznej (za pośrednictwem e-mail): z dopiskiem w tytule wiadomości: „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sdt>
        <w:sdtPr>
          <w:rPr>
            <w:rFonts w:ascii="Arial Narrow" w:hAnsi="Arial Narrow" w:cstheme="minorHAnsi"/>
            <w:sz w:val="22"/>
            <w:szCs w:val="22"/>
          </w:rPr>
          <w:id w:val="-1624538349"/>
          <w:placeholder>
            <w:docPart w:val="83039FD84DE94C07924B49ABE227C663"/>
          </w:placeholder>
          <w:richText/>
        </w:sdtPr>
        <w:sdtContent>
          <w:r w:rsidRPr="00E338A1" w:rsidR="0051102A">
            <w:rPr>
              <w:rFonts w:ascii="Arial Narrow" w:hAnsi="Arial Narrow" w:cstheme="minorHAnsi"/>
              <w:sz w:val="22"/>
              <w:szCs w:val="22"/>
            </w:rPr>
            <w:t>oferty na wywóz i niszczenie dokumentów, w tym makulatury (gazety) oraz nośników optycznych</w:t>
          </w:r>
          <w:r w:rsidR="0051102A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Pr="00E338A1" w:rsidR="0051102A">
            <w:rPr>
              <w:rFonts w:ascii="Arial Narrow" w:hAnsi="Arial Narrow" w:cstheme="minorHAnsi"/>
              <w:sz w:val="22"/>
              <w:szCs w:val="22"/>
            </w:rPr>
            <w:t>(płyt CD)</w:t>
          </w:r>
        </w:sdtContent>
      </w:sdt>
      <w:r>
        <w:rPr>
          <w:rFonts w:ascii="Arial Narrow" w:hAnsi="Arial Narrow" w:cstheme="minorHAnsi"/>
          <w:sz w:val="22"/>
          <w:szCs w:val="22"/>
        </w:rPr>
        <w:t xml:space="preserve"> </w:t>
      </w:r>
      <w:r w:rsidRPr="00A9435B">
        <w:rPr>
          <w:rFonts w:ascii="Arial Narrow" w:hAnsi="Arial Narrow" w:cstheme="minorHAnsi"/>
          <w:sz w:val="22"/>
          <w:szCs w:val="22"/>
        </w:rPr>
        <w:t>”</w:t>
      </w:r>
    </w:p>
    <w:p w:rsidR="00E440B6" w:rsidRPr="00CE22BA" w:rsidP="000509D0" w14:paraId="14B8079D" w14:textId="77777777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Wykonawca może złoż</w:t>
      </w:r>
      <w:r w:rsidRPr="00CE22BA">
        <w:rPr>
          <w:rFonts w:ascii="Arial Narrow" w:hAnsi="Arial Narrow" w:cstheme="minorHAnsi"/>
          <w:sz w:val="22"/>
          <w:szCs w:val="22"/>
        </w:rPr>
        <w:t xml:space="preserve">yć ofertę według własnego uznania: </w:t>
      </w:r>
    </w:p>
    <w:p w:rsidR="00E440B6" w:rsidRPr="00CE22BA" w:rsidP="000509D0" w14:paraId="7308C715" w14:textId="77777777">
      <w:pPr>
        <w:pStyle w:val="ListParagraph"/>
        <w:numPr>
          <w:ilvl w:val="0"/>
          <w:numId w:val="13"/>
        </w:numPr>
        <w:suppressAutoHyphens/>
        <w:spacing w:before="120"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jako fotokopię (</w:t>
      </w:r>
      <w:r w:rsidRPr="00CE22BA">
        <w:rPr>
          <w:rFonts w:ascii="Arial Narrow" w:hAnsi="Arial Narrow" w:cstheme="minorHAnsi"/>
          <w:sz w:val="22"/>
          <w:szCs w:val="22"/>
        </w:rPr>
        <w:t>scan</w:t>
      </w:r>
      <w:r w:rsidRPr="00CE22BA">
        <w:rPr>
          <w:rFonts w:ascii="Arial Narrow" w:hAnsi="Arial Narrow" w:cstheme="minorHAnsi"/>
          <w:sz w:val="22"/>
          <w:szCs w:val="22"/>
        </w:rPr>
        <w:t xml:space="preserve">), w formacie pdf, uprzednio podpisanej oferty przez osoby uprawnione </w:t>
      </w:r>
      <w:r w:rsidRPr="00CE22BA">
        <w:rPr>
          <w:rFonts w:ascii="Arial Narrow" w:hAnsi="Arial Narrow" w:cstheme="minorHAnsi"/>
          <w:sz w:val="22"/>
          <w:szCs w:val="22"/>
        </w:rPr>
        <w:br/>
        <w:t>do reprezentowania Wykonawcy;</w:t>
      </w:r>
    </w:p>
    <w:p w:rsidR="00E440B6" w:rsidRPr="00CE22BA" w:rsidP="000509D0" w14:paraId="32CA618C" w14:textId="77777777">
      <w:pPr>
        <w:pStyle w:val="ListParagraph"/>
        <w:suppressAutoHyphens/>
        <w:spacing w:before="120"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lub</w:t>
      </w:r>
    </w:p>
    <w:p w:rsidR="00E440B6" w:rsidRPr="00CE22BA" w:rsidP="000509D0" w14:paraId="190D0783" w14:textId="77777777">
      <w:pPr>
        <w:pStyle w:val="ListParagraph"/>
        <w:numPr>
          <w:ilvl w:val="0"/>
          <w:numId w:val="13"/>
        </w:numPr>
        <w:suppressAutoHyphens/>
        <w:spacing w:before="120"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Cs/>
          <w:sz w:val="22"/>
          <w:szCs w:val="22"/>
        </w:rPr>
        <w:t>w formacie danych, w szczególności .</w:t>
      </w:r>
      <w:r>
        <w:rPr>
          <w:rFonts w:ascii="Arial Narrow" w:hAnsi="Arial Narrow" w:cstheme="minorHAnsi"/>
          <w:bCs/>
          <w:sz w:val="22"/>
          <w:szCs w:val="22"/>
        </w:rPr>
        <w:t>pdf</w:t>
      </w:r>
      <w:r w:rsidRPr="00CE22BA">
        <w:rPr>
          <w:rFonts w:ascii="Arial Narrow" w:hAnsi="Arial Narrow" w:cstheme="minorHAnsi"/>
          <w:bCs/>
          <w:sz w:val="22"/>
          <w:szCs w:val="22"/>
        </w:rPr>
        <w:t>, podpisaną podpisem elektronicznym umożliwiającym ident</w:t>
      </w:r>
      <w:r w:rsidRPr="00CE22BA">
        <w:rPr>
          <w:rFonts w:ascii="Arial Narrow" w:hAnsi="Arial Narrow" w:cstheme="minorHAnsi"/>
          <w:bCs/>
          <w:sz w:val="22"/>
          <w:szCs w:val="22"/>
        </w:rPr>
        <w:t>yfikację osoby składającej podpis.</w:t>
      </w:r>
    </w:p>
    <w:p w:rsidR="00E440B6" w:rsidRPr="00CE22BA" w:rsidP="000509D0" w14:paraId="23E5E34A" w14:textId="61E032F3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nie dopuszcza składania</w:t>
      </w:r>
      <w:r w:rsidR="0051102A"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ofert częściowych.</w:t>
      </w:r>
    </w:p>
    <w:p w:rsidR="00E440B6" w:rsidRPr="00CE22BA" w:rsidP="000509D0" w14:paraId="454D5849" w14:textId="3091E084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nie dopuszcza składania ofert wariantowych.</w:t>
      </w:r>
    </w:p>
    <w:p w:rsidR="00E440B6" w:rsidRPr="00CE22BA" w:rsidP="000509D0" w14:paraId="4340D085" w14:textId="77777777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Wykonawcy uprawnieni są do wspólnego ubiegania się o zamówienie. W takim przypadku dokumenty wskazane w pkt </w:t>
      </w:r>
      <w:r>
        <w:rPr>
          <w:rFonts w:ascii="Arial Narrow" w:hAnsi="Arial Narrow" w:cstheme="minorHAnsi"/>
          <w:sz w:val="22"/>
          <w:szCs w:val="22"/>
        </w:rPr>
        <w:t>2</w:t>
      </w:r>
      <w:r w:rsidRPr="00CE22BA">
        <w:rPr>
          <w:rFonts w:ascii="Arial Narrow" w:hAnsi="Arial Narrow" w:cstheme="minorHAnsi"/>
          <w:sz w:val="22"/>
          <w:szCs w:val="22"/>
        </w:rPr>
        <w:t xml:space="preserve"> powyżej składa każdy z Wykonawców. Wykonawcy ponadto ustanawiają pełnomocnika do reprezentowania ich w niniejszym postępowaniu. Pełnomocnictwa należy załączyć do oferty.</w:t>
      </w:r>
    </w:p>
    <w:p w:rsidR="00E440B6" w:rsidRPr="00CE22BA" w:rsidP="000509D0" w14:paraId="288C5CA7" w14:textId="77777777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 Wykonawca może wycofać swoją ofertę do upływu terminu składania ofert. </w:t>
      </w:r>
    </w:p>
    <w:p w:rsidR="00E440B6" w:rsidRPr="00CE22BA" w:rsidP="000509D0" w14:paraId="2BCB4072" w14:textId="4E213CF9">
      <w:pPr>
        <w:numPr>
          <w:ilvl w:val="6"/>
          <w:numId w:val="18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 Okres związ</w:t>
      </w:r>
      <w:r w:rsidRPr="00CE22BA">
        <w:rPr>
          <w:rFonts w:ascii="Arial Narrow" w:hAnsi="Arial Narrow" w:cstheme="minorHAnsi"/>
          <w:sz w:val="22"/>
          <w:szCs w:val="22"/>
        </w:rPr>
        <w:t xml:space="preserve">ania ofertą wynosi </w:t>
      </w:r>
      <w:sdt>
        <w:sdtPr>
          <w:rPr>
            <w:rFonts w:ascii="Arial Narrow" w:hAnsi="Arial Narrow" w:cstheme="minorHAnsi"/>
            <w:sz w:val="22"/>
            <w:szCs w:val="22"/>
          </w:rPr>
          <w:id w:val="-764841489"/>
          <w:placeholder>
            <w:docPart w:val="B7AA43E6A5144ADD8A27B27C9E6840A4"/>
          </w:placeholder>
          <w:richText/>
        </w:sdtPr>
        <w:sdtContent>
          <w:r w:rsidR="0051102A">
            <w:rPr>
              <w:rFonts w:ascii="Arial Narrow" w:hAnsi="Arial Narrow" w:cstheme="minorHAnsi"/>
              <w:sz w:val="22"/>
              <w:szCs w:val="22"/>
            </w:rPr>
            <w:t>30</w:t>
          </w:r>
        </w:sdtContent>
      </w:sdt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dni. Bieg terminu związania ofertą rozpoczyna się wraz z dniem składania ofert.</w:t>
      </w:r>
    </w:p>
    <w:p w:rsidR="00E440B6" w:rsidRPr="00CE22BA" w:rsidP="000509D0" w14:paraId="2F741DB9" w14:textId="77777777">
      <w:pPr>
        <w:spacing w:before="120"/>
        <w:ind w:left="709"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CE22BA" w:rsidP="000509D0" w14:paraId="14A5008D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Sposób obliczenia ceny oferty.</w:t>
      </w:r>
    </w:p>
    <w:p w:rsidR="00E440B6" w:rsidRPr="00CE22BA" w:rsidP="000509D0" w14:paraId="1912D97F" w14:textId="77777777">
      <w:pPr>
        <w:suppressAutoHyphens/>
        <w:spacing w:before="120"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Wykonawca zobowiązany jest podać w ofercie oferowaną łączną cenę netto i brutto za wykonanie zamówienia. Oferowane ceny </w:t>
      </w:r>
      <w:r w:rsidRPr="00CE22BA">
        <w:rPr>
          <w:rFonts w:ascii="Arial Narrow" w:hAnsi="Arial Narrow" w:cstheme="minorHAnsi"/>
          <w:sz w:val="22"/>
          <w:szCs w:val="22"/>
        </w:rPr>
        <w:t xml:space="preserve">brutto powinny uwzględnić wszystkie koszty związane z wykonaniem zamówienia, w tym podatek </w:t>
      </w:r>
      <w:r w:rsidRPr="00CE22BA">
        <w:rPr>
          <w:rFonts w:ascii="Arial Narrow" w:hAnsi="Arial Narrow" w:cstheme="minorHAnsi"/>
          <w:sz w:val="22"/>
          <w:szCs w:val="22"/>
        </w:rPr>
        <w:br/>
        <w:t>od towarów i usług.</w:t>
      </w:r>
    </w:p>
    <w:p w:rsidR="00E440B6" w:rsidRPr="00CE22BA" w:rsidP="000509D0" w14:paraId="2ECD2D6C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Termin i miejsce składania ofert. </w:t>
      </w:r>
    </w:p>
    <w:p w:rsidR="00E440B6" w:rsidRPr="00CE22BA" w:rsidP="000509D0" w14:paraId="10544814" w14:textId="27D2C9B8">
      <w:pPr>
        <w:numPr>
          <w:ilvl w:val="0"/>
          <w:numId w:val="10"/>
        </w:numPr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Ofertę należy złożyć w terminie do dnia </w:t>
      </w:r>
      <w:sdt>
        <w:sdtPr>
          <w:rPr>
            <w:rFonts w:ascii="Arial Narrow" w:hAnsi="Arial Narrow" w:cs="Arial"/>
            <w:sz w:val="22"/>
            <w:szCs w:val="22"/>
          </w:rPr>
          <w:id w:val="1733195612"/>
          <w:placeholder>
            <w:docPart w:val="0BCC8C3C6F894111A929DA36F2396FFD"/>
          </w:placeholder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3334A5">
            <w:rPr>
              <w:rFonts w:ascii="Arial Narrow" w:hAnsi="Arial Narrow" w:cs="Arial"/>
              <w:sz w:val="22"/>
              <w:szCs w:val="22"/>
            </w:rPr>
            <w:t>31</w:t>
          </w:r>
          <w:r w:rsidR="00E476D1">
            <w:rPr>
              <w:rFonts w:ascii="Arial Narrow" w:hAnsi="Arial Narrow" w:cs="Arial"/>
              <w:sz w:val="22"/>
              <w:szCs w:val="22"/>
            </w:rPr>
            <w:t xml:space="preserve"> października 2024</w:t>
          </w:r>
          <w:r w:rsidR="003334A5">
            <w:rPr>
              <w:rFonts w:ascii="Arial Narrow" w:hAnsi="Arial Narrow" w:cs="Arial"/>
              <w:sz w:val="22"/>
              <w:szCs w:val="22"/>
            </w:rPr>
            <w:t xml:space="preserve"> r.</w:t>
          </w:r>
        </w:sdtContent>
      </w:sdt>
    </w:p>
    <w:p w:rsidR="00E440B6" w:rsidRPr="00CE22BA" w:rsidP="000509D0" w14:paraId="0C5DE875" w14:textId="77777777">
      <w:pPr>
        <w:numPr>
          <w:ilvl w:val="0"/>
          <w:numId w:val="10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Decyduje data wpływu oferty do Zamawiającego.</w:t>
      </w:r>
    </w:p>
    <w:p w:rsidR="00E440B6" w:rsidP="000509D0" w14:paraId="09AB8508" w14:textId="77777777">
      <w:pPr>
        <w:numPr>
          <w:ilvl w:val="0"/>
          <w:numId w:val="10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Oferty, które Zamawiający otrzyma po terminie określonym w pkt. 1 nie zostaną ocenione.</w:t>
      </w:r>
    </w:p>
    <w:p w:rsidR="00E440B6" w:rsidRPr="00A9435B" w:rsidP="000509D0" w14:paraId="141B440C" w14:textId="77777777">
      <w:pPr>
        <w:numPr>
          <w:ilvl w:val="0"/>
          <w:numId w:val="10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0"/>
          <w:szCs w:val="22"/>
        </w:rPr>
      </w:pPr>
      <w:r w:rsidRPr="00A9435B">
        <w:rPr>
          <w:rFonts w:ascii="Arial Narrow" w:hAnsi="Arial Narrow" w:cstheme="minorHAnsi"/>
          <w:sz w:val="22"/>
        </w:rPr>
        <w:t>Ofertę należy złożyć na adres wskazany w pkt V.2 Zapytania.</w:t>
      </w:r>
    </w:p>
    <w:p w:rsidR="00E440B6" w:rsidP="000509D0" w14:paraId="750E466A" w14:textId="77777777">
      <w:pPr>
        <w:suppressAutoHyphens/>
        <w:spacing w:before="120"/>
        <w:ind w:left="993"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CE22BA" w:rsidP="000509D0" w14:paraId="3FB04A57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Badanie ofert.</w:t>
      </w:r>
    </w:p>
    <w:p w:rsidR="00E440B6" w:rsidRPr="00CE22BA" w:rsidP="000509D0" w14:paraId="6920D2EE" w14:textId="77777777">
      <w:pPr>
        <w:numPr>
          <w:ilvl w:val="6"/>
          <w:numId w:val="3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bookmarkStart w:id="2" w:name="_Toc258914815"/>
      <w:bookmarkStart w:id="3" w:name="_Toc10279245"/>
      <w:bookmarkStart w:id="4" w:name="_Toc10279243"/>
      <w:bookmarkStart w:id="5" w:name="_Toc10279241"/>
      <w:bookmarkEnd w:id="2"/>
      <w:bookmarkEnd w:id="3"/>
      <w:bookmarkEnd w:id="4"/>
      <w:bookmarkEnd w:id="5"/>
      <w:r w:rsidRPr="00CE22BA">
        <w:rPr>
          <w:rFonts w:ascii="Arial Narrow" w:hAnsi="Arial Narrow" w:cstheme="minorHAnsi"/>
          <w:sz w:val="22"/>
          <w:szCs w:val="22"/>
        </w:rPr>
        <w:t>Zamawiający poprawi w ofercie:</w:t>
      </w:r>
    </w:p>
    <w:p w:rsidR="00E440B6" w:rsidRPr="00CE22BA" w:rsidP="000509D0" w14:paraId="2B48E0CF" w14:textId="77777777">
      <w:pPr>
        <w:numPr>
          <w:ilvl w:val="0"/>
          <w:numId w:val="8"/>
        </w:numPr>
        <w:tabs>
          <w:tab w:val="clear" w:pos="720"/>
        </w:tabs>
        <w:suppressAutoHyphens/>
        <w:spacing w:before="120"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oczywiste omyłki pisarskie;</w:t>
      </w:r>
    </w:p>
    <w:p w:rsidR="00E440B6" w:rsidRPr="00CE22BA" w:rsidP="000509D0" w14:paraId="25E531B4" w14:textId="77777777">
      <w:pPr>
        <w:numPr>
          <w:ilvl w:val="0"/>
          <w:numId w:val="8"/>
        </w:numPr>
        <w:tabs>
          <w:tab w:val="clear" w:pos="720"/>
        </w:tabs>
        <w:suppressAutoHyphens/>
        <w:spacing w:before="120"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oczywiste omyłki rachunkowe, z uwzględnieniem konsekwencji rachunkowych dokonanych poprawek </w:t>
      </w:r>
      <w:r w:rsidRPr="00CE22BA">
        <w:rPr>
          <w:rFonts w:ascii="Arial Narrow" w:hAnsi="Arial Narrow" w:cstheme="minorHAnsi"/>
          <w:sz w:val="22"/>
          <w:szCs w:val="22"/>
        </w:rPr>
        <w:br/>
        <w:t>i poinformuje Wykonawcę;</w:t>
      </w:r>
    </w:p>
    <w:p w:rsidR="00E440B6" w:rsidRPr="00CE22BA" w:rsidP="000509D0" w14:paraId="64B08B53" w14:textId="77777777">
      <w:pPr>
        <w:numPr>
          <w:ilvl w:val="0"/>
          <w:numId w:val="8"/>
        </w:numPr>
        <w:tabs>
          <w:tab w:val="clear" w:pos="720"/>
        </w:tabs>
        <w:suppressAutoHyphens/>
        <w:spacing w:before="120"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inne omyłki polegające na niezgodności oferty z Zapytaniem, niepowodujące istotnych zmian w treści oferty.</w:t>
      </w:r>
    </w:p>
    <w:p w:rsidR="00E440B6" w:rsidP="000509D0" w14:paraId="63DDCD2F" w14:textId="07AA9797">
      <w:pPr>
        <w:numPr>
          <w:ilvl w:val="6"/>
          <w:numId w:val="3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odrzuci ofertę w pr</w:t>
      </w:r>
      <w:r w:rsidRPr="00CE22BA">
        <w:rPr>
          <w:rFonts w:ascii="Arial Narrow" w:hAnsi="Arial Narrow" w:cstheme="minorHAnsi"/>
          <w:sz w:val="22"/>
          <w:szCs w:val="22"/>
        </w:rPr>
        <w:t>zypadku niezgodności treści oferty z Zapytaniem</w:t>
      </w:r>
      <w:r>
        <w:rPr>
          <w:rFonts w:ascii="Arial Narrow" w:hAnsi="Arial Narrow" w:cstheme="minorHAnsi"/>
          <w:sz w:val="22"/>
          <w:szCs w:val="22"/>
        </w:rPr>
        <w:t>,</w:t>
      </w:r>
      <w:r w:rsidRPr="00CE22BA">
        <w:rPr>
          <w:rFonts w:ascii="Arial Narrow" w:hAnsi="Arial Narrow" w:cstheme="minorHAnsi"/>
          <w:sz w:val="22"/>
          <w:szCs w:val="22"/>
        </w:rPr>
        <w:t xml:space="preserve"> zawierającą rażąco niską cenę</w:t>
      </w:r>
      <w:r w:rsidR="0051102A">
        <w:rPr>
          <w:rFonts w:ascii="Arial Narrow" w:hAnsi="Arial Narrow" w:cstheme="minorHAnsi"/>
          <w:sz w:val="22"/>
          <w:szCs w:val="22"/>
        </w:rPr>
        <w:t>.</w:t>
      </w:r>
    </w:p>
    <w:p w:rsidR="00E440B6" w:rsidRPr="00CE22BA" w:rsidP="000509D0" w14:paraId="4F1582B4" w14:textId="77777777">
      <w:pPr>
        <w:numPr>
          <w:ilvl w:val="6"/>
          <w:numId w:val="3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odrzuci ofertę złożoną przez Wykonawcę, który podlega wykluczeniu z postępowania na podstawie art. 7 ust. 1 ustawy z dnia 13 kwietnia 2022 r. o szczególnych rozwiąz</w:t>
      </w:r>
      <w:r>
        <w:rPr>
          <w:rFonts w:ascii="Arial Narrow" w:hAnsi="Arial Narrow"/>
          <w:sz w:val="22"/>
          <w:szCs w:val="22"/>
        </w:rPr>
        <w:t xml:space="preserve">aniach w zakresie przeciwdziałania wspieraniu agresji na Ukrainę oraz służących ochronie bezpieczeństwa narodowego </w:t>
      </w:r>
      <w:r w:rsidRPr="003F03F1">
        <w:rPr>
          <w:rFonts w:ascii="Arial Narrow" w:hAnsi="Arial Narrow"/>
          <w:sz w:val="22"/>
          <w:szCs w:val="22"/>
        </w:rPr>
        <w:t>(Dz.U. z 2023 r. poz. 1497, ze zm.).</w:t>
      </w:r>
    </w:p>
    <w:p w:rsidR="00E440B6" w:rsidRPr="00CE22BA" w:rsidP="000509D0" w14:paraId="07440C2F" w14:textId="77777777">
      <w:pPr>
        <w:numPr>
          <w:ilvl w:val="6"/>
          <w:numId w:val="3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jest uprawniony do wyjaśnienia złożonej oferty albo wezwania do jej uzupełnienia przez Wykon</w:t>
      </w:r>
      <w:r w:rsidRPr="00CE22BA">
        <w:rPr>
          <w:rFonts w:ascii="Arial Narrow" w:hAnsi="Arial Narrow" w:cstheme="minorHAnsi"/>
          <w:sz w:val="22"/>
          <w:szCs w:val="22"/>
        </w:rPr>
        <w:t>awcę w wyznaczonym przez Zamawiającego terminie.</w:t>
      </w:r>
    </w:p>
    <w:p w:rsidR="00E440B6" w:rsidRPr="00CE22BA" w:rsidP="000509D0" w14:paraId="589423EA" w14:textId="77777777">
      <w:pPr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</w:p>
    <w:p w:rsidR="00E440B6" w:rsidRPr="00CE22BA" w:rsidP="000509D0" w14:paraId="4632B4BB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Opis kryteriów oceny ofert wraz z podaniem znaczenia tych kryteriów.</w:t>
      </w:r>
    </w:p>
    <w:p w:rsidR="00E440B6" w:rsidRPr="00CE22BA" w:rsidP="000509D0" w14:paraId="224C32EA" w14:textId="77777777">
      <w:pPr>
        <w:pStyle w:val="ListParagraph"/>
        <w:numPr>
          <w:ilvl w:val="1"/>
          <w:numId w:val="8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Zamawiający dokona oceny ofert i wyboru oferty najkorzystniejszej na podstawie jedynego kryterium, tj. cena ofertowa (waga kryterium – 10</w:t>
      </w:r>
      <w:r w:rsidRPr="00CE22BA">
        <w:rPr>
          <w:rFonts w:ascii="Arial Narrow" w:hAnsi="Arial Narrow"/>
          <w:sz w:val="22"/>
          <w:szCs w:val="22"/>
        </w:rPr>
        <w:t>0 %).</w:t>
      </w:r>
    </w:p>
    <w:p w:rsidR="00E440B6" w:rsidRPr="00CE22BA" w:rsidP="000509D0" w14:paraId="604A11B3" w14:textId="77777777">
      <w:pPr>
        <w:suppressAutoHyphens/>
        <w:spacing w:before="120"/>
        <w:ind w:left="720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Za najkorzystniejszą uznana zostanie oferta z najniższą ceną ofertową spełniająca wszystkie wymagania.</w:t>
      </w:r>
    </w:p>
    <w:p w:rsidR="00E440B6" w:rsidRPr="00CE22BA" w:rsidP="000509D0" w14:paraId="25AECEBE" w14:textId="77777777">
      <w:pPr>
        <w:pStyle w:val="ListParagraph"/>
        <w:numPr>
          <w:ilvl w:val="1"/>
          <w:numId w:val="8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Jeżeli nie </w:t>
      </w:r>
      <w:r w:rsidRPr="00CE22BA">
        <w:rPr>
          <w:rFonts w:ascii="Arial Narrow" w:hAnsi="Arial Narrow" w:cstheme="minorHAnsi"/>
          <w:sz w:val="22"/>
          <w:szCs w:val="22"/>
        </w:rPr>
        <w:t>można</w:t>
      </w:r>
      <w:r w:rsidRPr="00CE22BA">
        <w:rPr>
          <w:rFonts w:ascii="Arial Narrow" w:hAnsi="Arial Narrow"/>
          <w:sz w:val="22"/>
          <w:szCs w:val="22"/>
        </w:rPr>
        <w:t xml:space="preserve"> wybrać oferty najkorzystniejszej, gdyż zostały złożone oferty o takiej samej cenie, Zamawiający wezwie Wykonawców do złożenia w wy</w:t>
      </w:r>
      <w:r w:rsidRPr="00CE22BA">
        <w:rPr>
          <w:rFonts w:ascii="Arial Narrow" w:hAnsi="Arial Narrow"/>
          <w:sz w:val="22"/>
          <w:szCs w:val="22"/>
        </w:rPr>
        <w:t>znaczonym terminie ofert dodatkowych. Wykonawcy składający oferty dodatkowe nie mogą zaoferować cen wyższych niż zaoferowane w złożonych ofertach.</w:t>
      </w:r>
    </w:p>
    <w:p w:rsidR="00E440B6" w:rsidRPr="00CE22BA" w:rsidP="000509D0" w14:paraId="3E3E1874" w14:textId="77777777">
      <w:pPr>
        <w:pStyle w:val="ListParagraph"/>
        <w:numPr>
          <w:ilvl w:val="1"/>
          <w:numId w:val="8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W celu uzyskania najkorzystniejszych warunków realizacji zamówienia Zamawiający może przeprowadzić na podstaw</w:t>
      </w:r>
      <w:r w:rsidRPr="00CE22BA">
        <w:rPr>
          <w:rFonts w:ascii="Arial Narrow" w:hAnsi="Arial Narrow"/>
          <w:sz w:val="22"/>
          <w:szCs w:val="22"/>
        </w:rPr>
        <w:t>ie złożonych ofert negocjacje z Wykonawcami. W negocjacjach będą mogły wziąć udział osoby umocowane do działania w imieniu Wykonawcy. Zamawiający po zakończeniu negocjacji zaprosi Wykonawców, którzy złożyli oferty, do złożenia ofert dodatkowych. Zdanie ost</w:t>
      </w:r>
      <w:r w:rsidRPr="00CE22BA">
        <w:rPr>
          <w:rFonts w:ascii="Arial Narrow" w:hAnsi="Arial Narrow"/>
          <w:sz w:val="22"/>
          <w:szCs w:val="22"/>
        </w:rPr>
        <w:t>atnie ustępu 2 powyżej stosuje się.</w:t>
      </w:r>
    </w:p>
    <w:p w:rsidR="00E440B6" w:rsidRPr="00CE22BA" w:rsidP="000509D0" w14:paraId="6F3CF447" w14:textId="77777777">
      <w:pPr>
        <w:pStyle w:val="ListParagraph"/>
        <w:numPr>
          <w:ilvl w:val="1"/>
          <w:numId w:val="8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Do ofert dodatkowych wskazanych w ust. 2 i 3 powyżej stosuje się odpowiednio postanowienia Zapytania dotyczące ofert.</w:t>
      </w:r>
    </w:p>
    <w:p w:rsidR="00E440B6" w:rsidRPr="00CE22BA" w:rsidP="000509D0" w14:paraId="10743557" w14:textId="77777777">
      <w:pPr>
        <w:pStyle w:val="ListParagraph"/>
        <w:suppressAutoHyphens/>
        <w:spacing w:before="120"/>
        <w:ind w:left="993"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CE22BA" w:rsidP="000509D0" w14:paraId="305609FC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Informacje dodatkowe.</w:t>
      </w:r>
    </w:p>
    <w:p w:rsidR="00E440B6" w:rsidRPr="00364D31" w:rsidP="000509D0" w14:paraId="6FC9CD67" w14:textId="77777777">
      <w:pPr>
        <w:pStyle w:val="ListParagraph"/>
        <w:numPr>
          <w:ilvl w:val="1"/>
          <w:numId w:val="9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Zamawiający zastrzega sobie możliwość wprowadzenia zmian w niniejszym </w:t>
      </w:r>
      <w:r w:rsidRPr="00CE22BA">
        <w:rPr>
          <w:rFonts w:ascii="Arial Narrow" w:hAnsi="Arial Narrow" w:cstheme="minorHAnsi"/>
          <w:sz w:val="22"/>
          <w:szCs w:val="22"/>
        </w:rPr>
        <w:t>Zapytaniu do upływu terminu składania ofert.</w:t>
      </w:r>
    </w:p>
    <w:p w:rsidR="0051102A" w:rsidRPr="00E338A1" w:rsidP="000509D0" w14:paraId="27DC1218" w14:textId="77777777">
      <w:pPr>
        <w:pStyle w:val="ListParagraph"/>
        <w:numPr>
          <w:ilvl w:val="1"/>
          <w:numId w:val="9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E338A1">
        <w:rPr>
          <w:rFonts w:ascii="Arial Narrow" w:hAnsi="Arial Narrow" w:cstheme="minorHAnsi"/>
          <w:sz w:val="22"/>
          <w:szCs w:val="22"/>
        </w:rPr>
        <w:t xml:space="preserve">Zamawiający zamieści ewentualne odpowiedzi na pytania Wykonawców lub zmiany w treści Zapytania </w:t>
      </w:r>
      <w:r w:rsidRPr="00E338A1">
        <w:rPr>
          <w:rFonts w:ascii="Arial Narrow" w:hAnsi="Arial Narrow" w:cstheme="minorHAnsi"/>
          <w:sz w:val="22"/>
          <w:szCs w:val="22"/>
        </w:rPr>
        <w:br/>
        <w:t>na stronie internetowej prowadzonego postępowania.</w:t>
      </w:r>
    </w:p>
    <w:p w:rsidR="00E440B6" w:rsidRPr="00CE22BA" w:rsidP="000509D0" w14:paraId="6153925E" w14:textId="77777777">
      <w:pPr>
        <w:pStyle w:val="ListParagraph"/>
        <w:numPr>
          <w:ilvl w:val="1"/>
          <w:numId w:val="9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Cs/>
          <w:sz w:val="22"/>
          <w:szCs w:val="22"/>
        </w:rPr>
        <w:t xml:space="preserve">Zamawiający </w:t>
      </w:r>
      <w:r w:rsidRPr="00CE22BA">
        <w:rPr>
          <w:rFonts w:ascii="Arial Narrow" w:hAnsi="Arial Narrow" w:cstheme="minorHAnsi"/>
          <w:sz w:val="22"/>
          <w:szCs w:val="22"/>
        </w:rPr>
        <w:t>może</w:t>
      </w:r>
      <w:r w:rsidRPr="00CE22BA">
        <w:rPr>
          <w:rFonts w:ascii="Arial Narrow" w:hAnsi="Arial Narrow" w:cstheme="minorHAnsi"/>
          <w:bCs/>
          <w:sz w:val="22"/>
          <w:szCs w:val="22"/>
        </w:rPr>
        <w:t xml:space="preserve"> unieważnić postępowanie na każdym etapie bez po</w:t>
      </w:r>
      <w:r w:rsidRPr="00CE22BA">
        <w:rPr>
          <w:rFonts w:ascii="Arial Narrow" w:hAnsi="Arial Narrow" w:cstheme="minorHAnsi"/>
          <w:bCs/>
          <w:sz w:val="22"/>
          <w:szCs w:val="22"/>
        </w:rPr>
        <w:t>dawania przyczyny.</w:t>
      </w:r>
    </w:p>
    <w:p w:rsidR="00E440B6" w:rsidRPr="00CE22BA" w:rsidP="00E440B6" w14:paraId="5E230680" w14:textId="77777777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:rsidR="00151EAC" w:rsidP="00151EAC" w14:paraId="1FAFB462" w14:textId="77777777">
      <w:pPr>
        <w:suppressAutoHyphens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</w:p>
    <w:p w:rsidR="00E440B6" w:rsidRPr="0080629E" w:rsidP="0045407D" w14:paraId="00BD3AFD" w14:textId="18701A5A">
      <w:pPr>
        <w:numPr>
          <w:ilvl w:val="0"/>
          <w:numId w:val="5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Klauzule dotyczące RODO.</w:t>
      </w:r>
    </w:p>
    <w:p w:rsidR="00E440B6" w:rsidP="00E440B6" w14:paraId="768CB142" w14:textId="77777777">
      <w:pPr>
        <w:pStyle w:val="ZapytanieI"/>
        <w:tabs>
          <w:tab w:val="clear" w:pos="0"/>
        </w:tabs>
        <w:ind w:left="0" w:firstLine="360"/>
      </w:pPr>
      <w:r w:rsidRPr="00122DFA">
        <w:t>Informacja o przetwarzaniu danych osoby, której dane pozyskano bezpośrednio od niej.</w:t>
      </w:r>
    </w:p>
    <w:p w:rsidR="00E440B6" w:rsidRPr="00A23EFA" w:rsidP="00407A26" w14:paraId="5683BB7C" w14:textId="28CB8FBA">
      <w:pPr>
        <w:suppressAutoHyphens/>
        <w:spacing w:before="240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Zgodnie z art. 13 ust. 1 i 2 rozporządzenia Parlamentu Europejskiego i Rady (UE) 2016/679 z dnia 27 kwietnia 2016 r. w sprawi</w:t>
      </w:r>
      <w:r w:rsidRPr="00A23EFA">
        <w:rPr>
          <w:rFonts w:ascii="Arial Narrow" w:hAnsi="Arial Narrow" w:cstheme="minorHAnsi"/>
          <w:sz w:val="22"/>
          <w:szCs w:val="22"/>
        </w:rPr>
        <w:t>e ochrony osób fizycznych w związku z przetwarzaniem danych osobowych i w sprawie swobodnego przepływu takich danych oraz uchylenia dyrektywy 95/46/WE (ogólne rozporządzenie o ochronie danych) (Dz. Urz. UE L 119</w:t>
      </w:r>
      <w:r w:rsidR="0051102A"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z 04.05.2016, str. 1</w:t>
      </w:r>
      <w:r>
        <w:rPr>
          <w:rFonts w:ascii="Arial Narrow" w:hAnsi="Arial Narrow" w:cstheme="minorHAnsi"/>
          <w:sz w:val="22"/>
          <w:szCs w:val="22"/>
        </w:rPr>
        <w:t>, ze zm.</w:t>
      </w:r>
      <w:r w:rsidRPr="00A23EFA">
        <w:rPr>
          <w:rFonts w:ascii="Arial Narrow" w:hAnsi="Arial Narrow" w:cstheme="minorHAnsi"/>
          <w:sz w:val="22"/>
          <w:szCs w:val="22"/>
        </w:rPr>
        <w:t xml:space="preserve">), dalej „RODO”, informuje się, że: </w:t>
      </w:r>
    </w:p>
    <w:p w:rsidR="00E440B6" w:rsidRPr="00A23EFA" w:rsidP="0045407D" w14:paraId="16BC618F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Administratorem Pani/Pana danych osobowych jest Najwyższa Izba Kontroli, 02-056 Warszawa ul. Filtrowa 57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(22) 444 50 00. </w:t>
      </w:r>
      <w:r w:rsidRPr="00F94559">
        <w:rPr>
          <w:rFonts w:ascii="Arial Narrow" w:hAnsi="Arial Narrow"/>
          <w:sz w:val="22"/>
          <w:szCs w:val="22"/>
        </w:rPr>
        <w:t>Z administratorem możne się Pani/ Pan skontaktować listownie na adres: ul. Filtrowa 57, 02-056 Wa</w:t>
      </w:r>
      <w:r w:rsidRPr="00F94559">
        <w:rPr>
          <w:rFonts w:ascii="Arial Narrow" w:hAnsi="Arial Narrow"/>
          <w:sz w:val="22"/>
          <w:szCs w:val="22"/>
        </w:rPr>
        <w:t xml:space="preserve">rszawa, lub przez elektroniczną skrzynkę podawczą na stronie </w:t>
      </w:r>
      <w:hyperlink r:id="rId9" w:history="1">
        <w:r w:rsidRPr="00F94559">
          <w:rPr>
            <w:rStyle w:val="Hyperlink"/>
            <w:rFonts w:ascii="Arial Narrow" w:hAnsi="Arial Narrow"/>
            <w:sz w:val="22"/>
            <w:szCs w:val="22"/>
          </w:rPr>
          <w:t>https://www.nik.gov.pl/kontakt/elektroniczna-skrzynka-podawcza/</w:t>
        </w:r>
      </w:hyperlink>
    </w:p>
    <w:p w:rsidR="00E440B6" w:rsidRPr="00A23EFA" w:rsidP="0045407D" w14:paraId="53F778CC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kontaktowe Inspektora Ochrony Danych tel. 22 4</w:t>
      </w:r>
      <w:r w:rsidRPr="00A23EFA">
        <w:rPr>
          <w:rFonts w:ascii="Arial Narrow" w:hAnsi="Arial Narrow" w:cstheme="minorHAnsi"/>
          <w:sz w:val="22"/>
          <w:szCs w:val="22"/>
        </w:rPr>
        <w:t xml:space="preserve">44 58 19, e-mail: iod@nik.gov.pl. </w:t>
      </w:r>
    </w:p>
    <w:p w:rsidR="00E440B6" w:rsidRPr="00A23EFA" w:rsidP="0045407D" w14:paraId="57E21FBF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Pani/Pana dane osobowe będą przetwarzane na podstawie art. 6 ust. 1 lit. b) lub art. 6 ust. 1 lit. c) i f) RODO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br/>
        <w:t>w</w:t>
      </w:r>
      <w:r w:rsidRPr="00A23EFA">
        <w:rPr>
          <w:rFonts w:ascii="Arial Narrow" w:hAnsi="Arial Narrow" w:cstheme="minorHAnsi"/>
          <w:sz w:val="22"/>
          <w:szCs w:val="22"/>
        </w:rPr>
        <w:t xml:space="preserve"> związku z art. 44 ust. 3 pkt 1 ustawy z dnia 27.08.2009 r. o finansach publicznych (Dz.U. z 202</w:t>
      </w:r>
      <w:r>
        <w:rPr>
          <w:rFonts w:ascii="Arial Narrow" w:hAnsi="Arial Narrow" w:cstheme="minorHAnsi"/>
          <w:sz w:val="22"/>
          <w:szCs w:val="22"/>
        </w:rPr>
        <w:t>3</w:t>
      </w:r>
      <w:r w:rsidRPr="00A23EFA">
        <w:rPr>
          <w:rFonts w:ascii="Arial Narrow" w:hAnsi="Arial Narrow" w:cstheme="minorHAnsi"/>
          <w:sz w:val="22"/>
          <w:szCs w:val="22"/>
        </w:rPr>
        <w:t xml:space="preserve"> r. poz. </w:t>
      </w:r>
      <w:r>
        <w:rPr>
          <w:rFonts w:ascii="Arial Narrow" w:hAnsi="Arial Narrow" w:cstheme="minorHAnsi"/>
          <w:sz w:val="22"/>
          <w:szCs w:val="22"/>
        </w:rPr>
        <w:t>1270, ze zm.</w:t>
      </w:r>
      <w:r w:rsidRPr="00A23EFA">
        <w:rPr>
          <w:rFonts w:ascii="Arial Narrow" w:hAnsi="Arial Narrow" w:cstheme="minorHAnsi"/>
          <w:sz w:val="22"/>
          <w:szCs w:val="22"/>
        </w:rPr>
        <w:t>)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w celu przeprowadzenia  niniejszego postępowania o udzielenie zamówienia, zawarcia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realizacji </w:t>
      </w:r>
      <w:r>
        <w:rPr>
          <w:rFonts w:ascii="Arial Narrow" w:hAnsi="Arial Narrow" w:cstheme="minorHAnsi"/>
          <w:sz w:val="22"/>
          <w:szCs w:val="22"/>
        </w:rPr>
        <w:t xml:space="preserve">i archiwizacji </w:t>
      </w:r>
      <w:r w:rsidRPr="00A23EFA">
        <w:rPr>
          <w:rFonts w:ascii="Arial Narrow" w:hAnsi="Arial Narrow" w:cstheme="minorHAnsi"/>
          <w:sz w:val="22"/>
          <w:szCs w:val="22"/>
        </w:rPr>
        <w:t>umowy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o zamówienie oraz do</w:t>
      </w:r>
      <w:r w:rsidRPr="00A23EFA">
        <w:rPr>
          <w:rFonts w:ascii="Arial Narrow" w:hAnsi="Arial Narrow" w:cstheme="minorHAnsi"/>
          <w:sz w:val="22"/>
          <w:szCs w:val="22"/>
        </w:rPr>
        <w:t>chodzenia ewentualnych roszczeń z tytułu realizacji umowy.</w:t>
      </w:r>
    </w:p>
    <w:p w:rsidR="00E440B6" w:rsidRPr="00A23EFA" w:rsidP="0045407D" w14:paraId="18E8C2F9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osobowe mogą być przekazywane podmiotom upoważnionym na podstawie przepisów prawa. Odbiorcą danych może być również podmiot świadczący usługi IT w zakresie serwisowania i usuwania awarii, na r</w:t>
      </w:r>
      <w:r w:rsidRPr="00A23EFA">
        <w:rPr>
          <w:rFonts w:ascii="Arial Narrow" w:hAnsi="Arial Narrow" w:cstheme="minorHAnsi"/>
          <w:sz w:val="22"/>
          <w:szCs w:val="22"/>
        </w:rPr>
        <w:t>zecz Administratora danych.</w:t>
      </w:r>
    </w:p>
    <w:p w:rsidR="00E440B6" w:rsidRPr="00A23EFA" w:rsidP="0045407D" w14:paraId="348C831B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osobowe będą przechowywane przez okres niezbędny do przeprowadzenia postępowania o udzielenie zamówienia,  a w stosunku do danych osobowych wskazanych przez Wykonawcę, którego oferta została wybrana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 przez okres trwania um</w:t>
      </w:r>
      <w:r w:rsidRPr="00A23EFA">
        <w:rPr>
          <w:rFonts w:ascii="Arial Narrow" w:hAnsi="Arial Narrow" w:cstheme="minorHAnsi"/>
          <w:sz w:val="22"/>
          <w:szCs w:val="22"/>
        </w:rPr>
        <w:t>owy o zamówienie oraz do czasu przedawnienia ewentualnych roszczeń wynikających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>z umowy. Ponadto dane osobowe będą przechowywane przez okres archiwizacji dokumentów wynikający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>z przepisów powszechnie obowiązujących oraz przepisów wewnętrznych  Administrato</w:t>
      </w:r>
      <w:r w:rsidRPr="00A23EFA">
        <w:rPr>
          <w:rFonts w:ascii="Arial Narrow" w:hAnsi="Arial Narrow" w:cstheme="minorHAnsi"/>
          <w:sz w:val="22"/>
          <w:szCs w:val="22"/>
        </w:rPr>
        <w:t xml:space="preserve">ra Danych. </w:t>
      </w:r>
    </w:p>
    <w:p w:rsidR="00E440B6" w:rsidRPr="00A23EFA" w:rsidP="0045407D" w14:paraId="0D8E6293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Podanie przez Panią/Pana danych osobowych jest dobrowolne, ale niezbędne do przeprowadzenia postępowania o udzielenie zamówienia, a w przypadku wyboru Pana/Pani oferty – do zawarcia i wykonania umowy o zamówienie. Odmowa podania tych danych uni</w:t>
      </w:r>
      <w:r w:rsidRPr="00A23EFA">
        <w:rPr>
          <w:rFonts w:ascii="Arial Narrow" w:hAnsi="Arial Narrow" w:cstheme="minorHAnsi"/>
          <w:sz w:val="22"/>
          <w:szCs w:val="22"/>
        </w:rPr>
        <w:t>emożliwiłaby udział Pani/Pana w postępowaniu i zawarcie takiej umowy.</w:t>
      </w:r>
    </w:p>
    <w:p w:rsidR="00E440B6" w:rsidRPr="00A23EFA" w:rsidP="0045407D" w14:paraId="2A686AFC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W odniesieniu do danych osobowych </w:t>
      </w:r>
      <w:r>
        <w:rPr>
          <w:rFonts w:ascii="Arial Narrow" w:hAnsi="Arial Narrow" w:cstheme="minorHAnsi"/>
          <w:sz w:val="22"/>
          <w:szCs w:val="22"/>
        </w:rPr>
        <w:t xml:space="preserve">przekazanych NIK, </w:t>
      </w:r>
      <w:r w:rsidRPr="00A23EFA">
        <w:rPr>
          <w:rFonts w:ascii="Arial Narrow" w:hAnsi="Arial Narrow" w:cstheme="minorHAnsi"/>
          <w:sz w:val="22"/>
          <w:szCs w:val="22"/>
        </w:rPr>
        <w:t>decyzje nie będą podejmowane w sposób zautomatyzowany, stosownie do art. 22 RODO.</w:t>
      </w:r>
    </w:p>
    <w:p w:rsidR="00E440B6" w:rsidRPr="00A23EFA" w:rsidP="0045407D" w14:paraId="02DD0743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Posiada Pani/Pan:</w:t>
      </w:r>
    </w:p>
    <w:p w:rsidR="00E440B6" w:rsidRPr="00A23EFA" w:rsidP="0045407D" w14:paraId="746C5447" w14:textId="77777777">
      <w:pPr>
        <w:pStyle w:val="ListParagraph"/>
        <w:numPr>
          <w:ilvl w:val="0"/>
          <w:numId w:val="15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15 RODO prawo do</w:t>
      </w:r>
      <w:r w:rsidRPr="00A23EFA">
        <w:rPr>
          <w:rFonts w:ascii="Arial Narrow" w:hAnsi="Arial Narrow" w:cstheme="minorHAnsi"/>
          <w:sz w:val="22"/>
          <w:szCs w:val="22"/>
        </w:rPr>
        <w:t>stępu do danych osobowych Pani/Pana dotyczących;</w:t>
      </w:r>
    </w:p>
    <w:p w:rsidR="00E440B6" w:rsidRPr="00A23EFA" w:rsidP="0045407D" w14:paraId="7AEA17CF" w14:textId="77777777">
      <w:pPr>
        <w:pStyle w:val="ListParagraph"/>
        <w:numPr>
          <w:ilvl w:val="0"/>
          <w:numId w:val="15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16 RODO prawo do sprostowania Pani/Pana danych osobowych</w:t>
      </w:r>
      <w:r>
        <w:rPr>
          <w:rFonts w:ascii="Arial Narrow" w:hAnsi="Arial Narrow" w:cstheme="minorHAnsi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które są nieprawidłowe lub ich uzupełnienia jeśli są niekompletne z uwzględnieniem celów ich przetwarzania</w:t>
      </w:r>
      <w:r w:rsidRPr="00A23EFA">
        <w:rPr>
          <w:rFonts w:ascii="Arial Narrow" w:hAnsi="Arial Narrow" w:cstheme="minorHAnsi"/>
          <w:sz w:val="22"/>
          <w:szCs w:val="22"/>
        </w:rPr>
        <w:t xml:space="preserve">; </w:t>
      </w:r>
    </w:p>
    <w:p w:rsidR="00E440B6" w:rsidRPr="00A23EFA" w:rsidP="0045407D" w14:paraId="01A06640" w14:textId="77777777">
      <w:pPr>
        <w:pStyle w:val="ListParagraph"/>
        <w:numPr>
          <w:ilvl w:val="0"/>
          <w:numId w:val="15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18 R</w:t>
      </w:r>
      <w:r w:rsidRPr="00A23EFA">
        <w:rPr>
          <w:rFonts w:ascii="Arial Narrow" w:hAnsi="Arial Narrow" w:cstheme="minorHAnsi"/>
          <w:sz w:val="22"/>
          <w:szCs w:val="22"/>
        </w:rPr>
        <w:t xml:space="preserve">ODO prawo żądania od administratora ograniczenia przetwarzania danych osobowych z zastrzeżeniem przypadków, o których mowa w art. 18 ust. 2 RODO; </w:t>
      </w:r>
    </w:p>
    <w:p w:rsidR="00E440B6" w:rsidRPr="00A23EFA" w:rsidP="0045407D" w14:paraId="017F5715" w14:textId="77777777">
      <w:pPr>
        <w:pStyle w:val="ListParagraph"/>
        <w:numPr>
          <w:ilvl w:val="0"/>
          <w:numId w:val="15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do przenoszenia danych osobowych, o którym mowa w art. 20 RODO</w:t>
      </w:r>
      <w:r>
        <w:rPr>
          <w:rFonts w:ascii="Arial Narrow" w:hAnsi="Arial Narrow" w:cstheme="minorHAnsi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 xml:space="preserve">a mianowicie prawo do </w:t>
      </w:r>
      <w:r w:rsidRPr="00F94559">
        <w:rPr>
          <w:rStyle w:val="Teksttreci2"/>
          <w:sz w:val="22"/>
          <w:szCs w:val="22"/>
        </w:rPr>
        <w:t xml:space="preserve">ograniczenia </w:t>
      </w:r>
      <w:r w:rsidRPr="00F94559">
        <w:rPr>
          <w:rStyle w:val="Teksttreci2"/>
          <w:sz w:val="22"/>
          <w:szCs w:val="22"/>
        </w:rPr>
        <w:t xml:space="preserve">przetwarzania nie ma zastosowania w odniesieniu do przechowywania, w celu zapewnienia korzystania ze środków ochrony prawnej lub w celu ochrony praw innej osoby fizycznej lub prawnej, lub z uwagi na ważne względy interesu publicznego Unii Europejskiej lub </w:t>
      </w:r>
      <w:r w:rsidRPr="00F94559">
        <w:rPr>
          <w:rStyle w:val="Teksttreci2"/>
          <w:sz w:val="22"/>
          <w:szCs w:val="22"/>
        </w:rPr>
        <w:t>państwa członkowskiego, a także nie ogranicza przetwarzania danych osobowych do czasu zakończenia postępowania o udzielenie zamówienia</w:t>
      </w:r>
      <w:r w:rsidRPr="00A23EFA">
        <w:rPr>
          <w:rFonts w:ascii="Arial Narrow" w:hAnsi="Arial Narrow" w:cstheme="minorHAnsi"/>
          <w:sz w:val="22"/>
          <w:szCs w:val="22"/>
        </w:rPr>
        <w:t>;</w:t>
      </w:r>
    </w:p>
    <w:p w:rsidR="00E440B6" w:rsidRPr="00A23EFA" w:rsidP="0045407D" w14:paraId="0D3C6C18" w14:textId="77777777">
      <w:pPr>
        <w:pStyle w:val="ListParagraph"/>
        <w:numPr>
          <w:ilvl w:val="0"/>
          <w:numId w:val="15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sprzeciwu wobec przetwarzania dotyczących Pani/Pana danych osobowych, na zasadach określonych w art. 21 RODO;</w:t>
      </w:r>
    </w:p>
    <w:p w:rsidR="00E440B6" w:rsidRPr="00A23EFA" w:rsidP="0045407D" w14:paraId="620B7AD1" w14:textId="77777777">
      <w:pPr>
        <w:pStyle w:val="ListParagraph"/>
        <w:numPr>
          <w:ilvl w:val="0"/>
          <w:numId w:val="15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</w:t>
      </w:r>
      <w:r w:rsidRPr="00A23EFA">
        <w:rPr>
          <w:rFonts w:ascii="Arial Narrow" w:hAnsi="Arial Narrow" w:cstheme="minorHAnsi"/>
          <w:sz w:val="22"/>
          <w:szCs w:val="22"/>
        </w:rPr>
        <w:t>o do wniesienia skargi do Prezesa Urzędu Ochrony Danych Osobowych, gdy uzna Pani/Pan, że przetwarzanie danych osobowych Pani/Pana dotyczących narusza przepisy o ochronie danych osobowych.</w:t>
      </w:r>
    </w:p>
    <w:p w:rsidR="00E440B6" w:rsidP="0045407D" w14:paraId="6D7387ED" w14:textId="77777777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Nie przysługuje Pani/Panu prawo do usunięcia danych osobowych, w zwi</w:t>
      </w:r>
      <w:r w:rsidRPr="00A23EFA">
        <w:rPr>
          <w:rFonts w:ascii="Arial Narrow" w:hAnsi="Arial Narrow" w:cstheme="minorHAnsi"/>
          <w:sz w:val="22"/>
          <w:szCs w:val="22"/>
        </w:rPr>
        <w:t>ązku z art. 17 ust. 3 lit. b), d) lub e) RODO.</w:t>
      </w:r>
    </w:p>
    <w:p w:rsidR="00E440B6" w:rsidP="0045407D" w14:paraId="04327454" w14:textId="175330A5">
      <w:pPr>
        <w:numPr>
          <w:ilvl w:val="0"/>
          <w:numId w:val="14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F94559">
        <w:rPr>
          <w:rFonts w:ascii="Arial Narrow" w:hAnsi="Arial Narrow" w:cs="Arial"/>
          <w:sz w:val="22"/>
          <w:szCs w:val="22"/>
        </w:rPr>
        <w:t>Nie przysługuje Pani/ Panu prawo do przenoszenia danych osobowych, o których mowa w art. 20 RODO,</w:t>
      </w:r>
      <w:r w:rsidR="00407A26">
        <w:rPr>
          <w:rFonts w:ascii="Arial Narrow" w:hAnsi="Arial Narrow" w:cs="Arial"/>
          <w:sz w:val="22"/>
          <w:szCs w:val="22"/>
        </w:rPr>
        <w:br/>
      </w:r>
      <w:r w:rsidRPr="00F94559">
        <w:rPr>
          <w:rFonts w:ascii="Arial Narrow" w:hAnsi="Arial Narrow" w:cs="Arial"/>
          <w:sz w:val="22"/>
          <w:szCs w:val="22"/>
        </w:rPr>
        <w:t>z wyjątkiem sytuacji, gdy Pani/ Pana dana dane osobowe są przetwarzane na podstawie art. 6 ust. 1 lit. b) RODO.</w:t>
      </w:r>
    </w:p>
    <w:p w:rsidR="00E440B6" w:rsidRPr="00A23EFA" w:rsidP="00E440B6" w14:paraId="1EA57D47" w14:textId="77777777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6E4BA8" w:rsidP="000509D0" w14:paraId="6E8AD0FF" w14:textId="0D8E58C2">
      <w:p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</w:t>
      </w:r>
      <w:r w:rsidRPr="006E4BA8" w:rsidR="002A06AC">
        <w:rPr>
          <w:rFonts w:ascii="Arial Narrow" w:hAnsi="Arial Narrow" w:cs="Arial"/>
          <w:b/>
          <w:sz w:val="22"/>
          <w:szCs w:val="22"/>
        </w:rPr>
        <w:t>akres informacji przekazywanych przez Wykonawcę osobom, których dane są wykazywane w związku ze składaną ofertą lub działającym i realizującym zamówienie w jego imieniu, o przetwarzaniu ich danych osobowych, w związku z art. 14 RODO:</w:t>
      </w:r>
    </w:p>
    <w:p w:rsidR="00E440B6" w:rsidRPr="00A23EFA" w:rsidP="00E440B6" w14:paraId="5E80BAED" w14:textId="77777777">
      <w:pPr>
        <w:suppressAutoHyphens/>
        <w:ind w:left="720"/>
        <w:jc w:val="both"/>
        <w:rPr>
          <w:rFonts w:ascii="Arial Narrow" w:hAnsi="Arial Narrow" w:cstheme="minorHAnsi"/>
          <w:sz w:val="22"/>
          <w:szCs w:val="22"/>
        </w:rPr>
      </w:pPr>
    </w:p>
    <w:p w:rsidR="00E440B6" w:rsidRPr="00A23EFA" w:rsidP="0045407D" w14:paraId="0B8FEC58" w14:textId="77777777">
      <w:pPr>
        <w:pStyle w:val="ListParagraph"/>
        <w:numPr>
          <w:ilvl w:val="0"/>
          <w:numId w:val="16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Z chwilą udostępni</w:t>
      </w:r>
      <w:r w:rsidRPr="00A23EFA">
        <w:rPr>
          <w:rFonts w:ascii="Arial Narrow" w:hAnsi="Arial Narrow" w:cs="Arial"/>
          <w:sz w:val="22"/>
          <w:szCs w:val="22"/>
        </w:rPr>
        <w:t>enia danych osobowych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94559">
        <w:rPr>
          <w:rFonts w:ascii="Arial Narrow" w:hAnsi="Arial Narrow" w:cs="Arial"/>
          <w:sz w:val="22"/>
          <w:szCs w:val="22"/>
        </w:rPr>
        <w:t>Najwyższej Izbie Kontroli</w:t>
      </w:r>
      <w:r>
        <w:rPr>
          <w:rFonts w:ascii="Arial Narrow" w:hAnsi="Arial Narrow" w:cs="Arial"/>
          <w:sz w:val="22"/>
          <w:szCs w:val="22"/>
        </w:rPr>
        <w:t>,</w:t>
      </w:r>
      <w:r w:rsidRPr="00A23EFA">
        <w:rPr>
          <w:rFonts w:ascii="Arial Narrow" w:hAnsi="Arial Narrow" w:cs="Arial"/>
          <w:sz w:val="22"/>
          <w:szCs w:val="22"/>
        </w:rPr>
        <w:t xml:space="preserve"> administratorem tych danych </w:t>
      </w:r>
      <w:r>
        <w:rPr>
          <w:rFonts w:ascii="Arial Narrow" w:hAnsi="Arial Narrow" w:cs="Arial"/>
          <w:sz w:val="22"/>
          <w:szCs w:val="22"/>
        </w:rPr>
        <w:t xml:space="preserve">osobowych </w:t>
      </w:r>
      <w:r w:rsidRPr="00A23EFA">
        <w:rPr>
          <w:rFonts w:ascii="Arial Narrow" w:hAnsi="Arial Narrow" w:cs="Arial"/>
          <w:sz w:val="22"/>
          <w:szCs w:val="22"/>
        </w:rPr>
        <w:t xml:space="preserve">jest </w:t>
      </w:r>
      <w:r w:rsidRPr="00A23EFA">
        <w:rPr>
          <w:rFonts w:ascii="Arial Narrow" w:hAnsi="Arial Narrow"/>
          <w:sz w:val="22"/>
          <w:szCs w:val="22"/>
        </w:rPr>
        <w:t xml:space="preserve">Najwyższa Izba Kontroli, </w:t>
      </w:r>
      <w:r>
        <w:rPr>
          <w:rFonts w:ascii="Arial Narrow" w:hAnsi="Arial Narrow"/>
          <w:sz w:val="22"/>
          <w:szCs w:val="22"/>
        </w:rPr>
        <w:t>z siedzibą w</w:t>
      </w:r>
      <w:r w:rsidRPr="00A23EFA">
        <w:rPr>
          <w:rFonts w:ascii="Arial Narrow" w:hAnsi="Arial Narrow"/>
          <w:sz w:val="22"/>
          <w:szCs w:val="22"/>
        </w:rPr>
        <w:t xml:space="preserve"> Warszaw</w:t>
      </w:r>
      <w:r>
        <w:rPr>
          <w:rFonts w:ascii="Arial Narrow" w:hAnsi="Arial Narrow"/>
          <w:sz w:val="22"/>
          <w:szCs w:val="22"/>
        </w:rPr>
        <w:t>ie przy</w:t>
      </w:r>
      <w:r w:rsidRPr="00A23EFA">
        <w:rPr>
          <w:rFonts w:ascii="Arial Narrow" w:hAnsi="Arial Narrow"/>
          <w:sz w:val="22"/>
          <w:szCs w:val="22"/>
        </w:rPr>
        <w:t xml:space="preserve"> ul. Filtrow</w:t>
      </w:r>
      <w:r>
        <w:rPr>
          <w:rFonts w:ascii="Arial Narrow" w:hAnsi="Arial Narrow"/>
          <w:sz w:val="22"/>
          <w:szCs w:val="22"/>
        </w:rPr>
        <w:t>ej</w:t>
      </w:r>
      <w:r w:rsidRPr="00A23EFA">
        <w:rPr>
          <w:rFonts w:ascii="Arial Narrow" w:hAnsi="Arial Narrow"/>
          <w:sz w:val="22"/>
          <w:szCs w:val="22"/>
        </w:rPr>
        <w:t xml:space="preserve"> 57. </w:t>
      </w:r>
      <w:r w:rsidRPr="00F94559">
        <w:rPr>
          <w:rFonts w:ascii="Arial Narrow" w:hAnsi="Arial Narrow"/>
          <w:sz w:val="22"/>
          <w:szCs w:val="22"/>
        </w:rPr>
        <w:t xml:space="preserve">Z administratorem może się Pani/Pan kontaktować listownie na adres ul. Filtrowa 57, 02-056 Warszawa, lub przez elektroniczną skrzynkę podawczą </w:t>
      </w:r>
      <w:hyperlink r:id="rId9" w:history="1">
        <w:r w:rsidRPr="00F94559">
          <w:rPr>
            <w:rStyle w:val="Hyperlink"/>
            <w:rFonts w:ascii="Arial Narrow" w:hAnsi="Arial Narrow"/>
            <w:sz w:val="22"/>
            <w:szCs w:val="22"/>
          </w:rPr>
          <w:t>https://www.nik.gov.pl/kontakt/el</w:t>
        </w:r>
        <w:r w:rsidRPr="00F94559">
          <w:rPr>
            <w:rStyle w:val="Hyperlink"/>
            <w:rFonts w:ascii="Arial Narrow" w:hAnsi="Arial Narrow"/>
            <w:sz w:val="22"/>
            <w:szCs w:val="22"/>
          </w:rPr>
          <w:t>ektroniczna-skrzynka-podawcza/</w:t>
        </w:r>
      </w:hyperlink>
    </w:p>
    <w:p w:rsidR="00E440B6" w:rsidRPr="00A23EFA" w:rsidP="0045407D" w14:paraId="2B6AA212" w14:textId="77777777">
      <w:pPr>
        <w:pStyle w:val="ListParagraph"/>
        <w:numPr>
          <w:ilvl w:val="0"/>
          <w:numId w:val="16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 xml:space="preserve">Dane kontaktowe Inspektora Ochrony Danych tel. 22 444 58 19, e-mail: iod@nik.gov.pl. </w:t>
      </w:r>
    </w:p>
    <w:p w:rsidR="00E440B6" w:rsidRPr="00A23EFA" w:rsidP="0045407D" w14:paraId="34D8458F" w14:textId="77777777">
      <w:pPr>
        <w:pStyle w:val="ListParagraph"/>
        <w:numPr>
          <w:ilvl w:val="0"/>
          <w:numId w:val="16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Dane osobowe są przetwarzane na podstawie  art. 6 ust. 1 lit. c) i f) RODO w związku z art. 44 ust. 3 pkt 1 ustawy z dnia </w:t>
      </w:r>
      <w:r w:rsidRPr="00A23EFA">
        <w:rPr>
          <w:rFonts w:ascii="Arial Narrow" w:hAnsi="Arial Narrow" w:cs="Arial"/>
          <w:sz w:val="22"/>
          <w:szCs w:val="22"/>
        </w:rPr>
        <w:t>27.08.2009 r. o finansach publicznych (Dz.U. z 202</w:t>
      </w:r>
      <w:r>
        <w:rPr>
          <w:rFonts w:ascii="Arial Narrow" w:hAnsi="Arial Narrow" w:cs="Arial"/>
          <w:sz w:val="22"/>
          <w:szCs w:val="22"/>
        </w:rPr>
        <w:t>3</w:t>
      </w:r>
      <w:r w:rsidRPr="00A23EFA">
        <w:rPr>
          <w:rFonts w:ascii="Arial Narrow" w:hAnsi="Arial Narrow" w:cs="Arial"/>
          <w:sz w:val="22"/>
          <w:szCs w:val="22"/>
        </w:rPr>
        <w:t xml:space="preserve"> r. poz</w:t>
      </w:r>
      <w:r>
        <w:rPr>
          <w:rFonts w:ascii="Arial Narrow" w:hAnsi="Arial Narrow" w:cs="Arial"/>
          <w:sz w:val="22"/>
          <w:szCs w:val="22"/>
        </w:rPr>
        <w:t>. 1270, ze zm.</w:t>
      </w:r>
      <w:r w:rsidRPr="00A23EFA">
        <w:rPr>
          <w:rFonts w:ascii="Arial Narrow" w:hAnsi="Arial Narrow" w:cs="Arial"/>
          <w:sz w:val="22"/>
          <w:szCs w:val="22"/>
        </w:rPr>
        <w:t>), w celu przeprowadzenia niniejszego postępowania o udzielenie zamówienia w trybie zapytania ofertowego, zawarcia</w:t>
      </w:r>
      <w:r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br/>
      </w:r>
      <w:r w:rsidRPr="00A23EFA">
        <w:rPr>
          <w:rFonts w:ascii="Arial Narrow" w:hAnsi="Arial Narrow" w:cs="Arial"/>
          <w:sz w:val="22"/>
          <w:szCs w:val="22"/>
        </w:rPr>
        <w:t xml:space="preserve"> realizacji</w:t>
      </w:r>
      <w:r>
        <w:rPr>
          <w:rFonts w:ascii="Arial Narrow" w:hAnsi="Arial Narrow" w:cs="Arial"/>
          <w:sz w:val="22"/>
          <w:szCs w:val="22"/>
        </w:rPr>
        <w:t xml:space="preserve"> i archiwizacji</w:t>
      </w:r>
      <w:r w:rsidRPr="00A23EFA">
        <w:rPr>
          <w:rFonts w:ascii="Arial Narrow" w:hAnsi="Arial Narrow" w:cs="Arial"/>
          <w:sz w:val="22"/>
          <w:szCs w:val="22"/>
        </w:rPr>
        <w:t xml:space="preserve"> umowy o zamówienie oraz dochodzenia ewent</w:t>
      </w:r>
      <w:r w:rsidRPr="00A23EFA">
        <w:rPr>
          <w:rFonts w:ascii="Arial Narrow" w:hAnsi="Arial Narrow" w:cs="Arial"/>
          <w:sz w:val="22"/>
          <w:szCs w:val="22"/>
        </w:rPr>
        <w:t>ualnych roszczeń z tytułu realizacji umowy.</w:t>
      </w:r>
    </w:p>
    <w:p w:rsidR="00E440B6" w:rsidRPr="00A23EFA" w:rsidP="0045407D" w14:paraId="67F1618E" w14:textId="77777777">
      <w:pPr>
        <w:pStyle w:val="ListParagraph"/>
        <w:numPr>
          <w:ilvl w:val="0"/>
          <w:numId w:val="16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bCs/>
          <w:sz w:val="22"/>
          <w:szCs w:val="22"/>
        </w:rPr>
        <w:t>Kategori</w:t>
      </w:r>
      <w:r>
        <w:rPr>
          <w:rFonts w:ascii="Arial Narrow" w:hAnsi="Arial Narrow"/>
          <w:bCs/>
          <w:sz w:val="22"/>
          <w:szCs w:val="22"/>
        </w:rPr>
        <w:t>e</w:t>
      </w:r>
      <w:r w:rsidRPr="00A23EFA">
        <w:rPr>
          <w:rFonts w:ascii="Arial Narrow" w:hAnsi="Arial Narrow"/>
          <w:bCs/>
          <w:sz w:val="22"/>
          <w:szCs w:val="22"/>
        </w:rPr>
        <w:t xml:space="preserve"> danych osobowych zebran</w:t>
      </w:r>
      <w:r>
        <w:rPr>
          <w:rFonts w:ascii="Arial Narrow" w:hAnsi="Arial Narrow"/>
          <w:bCs/>
          <w:sz w:val="22"/>
          <w:szCs w:val="22"/>
        </w:rPr>
        <w:t>e</w:t>
      </w:r>
      <w:r w:rsidRPr="00A23EFA">
        <w:rPr>
          <w:rFonts w:ascii="Arial Narrow" w:hAnsi="Arial Narrow"/>
          <w:bCs/>
          <w:sz w:val="22"/>
          <w:szCs w:val="22"/>
        </w:rPr>
        <w:t xml:space="preserve"> przez Wykonawcę i udostępnione przez niego Administratorowi danych jest następująca</w:t>
      </w:r>
      <w:r w:rsidRPr="00A23EFA">
        <w:rPr>
          <w:rFonts w:ascii="Arial Narrow" w:hAnsi="Arial Narrow"/>
          <w:sz w:val="22"/>
          <w:szCs w:val="22"/>
        </w:rPr>
        <w:t xml:space="preserve">: </w:t>
      </w:r>
    </w:p>
    <w:p w:rsidR="00E440B6" w:rsidRPr="00A23EFA" w:rsidP="00E440B6" w14:paraId="32385FED" w14:textId="77777777">
      <w:pPr>
        <w:pStyle w:val="ListParagraph"/>
        <w:spacing w:after="200"/>
        <w:ind w:left="1134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osób, których dotyczą, ujawnione NIK w celu udziału Wykonawcy w niniejszym pos</w:t>
      </w:r>
      <w:r w:rsidRPr="00A23EFA">
        <w:rPr>
          <w:rFonts w:ascii="Arial Narrow" w:hAnsi="Arial Narrow"/>
          <w:sz w:val="22"/>
          <w:szCs w:val="22"/>
        </w:rPr>
        <w:t>tępowaniu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 xml:space="preserve">o udzielenie zamówienia publicznego, zawarcia i realizacji umowy o zamówienie oraz dochodzenia ewentualnych roszczeń z tytułu realizacji umowy - w przypadku wyboru oferty Wykonawcy - </w:t>
      </w:r>
      <w:r w:rsidRPr="00A23EFA">
        <w:rPr>
          <w:rFonts w:ascii="Arial Narrow" w:hAnsi="Arial Narrow"/>
          <w:i/>
          <w:iCs/>
          <w:sz w:val="22"/>
          <w:szCs w:val="22"/>
        </w:rPr>
        <w:t>np. imię i nazwisko.</w:t>
      </w:r>
    </w:p>
    <w:p w:rsidR="00E440B6" w:rsidRPr="00A23EFA" w:rsidP="0045407D" w14:paraId="37C4CAAF" w14:textId="77777777">
      <w:pPr>
        <w:pStyle w:val="ListParagraph"/>
        <w:numPr>
          <w:ilvl w:val="0"/>
          <w:numId w:val="16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mogą być przekazywane podmiot</w:t>
      </w:r>
      <w:r w:rsidRPr="00A23EFA">
        <w:rPr>
          <w:rFonts w:ascii="Arial Narrow" w:hAnsi="Arial Narrow"/>
          <w:sz w:val="22"/>
          <w:szCs w:val="22"/>
        </w:rPr>
        <w:t>om upoważnionym na podstawie przepisów prawa. </w:t>
      </w:r>
      <w:r w:rsidRPr="00A23EFA">
        <w:rPr>
          <w:rFonts w:ascii="Arial Narrow" w:hAnsi="Arial Narrow" w:cstheme="minorHAnsi"/>
          <w:sz w:val="22"/>
          <w:szCs w:val="22"/>
        </w:rPr>
        <w:t>Odbiorcą danych może być również podmiot świadczący usługi IT w zakresie serwisowania i usuwania awarii, na rzecz Administratora danych.</w:t>
      </w:r>
    </w:p>
    <w:p w:rsidR="00E440B6" w:rsidRPr="00A23EFA" w:rsidP="0045407D" w14:paraId="13A06F46" w14:textId="77777777">
      <w:pPr>
        <w:pStyle w:val="ListParagraph"/>
        <w:numPr>
          <w:ilvl w:val="0"/>
          <w:numId w:val="16"/>
        </w:numPr>
        <w:spacing w:after="16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 xml:space="preserve">Dane osobowe będą przechowywane przez okres niezbędny do przeprowadzenia </w:t>
      </w:r>
      <w:r w:rsidRPr="00A23EFA">
        <w:rPr>
          <w:rFonts w:ascii="Arial Narrow" w:hAnsi="Arial Narrow"/>
          <w:sz w:val="22"/>
          <w:szCs w:val="22"/>
        </w:rPr>
        <w:t>postępowania o udzielenie zamówienia, a w stosunku do danych osobowych wskazanych przez Wykonawcę, którego oferta została wybrana - przez okres trwania umowy o zamówienie oraz do czasu przedawnienia ewentualnych roszczeń wynikających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 xml:space="preserve">z umowy. Ponadto dane </w:t>
      </w:r>
      <w:r w:rsidRPr="00A23EFA">
        <w:rPr>
          <w:rFonts w:ascii="Arial Narrow" w:hAnsi="Arial Narrow"/>
          <w:sz w:val="22"/>
          <w:szCs w:val="22"/>
        </w:rPr>
        <w:t>osobowe przechowywane będą przez okres archiwizacji dokumentów wynikający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 xml:space="preserve">z </w:t>
      </w:r>
      <w:r w:rsidRPr="00F94559">
        <w:rPr>
          <w:rFonts w:ascii="Arial Narrow" w:hAnsi="Arial Narrow"/>
          <w:sz w:val="22"/>
          <w:szCs w:val="22"/>
        </w:rPr>
        <w:t xml:space="preserve">przepisów powszechnie obowiązujących oraz </w:t>
      </w:r>
      <w:r w:rsidRPr="00A23EFA">
        <w:rPr>
          <w:rFonts w:ascii="Arial Narrow" w:hAnsi="Arial Narrow"/>
          <w:sz w:val="22"/>
          <w:szCs w:val="22"/>
        </w:rPr>
        <w:t xml:space="preserve">przepisów wewnętrznych  Administratora Danych. </w:t>
      </w:r>
    </w:p>
    <w:p w:rsidR="00E440B6" w:rsidRPr="00A23EFA" w:rsidP="0045407D" w14:paraId="0CD97FCA" w14:textId="77777777">
      <w:pPr>
        <w:pStyle w:val="ListParagraph"/>
        <w:numPr>
          <w:ilvl w:val="0"/>
          <w:numId w:val="16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W odniesieniu do danych osobowych przekazanych NIK, decyzje nie będą </w:t>
      </w:r>
      <w:r w:rsidRPr="00A23EFA">
        <w:rPr>
          <w:rFonts w:ascii="Arial Narrow" w:hAnsi="Arial Narrow" w:cs="Arial"/>
          <w:sz w:val="22"/>
          <w:szCs w:val="22"/>
        </w:rPr>
        <w:t>podejmowane w sposób   zautomatyzowany, stosownie do art. 22 RODO.</w:t>
      </w:r>
    </w:p>
    <w:p w:rsidR="00E440B6" w:rsidRPr="00A23EFA" w:rsidP="0045407D" w14:paraId="0F081412" w14:textId="77777777">
      <w:pPr>
        <w:pStyle w:val="ListParagraph"/>
        <w:numPr>
          <w:ilvl w:val="0"/>
          <w:numId w:val="16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Osoby, których dane zostaną przekazane NIK, mają prawo dostępu do danych osobowych ich dotyczących oraz do sprostowania </w:t>
      </w:r>
      <w:r>
        <w:rPr>
          <w:rFonts w:ascii="Arial Narrow" w:hAnsi="Arial Narrow" w:cs="Arial"/>
          <w:sz w:val="22"/>
          <w:szCs w:val="22"/>
        </w:rPr>
        <w:t xml:space="preserve">lub uzupełnienia </w:t>
      </w:r>
      <w:r w:rsidRPr="00A23EFA">
        <w:rPr>
          <w:rFonts w:ascii="Arial Narrow" w:hAnsi="Arial Narrow" w:cs="Arial"/>
          <w:sz w:val="22"/>
          <w:szCs w:val="22"/>
        </w:rPr>
        <w:t>tych danych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w przypadkach określonych w art. 16 ROD</w:t>
      </w:r>
      <w:r w:rsidRPr="00F94559">
        <w:rPr>
          <w:rFonts w:ascii="Arial Narrow" w:hAnsi="Arial Narrow" w:cs="Arial"/>
          <w:sz w:val="22"/>
          <w:szCs w:val="22"/>
        </w:rPr>
        <w:t>O</w:t>
      </w:r>
      <w:r w:rsidRPr="00A23EFA">
        <w:rPr>
          <w:rFonts w:ascii="Arial Narrow" w:hAnsi="Arial Narrow" w:cs="Arial"/>
          <w:sz w:val="22"/>
          <w:szCs w:val="22"/>
        </w:rPr>
        <w:t xml:space="preserve">. </w:t>
      </w:r>
    </w:p>
    <w:p w:rsidR="00E440B6" w:rsidRPr="00A23EFA" w:rsidP="0045407D" w14:paraId="43F6A60B" w14:textId="77777777">
      <w:pPr>
        <w:pStyle w:val="ListParagraph"/>
        <w:numPr>
          <w:ilvl w:val="0"/>
          <w:numId w:val="16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Osoby, których dane zostaną przekazane NIK, mają prawo żądania od administratora ograniczenia przetwarzania danych osobowych, z wyjątkami określonymi w art. 18 ust. 2 RODO oraz mają prawo sprzeciwu wobec przetwarzania dotyczących ich danych osobowych, </w:t>
      </w:r>
      <w:r w:rsidRPr="00A23EFA">
        <w:rPr>
          <w:rFonts w:ascii="Arial Narrow" w:hAnsi="Arial Narrow" w:cs="Arial"/>
          <w:sz w:val="22"/>
          <w:szCs w:val="22"/>
        </w:rPr>
        <w:t xml:space="preserve">na zasadach określonych w art. 21 RODO. </w:t>
      </w:r>
    </w:p>
    <w:p w:rsidR="00E440B6" w:rsidRPr="00A23EFA" w:rsidP="0045407D" w14:paraId="684CD3FA" w14:textId="77777777">
      <w:pPr>
        <w:pStyle w:val="ListParagraph"/>
        <w:numPr>
          <w:ilvl w:val="0"/>
          <w:numId w:val="16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Osoby, których dane zostaną przekazane NIK, mają prawo do wniesienia skargi do organu nadzorczego, którym w Polsce jest Prezes Urzędu Ochrony Danych Osobowych, gdy przetwarzanie ich danych osobowych narusza przepisy</w:t>
      </w:r>
      <w:r w:rsidRPr="00A23EFA">
        <w:rPr>
          <w:rFonts w:ascii="Arial Narrow" w:hAnsi="Arial Narrow" w:cs="Arial"/>
          <w:sz w:val="22"/>
          <w:szCs w:val="22"/>
        </w:rPr>
        <w:t xml:space="preserve"> o ochronie danych osobowych.</w:t>
      </w:r>
    </w:p>
    <w:p w:rsidR="00E440B6" w:rsidRPr="00A23EFA" w:rsidP="0045407D" w14:paraId="666D11CF" w14:textId="77777777">
      <w:pPr>
        <w:pStyle w:val="ListParagraph"/>
        <w:numPr>
          <w:ilvl w:val="0"/>
          <w:numId w:val="16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Osoby, których dane zostaną przekazane NIK, </w:t>
      </w:r>
      <w:r w:rsidRPr="00F94559">
        <w:rPr>
          <w:rFonts w:ascii="Arial Narrow" w:hAnsi="Arial Narrow" w:cs="Arial"/>
          <w:sz w:val="22"/>
          <w:szCs w:val="22"/>
        </w:rPr>
        <w:t>nie przysługuje prawo do usunięcia danych osobowych</w:t>
      </w:r>
      <w:r w:rsidRPr="00C119AA">
        <w:rPr>
          <w:rFonts w:ascii="Arial Narrow" w:hAnsi="Arial Narrow" w:cs="Arial"/>
          <w:sz w:val="22"/>
          <w:szCs w:val="22"/>
        </w:rPr>
        <w:t xml:space="preserve"> w związku z art. 17 ust. 3 lit. b), d) lub e) RODO</w:t>
      </w:r>
      <w:r w:rsidRPr="00A23EFA"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oraz </w:t>
      </w:r>
      <w:r w:rsidRPr="00A23EFA">
        <w:rPr>
          <w:rFonts w:ascii="Arial Narrow" w:hAnsi="Arial Narrow" w:cs="Arial"/>
          <w:sz w:val="22"/>
          <w:szCs w:val="22"/>
        </w:rPr>
        <w:t>prawo do przenoszenia danych osobowych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, o którym mowa w art. 20 RODO</w:t>
      </w:r>
      <w:r w:rsidRPr="00A23EFA">
        <w:rPr>
          <w:rFonts w:ascii="Arial Narrow" w:hAnsi="Arial Narrow" w:cs="Arial"/>
          <w:sz w:val="22"/>
          <w:szCs w:val="22"/>
        </w:rPr>
        <w:t>.</w:t>
      </w:r>
    </w:p>
    <w:p w:rsidR="00E440B6" w:rsidRPr="00CE22BA" w:rsidP="00E440B6" w14:paraId="015112F0" w14:textId="77777777">
      <w:pPr>
        <w:suppressAutoHyphens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</w:p>
    <w:p w:rsidR="00FA7472" w:rsidRPr="00A955F6" w:rsidP="000509D0" w14:paraId="35DCC4D3" w14:textId="77777777">
      <w:pPr>
        <w:numPr>
          <w:ilvl w:val="0"/>
          <w:numId w:val="5"/>
        </w:numPr>
        <w:suppressAutoHyphens/>
        <w:spacing w:before="120"/>
        <w:jc w:val="both"/>
        <w:rPr>
          <w:rFonts w:ascii="Arial Narrow" w:hAnsi="Arial Narrow" w:cstheme="minorHAnsi"/>
          <w:b/>
          <w:bCs/>
          <w:sz w:val="22"/>
          <w:szCs w:val="22"/>
        </w:rPr>
      </w:pPr>
      <w:r w:rsidRPr="00A955F6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Procedura dokonywania zgłoszeń wewnętrznych naruszeń prawa</w:t>
      </w:r>
      <w:r w:rsidRPr="00A955F6">
        <w:rPr>
          <w:rFonts w:ascii="Arial Narrow" w:hAnsi="Arial Narrow"/>
          <w:b/>
          <w:bCs/>
          <w:sz w:val="22"/>
          <w:szCs w:val="22"/>
        </w:rPr>
        <w:t xml:space="preserve"> </w:t>
      </w:r>
      <w:r w:rsidRPr="00A955F6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 xml:space="preserve">i podejmowania działań następczych </w:t>
      </w:r>
      <w:r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br/>
      </w:r>
      <w:r w:rsidRPr="00A955F6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w Najwyższej Izbie Kontroli</w:t>
      </w:r>
    </w:p>
    <w:p w:rsidR="00FA7472" w:rsidRPr="00A955F6" w:rsidP="000509D0" w14:paraId="18887F48" w14:textId="77777777">
      <w:pPr>
        <w:suppressAutoHyphens/>
        <w:spacing w:before="120"/>
        <w:ind w:left="720"/>
        <w:jc w:val="both"/>
        <w:rPr>
          <w:rFonts w:ascii="Arial Narrow" w:hAnsi="Arial Narrow" w:cstheme="minorHAnsi"/>
          <w:bCs/>
          <w:sz w:val="22"/>
          <w:szCs w:val="22"/>
        </w:rPr>
      </w:pPr>
      <w:r w:rsidRPr="00A955F6">
        <w:rPr>
          <w:rFonts w:ascii="Arial Narrow" w:hAnsi="Arial Narrow" w:cstheme="minorHAnsi"/>
          <w:bCs/>
          <w:sz w:val="22"/>
          <w:szCs w:val="22"/>
        </w:rPr>
        <w:t xml:space="preserve">Zamawiający informuje, że </w:t>
      </w:r>
      <w:r w:rsidRPr="00A955F6">
        <w:rPr>
          <w:rFonts w:ascii="Arial Narrow" w:hAnsi="Arial Narrow"/>
          <w:bCs/>
          <w:sz w:val="22"/>
          <w:szCs w:val="22"/>
        </w:rPr>
        <w:t xml:space="preserve">procedura zgłaszania informacji o naruszeniach prawa i podejmowania działań następczych w </w:t>
      </w:r>
      <w:r w:rsidRPr="00A955F6">
        <w:rPr>
          <w:rFonts w:ascii="Arial Narrow" w:hAnsi="Arial Narrow"/>
          <w:bCs/>
          <w:sz w:val="22"/>
          <w:szCs w:val="22"/>
        </w:rPr>
        <w:t>Najwyższej Izbie Kontroli dostępna jest na stronie internetowej Zamawiającego, pod adresem:</w:t>
      </w:r>
    </w:p>
    <w:p w:rsidR="00FA7472" w:rsidRPr="00A955F6" w:rsidP="000509D0" w14:paraId="3C661347" w14:textId="77777777">
      <w:pPr>
        <w:suppressAutoHyphens/>
        <w:spacing w:before="120"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  <w:hyperlink r:id="rId10" w:history="1">
        <w:r w:rsidRPr="00A955F6">
          <w:rPr>
            <w:rStyle w:val="Hyperlink"/>
            <w:rFonts w:ascii="Arial Narrow" w:hAnsi="Arial Narrow"/>
            <w:sz w:val="22"/>
            <w:szCs w:val="22"/>
          </w:rPr>
          <w:t>Informacje dla sygnalistów wewnętrznych - Najwyższa Izba Kont</w:t>
        </w:r>
        <w:r w:rsidRPr="00A955F6">
          <w:rPr>
            <w:rStyle w:val="Hyperlink"/>
            <w:rFonts w:ascii="Arial Narrow" w:hAnsi="Arial Narrow"/>
            <w:sz w:val="22"/>
            <w:szCs w:val="22"/>
          </w:rPr>
          <w:t>roli (nik.gov.pl)</w:t>
        </w:r>
      </w:hyperlink>
    </w:p>
    <w:p w:rsidR="00FA7472" w:rsidP="00B42D7F" w14:paraId="06A9A99E" w14:textId="77777777">
      <w:pPr>
        <w:suppressAutoHyphens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</w:p>
    <w:p w:rsidR="000509D0" w14:paraId="12F7AD0E" w14:textId="77777777">
      <w:pPr>
        <w:spacing w:after="200" w:line="276" w:lineRule="auto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br w:type="page"/>
      </w:r>
    </w:p>
    <w:p w:rsidR="00E440B6" w:rsidRPr="00CE22BA" w:rsidP="0045407D" w14:paraId="1E502169" w14:textId="28EFCF7D">
      <w:pPr>
        <w:numPr>
          <w:ilvl w:val="0"/>
          <w:numId w:val="5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Załączniki:</w:t>
      </w:r>
    </w:p>
    <w:p w:rsidR="00E440B6" w:rsidRPr="00CE22BA" w:rsidP="000509D0" w14:paraId="031E70AC" w14:textId="77777777">
      <w:pPr>
        <w:numPr>
          <w:ilvl w:val="1"/>
          <w:numId w:val="4"/>
        </w:numPr>
        <w:tabs>
          <w:tab w:val="clear" w:pos="1440"/>
        </w:tabs>
        <w:suppressAutoHyphens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Formularz oferty.</w:t>
      </w:r>
    </w:p>
    <w:p w:rsidR="00E440B6" w:rsidRPr="00CE22BA" w:rsidP="000509D0" w14:paraId="41D525F4" w14:textId="77777777">
      <w:pPr>
        <w:numPr>
          <w:ilvl w:val="1"/>
          <w:numId w:val="4"/>
        </w:numPr>
        <w:tabs>
          <w:tab w:val="clear" w:pos="1440"/>
        </w:tabs>
        <w:suppressAutoHyphens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Wzór umowy.</w:t>
      </w:r>
    </w:p>
    <w:sdt>
      <w:sdtPr>
        <w:rPr>
          <w:rFonts w:ascii="Arial Narrow" w:hAnsi="Arial Narrow" w:cstheme="minorHAnsi"/>
          <w:sz w:val="22"/>
          <w:szCs w:val="22"/>
        </w:rPr>
        <w:id w:val="513729132"/>
        <w:placeholder>
          <w:docPart w:val="4F569E54D661436CAAE1FFC7FB863FBD"/>
        </w:placeholder>
        <w:richText/>
      </w:sdtPr>
      <w:sdtContent>
        <w:p w:rsidR="00407A26" w:rsidRPr="00E338A1" w:rsidP="000509D0" w14:paraId="095E8A44" w14:textId="77777777">
          <w:pPr>
            <w:numPr>
              <w:ilvl w:val="1"/>
              <w:numId w:val="4"/>
            </w:numPr>
            <w:tabs>
              <w:tab w:val="clear" w:pos="1440"/>
            </w:tabs>
            <w:suppressAutoHyphens/>
            <w:ind w:left="993" w:hanging="142"/>
            <w:jc w:val="both"/>
            <w:rPr>
              <w:rFonts w:ascii="Arial Narrow" w:hAnsi="Arial Narrow" w:cstheme="minorHAnsi"/>
              <w:sz w:val="22"/>
              <w:szCs w:val="22"/>
            </w:rPr>
          </w:pPr>
          <w:r w:rsidRPr="00E338A1">
            <w:rPr>
              <w:rFonts w:ascii="Arial Narrow" w:hAnsi="Arial Narrow" w:cstheme="minorHAnsi"/>
              <w:sz w:val="22"/>
              <w:szCs w:val="22"/>
            </w:rPr>
            <w:t>Umowa powierzenia przetwarzania danych osobowych.</w:t>
          </w:r>
        </w:p>
        <w:p w:rsidR="00407A26" w:rsidRPr="00E338A1" w:rsidP="000509D0" w14:paraId="0AEB1924" w14:textId="77777777">
          <w:pPr>
            <w:numPr>
              <w:ilvl w:val="1"/>
              <w:numId w:val="4"/>
            </w:numPr>
            <w:tabs>
              <w:tab w:val="clear" w:pos="1440"/>
            </w:tabs>
            <w:suppressAutoHyphens/>
            <w:ind w:left="993" w:hanging="142"/>
            <w:jc w:val="both"/>
            <w:rPr>
              <w:rFonts w:ascii="Arial Narrow" w:hAnsi="Arial Narrow" w:cstheme="minorHAnsi"/>
              <w:sz w:val="22"/>
              <w:szCs w:val="22"/>
            </w:rPr>
          </w:pPr>
          <w:r w:rsidRPr="00E338A1">
            <w:rPr>
              <w:rFonts w:ascii="Arial Narrow" w:hAnsi="Arial Narrow" w:cstheme="minorHAnsi"/>
              <w:sz w:val="22"/>
              <w:szCs w:val="22"/>
            </w:rPr>
            <w:t>Harmonogram odbiorów dla Centrali.</w:t>
          </w:r>
        </w:p>
        <w:p w:rsidR="00E440B6" w:rsidRPr="00407A26" w:rsidP="000509D0" w14:paraId="291DCAF6" w14:textId="75ADE7F4">
          <w:pPr>
            <w:numPr>
              <w:ilvl w:val="1"/>
              <w:numId w:val="4"/>
            </w:numPr>
            <w:tabs>
              <w:tab w:val="clear" w:pos="1440"/>
            </w:tabs>
            <w:suppressAutoHyphens/>
            <w:ind w:left="993" w:hanging="142"/>
            <w:jc w:val="both"/>
            <w:rPr>
              <w:rFonts w:ascii="Arial Narrow" w:hAnsi="Arial Narrow" w:cstheme="minorHAnsi"/>
              <w:sz w:val="22"/>
              <w:szCs w:val="22"/>
            </w:rPr>
          </w:pPr>
          <w:r w:rsidRPr="00E338A1">
            <w:rPr>
              <w:rFonts w:ascii="Arial Narrow" w:hAnsi="Arial Narrow" w:cstheme="minorHAnsi"/>
              <w:sz w:val="22"/>
              <w:szCs w:val="22"/>
            </w:rPr>
            <w:t>Wykaz usług</w:t>
          </w:r>
          <w:r>
            <w:rPr>
              <w:rFonts w:ascii="Arial Narrow" w:hAnsi="Arial Narrow" w:cstheme="minorHAnsi"/>
              <w:sz w:val="22"/>
              <w:szCs w:val="22"/>
            </w:rPr>
            <w:t>.</w:t>
          </w:r>
        </w:p>
      </w:sdtContent>
    </w:sdt>
    <w:p w:rsidR="00962227" w:rsidRPr="00A61B49" w:rsidP="007A509D" w14:paraId="50C062C7" w14:textId="7A103B40">
      <w:pPr>
        <w:pStyle w:val="BodyText"/>
        <w:spacing w:line="274" w:lineRule="exact"/>
        <w:ind w:left="4820" w:right="349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ZATWIERDZAM</w:t>
      </w:r>
    </w:p>
    <w:p w:rsidR="007A509D" w:rsidRPr="007A509D" w:rsidP="007A509D" w14:paraId="0DD0FB66" w14:textId="23B705B7">
      <w:pPr>
        <w:ind w:left="4820" w:right="-2"/>
        <w:jc w:val="center"/>
        <w:rPr>
          <w:rFonts w:ascii="Arial Narrow" w:hAnsi="Arial Narrow"/>
          <w:sz w:val="22"/>
          <w:szCs w:val="22"/>
        </w:rPr>
      </w:pPr>
      <w:bookmarkStart w:id="6" w:name="ezdPracownikNazwa"/>
      <w:r w:rsidRPr="007A509D">
        <w:rPr>
          <w:rFonts w:ascii="Arial Narrow" w:hAnsi="Arial Narrow"/>
          <w:sz w:val="22"/>
          <w:szCs w:val="22"/>
        </w:rPr>
        <w:t>#ImieNazwisko#</w:t>
      </w:r>
      <w:bookmarkEnd w:id="6"/>
    </w:p>
    <w:p w:rsidR="007A509D" w:rsidRPr="007A509D" w:rsidP="007A509D" w14:paraId="25494036" w14:textId="77777777">
      <w:pPr>
        <w:ind w:left="4820" w:right="-2"/>
        <w:jc w:val="center"/>
        <w:rPr>
          <w:rFonts w:ascii="Arial Narrow" w:hAnsi="Arial Narrow"/>
          <w:sz w:val="22"/>
          <w:szCs w:val="22"/>
        </w:rPr>
      </w:pPr>
      <w:bookmarkStart w:id="7" w:name="ezdPracownikStanowisko"/>
      <w:r w:rsidRPr="007A509D">
        <w:rPr>
          <w:rFonts w:ascii="Arial Narrow" w:hAnsi="Arial Narrow"/>
          <w:sz w:val="22"/>
          <w:szCs w:val="22"/>
        </w:rPr>
        <w:t>#Stanowisko#</w:t>
      </w:r>
      <w:bookmarkEnd w:id="7"/>
    </w:p>
    <w:p w:rsidR="007A509D" w:rsidRPr="007A509D" w:rsidP="007A509D" w14:paraId="06312E63" w14:textId="77655CFF">
      <w:pPr>
        <w:ind w:left="4820" w:right="-2"/>
        <w:jc w:val="center"/>
        <w:rPr>
          <w:rFonts w:ascii="Arial Narrow" w:hAnsi="Arial Narrow"/>
          <w:sz w:val="22"/>
          <w:szCs w:val="22"/>
        </w:rPr>
      </w:pPr>
      <w:bookmarkStart w:id="8" w:name="ezdPracownikOddzialNazwa"/>
      <w:r w:rsidRPr="007A509D">
        <w:rPr>
          <w:rFonts w:ascii="Arial Narrow" w:hAnsi="Arial Narrow"/>
          <w:sz w:val="22"/>
          <w:szCs w:val="22"/>
        </w:rPr>
        <w:t>#JONIK#</w:t>
      </w:r>
      <w:bookmarkEnd w:id="8"/>
    </w:p>
    <w:p w:rsidR="007A509D" w:rsidP="007A509D" w14:paraId="27CD4C7B" w14:textId="14944D45">
      <w:pPr>
        <w:ind w:left="4820" w:right="-2"/>
        <w:jc w:val="center"/>
        <w:rPr>
          <w:rFonts w:ascii="Arial Narrow" w:hAnsi="Arial Narrow"/>
          <w:sz w:val="18"/>
          <w:szCs w:val="18"/>
        </w:rPr>
      </w:pPr>
      <w:r w:rsidRPr="007A509D">
        <w:rPr>
          <w:rFonts w:ascii="Arial Narrow" w:hAnsi="Arial Narrow"/>
          <w:sz w:val="18"/>
          <w:szCs w:val="18"/>
        </w:rPr>
        <w:t>/podpisano cyfrowo/</w:t>
      </w:r>
    </w:p>
    <w:p w:rsidR="003745CC" w:rsidRPr="007A509D" w:rsidP="007A509D" w14:paraId="3431B84A" w14:textId="7277B982">
      <w:pPr>
        <w:ind w:left="4820" w:right="-2"/>
        <w:jc w:val="center"/>
        <w:rPr>
          <w:rFonts w:ascii="Arial Narrow" w:hAnsi="Arial Narrow"/>
          <w:sz w:val="18"/>
          <w:szCs w:val="18"/>
        </w:rPr>
      </w:pPr>
      <w:r w:rsidRPr="004F5100">
        <w:rPr>
          <w:rFonts w:ascii="Arial Narrow" w:hAnsi="Arial Narrow"/>
          <w:iCs/>
          <w:sz w:val="14"/>
          <w:szCs w:val="14"/>
        </w:rPr>
        <w:t>(</w:t>
      </w:r>
      <w:r>
        <w:rPr>
          <w:rFonts w:ascii="Arial Narrow" w:hAnsi="Arial Narrow"/>
          <w:iCs/>
          <w:sz w:val="14"/>
          <w:szCs w:val="14"/>
        </w:rPr>
        <w:t>Wnioskujący</w:t>
      </w:r>
      <w:r w:rsidRPr="004F5100">
        <w:rPr>
          <w:rFonts w:ascii="Arial Narrow" w:hAnsi="Arial Narrow"/>
          <w:iCs/>
          <w:sz w:val="14"/>
          <w:szCs w:val="14"/>
        </w:rPr>
        <w:t>)</w:t>
      </w:r>
    </w:p>
    <w:p w:rsidR="00962227" w:rsidP="00962227" w14:paraId="2F1AD0A5" w14:textId="77777777">
      <w:pPr>
        <w:jc w:val="both"/>
        <w:rPr>
          <w:rFonts w:ascii="Arial Narrow" w:hAnsi="Arial Narrow"/>
          <w:sz w:val="22"/>
          <w:szCs w:val="22"/>
        </w:rPr>
      </w:pPr>
    </w:p>
    <w:p w:rsidR="00962227" w:rsidP="00962227" w14:paraId="32C30A4E" w14:textId="77777777">
      <w:pPr>
        <w:jc w:val="both"/>
        <w:rPr>
          <w:rFonts w:ascii="Arial Narrow" w:hAnsi="Arial Narrow"/>
          <w:sz w:val="22"/>
          <w:szCs w:val="22"/>
        </w:rPr>
      </w:pPr>
    </w:p>
    <w:p w:rsidR="007F19D6" w:rsidP="007F19D6" w14:paraId="15E8D927" w14:textId="77777777">
      <w:pPr>
        <w:spacing w:before="120"/>
        <w:rPr>
          <w:rFonts w:ascii="Arial Narrow" w:hAnsi="Arial Narrow"/>
          <w:sz w:val="20"/>
        </w:rPr>
      </w:pPr>
      <w:r>
        <w:rPr>
          <w:rFonts w:ascii="Arial Narrow" w:hAnsi="Arial Narrow" w:cstheme="minorHAnsi"/>
          <w:sz w:val="22"/>
          <w:szCs w:val="22"/>
        </w:rPr>
        <w:br w:type="page"/>
      </w:r>
    </w:p>
    <w:p w:rsidR="007F19D6" w:rsidRPr="00B82E66" w:rsidP="007F19D6" w14:paraId="20DF7028" w14:textId="53C7F51D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="000938A5">
        <w:rPr>
          <w:rFonts w:ascii="Arial Narrow" w:hAnsi="Arial Narrow" w:cs="Arial"/>
          <w:b/>
          <w:bCs/>
          <w:sz w:val="22"/>
          <w:szCs w:val="22"/>
        </w:rPr>
        <w:t>:</w:t>
      </w:r>
      <w:r w:rsidR="00FE75F7">
        <w:rPr>
          <w:rFonts w:ascii="Arial Narrow" w:hAnsi="Arial Narrow" w:cs="Arial"/>
          <w:b/>
          <w:bCs/>
          <w:sz w:val="22"/>
          <w:szCs w:val="22"/>
        </w:rPr>
        <w:t>BGO-BGA.25.6.2024</w:t>
      </w:r>
    </w:p>
    <w:p w:rsidR="007F19D6" w:rsidRPr="00B82E66" w:rsidP="007F19D6" w14:paraId="36DE70D8" w14:textId="77777777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50"/>
        <w:gridCol w:w="6525"/>
      </w:tblGrid>
      <w:tr w14:paraId="76F7B364" w14:textId="77777777" w:rsidTr="007F19D6">
        <w:tblPrEx>
          <w:tblW w:w="987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F19D6" w:rsidRPr="00761156" w:rsidP="00901D10" w14:paraId="0E9BDECC" w14:textId="77777777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F19D6" w:rsidRPr="00B82E66" w:rsidP="00901D10" w14:paraId="0CBEE0CD" w14:textId="7777777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:rsidR="007F19D6" w:rsidRPr="00B82E66" w:rsidP="00901D10" w14:paraId="11C2BDCA" w14:textId="7777777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:rsidR="007F19D6" w:rsidRPr="00B82E66" w:rsidP="007F19D6" w14:paraId="17A9E856" w14:textId="77777777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:rsidR="007F19D6" w:rsidRPr="00B82E66" w:rsidP="007F19D6" w14:paraId="6C42D905" w14:textId="77777777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:rsidR="007F19D6" w:rsidRPr="00B82E66" w:rsidP="007F19D6" w14:paraId="5B8C9458" w14:textId="77777777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:rsidR="007F19D6" w:rsidRPr="00B82E66" w:rsidP="007F19D6" w14:paraId="3B23D3CD" w14:textId="77777777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:rsidR="007F19D6" w:rsidRPr="00B82E66" w:rsidP="007F19D6" w14:paraId="68814586" w14:textId="77777777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:rsidR="007F19D6" w:rsidRPr="00B82E66" w:rsidP="007F19D6" w14:paraId="42550EA8" w14:textId="77777777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:rsidR="007F19D6" w:rsidRPr="00B82E66" w:rsidP="007F19D6" w14:paraId="542008DD" w14:textId="77777777">
      <w:pPr>
        <w:pStyle w:val="BodyText"/>
        <w:jc w:val="both"/>
        <w:rPr>
          <w:rFonts w:ascii="Arial Narrow" w:hAnsi="Arial Narrow"/>
          <w:b w:val="0"/>
          <w:sz w:val="22"/>
          <w:szCs w:val="22"/>
        </w:rPr>
      </w:pPr>
    </w:p>
    <w:p w:rsidR="007F19D6" w:rsidRPr="00B82E66" w:rsidP="007F19D6" w14:paraId="6C00EB36" w14:textId="1EFC572E">
      <w:pPr>
        <w:pStyle w:val="BodyText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Pr="006851FB" w:rsidR="004E5A1F">
        <w:rPr>
          <w:rFonts w:ascii="Arial Narrow" w:hAnsi="Arial Narrow" w:cstheme="minorHAnsi"/>
          <w:bCs w:val="0"/>
          <w:sz w:val="22"/>
          <w:szCs w:val="22"/>
        </w:rPr>
        <w:t>„Wywóz i niszczenie dokumentów, w tym makulatury (gazety) oraz nośników optycznych (płyt CD</w:t>
      </w:r>
      <w:r w:rsidR="004E5A1F">
        <w:rPr>
          <w:rFonts w:ascii="Arial Narrow" w:hAnsi="Arial Narrow" w:cstheme="minorHAnsi"/>
          <w:bCs w:val="0"/>
          <w:sz w:val="22"/>
          <w:szCs w:val="22"/>
        </w:rPr>
        <w:t>/DVD</w:t>
      </w:r>
      <w:r w:rsidRPr="006851FB" w:rsidR="004E5A1F">
        <w:rPr>
          <w:rFonts w:ascii="Arial Narrow" w:hAnsi="Arial Narrow" w:cstheme="minorHAnsi"/>
          <w:bCs w:val="0"/>
          <w:sz w:val="22"/>
          <w:szCs w:val="22"/>
        </w:rPr>
        <w:t>)</w:t>
      </w:r>
      <w:r w:rsidR="004E5A1F">
        <w:rPr>
          <w:rFonts w:ascii="Arial Narrow" w:hAnsi="Arial Narrow" w:cstheme="minorHAnsi"/>
          <w:bCs w:val="0"/>
          <w:sz w:val="22"/>
          <w:szCs w:val="22"/>
        </w:rPr>
        <w:t>”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:rsidR="007F19D6" w:rsidRPr="00B82E66" w:rsidP="007F19D6" w14:paraId="7A4C6A27" w14:textId="77777777">
      <w:pPr>
        <w:pStyle w:val="BodyTextIndent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:rsidR="007F19D6" w:rsidP="007F19D6" w14:paraId="60915DF7" w14:textId="77777777">
      <w:pPr>
        <w:pStyle w:val="BodyTextIndent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:rsidR="007F19D6" w:rsidRPr="00761156" w:rsidP="007F19D6" w14:paraId="43CEBA0D" w14:textId="77777777">
      <w:pPr>
        <w:pStyle w:val="BodyTextIndent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:rsidR="007F19D6" w:rsidRPr="00B82E66" w:rsidP="007F19D6" w14:paraId="6CC45F15" w14:textId="77777777">
      <w:pPr>
        <w:pStyle w:val="BodyTextIndent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:rsidR="007F19D6" w:rsidRPr="00B82E66" w:rsidP="007F19D6" w14:paraId="4480AB14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:rsidR="007F19D6" w:rsidRPr="00B82E66" w:rsidP="007F19D6" w14:paraId="17300140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</w:t>
      </w:r>
    </w:p>
    <w:p w:rsidR="007F19D6" w:rsidRPr="00B82E66" w:rsidP="007F19D6" w14:paraId="27ACA5B4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:rsidR="007F19D6" w:rsidRPr="00B82E66" w:rsidP="007F19D6" w14:paraId="255DBFBC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rFonts w:ascii="Arial Narrow" w:hAnsi="Arial Narrow"/>
          <w:sz w:val="22"/>
          <w:szCs w:val="22"/>
        </w:rPr>
        <w:t>....................</w:t>
      </w:r>
    </w:p>
    <w:p w:rsidR="007F19D6" w:rsidRPr="00B82E66" w:rsidP="007F19D6" w14:paraId="189164DE" w14:textId="77777777">
      <w:pPr>
        <w:pStyle w:val="BodyTextIndent"/>
        <w:ind w:left="0"/>
        <w:rPr>
          <w:rFonts w:ascii="Arial Narrow" w:hAnsi="Arial Narrow"/>
          <w:b/>
          <w:sz w:val="22"/>
          <w:szCs w:val="22"/>
        </w:rPr>
      </w:pPr>
    </w:p>
    <w:p w:rsidR="007F19D6" w:rsidP="007F19D6" w14:paraId="1CD75CC3" w14:textId="77777777">
      <w:pPr>
        <w:pStyle w:val="BodyTextIndent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:rsidR="007F19D6" w:rsidRPr="00761156" w:rsidP="007F19D6" w14:paraId="0D0E5C97" w14:textId="77777777">
      <w:pPr>
        <w:pStyle w:val="BodyTextIndent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:rsidR="007F19D6" w:rsidRPr="00B82E66" w:rsidP="007F19D6" w14:paraId="7B02C5B9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:rsidR="007F19D6" w:rsidRPr="00B82E66" w:rsidP="007F19D6" w14:paraId="3468453E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:rsidR="007F19D6" w:rsidP="007F19D6" w14:paraId="1F3518E4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</w:t>
      </w:r>
    </w:p>
    <w:p w:rsidR="007F19D6" w:rsidRPr="00B82E66" w:rsidP="007F19D6" w14:paraId="5308B39A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:rsidR="007F19D6" w:rsidRPr="00B82E66" w:rsidP="007F19D6" w14:paraId="0FDEED72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:rsidR="007F19D6" w:rsidRPr="00B82E66" w:rsidP="007F19D6" w14:paraId="7647E15D" w14:textId="77777777">
      <w:pPr>
        <w:pStyle w:val="BodyTextIndent"/>
        <w:ind w:left="0"/>
        <w:rPr>
          <w:rFonts w:ascii="Arial Narrow" w:hAnsi="Arial Narrow"/>
          <w:b/>
          <w:sz w:val="22"/>
          <w:szCs w:val="22"/>
        </w:rPr>
      </w:pPr>
    </w:p>
    <w:p w:rsidR="007F19D6" w:rsidRPr="00B82E66" w:rsidP="007F19D6" w14:paraId="3E9D9A68" w14:textId="77777777">
      <w:pPr>
        <w:pStyle w:val="BodyTextIndent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</w:t>
      </w:r>
      <w:r w:rsidRPr="00B82E66">
        <w:rPr>
          <w:rFonts w:ascii="Arial Narrow" w:hAnsi="Arial Narrow"/>
          <w:b/>
          <w:sz w:val="22"/>
          <w:szCs w:val="22"/>
        </w:rPr>
        <w:t>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:rsidR="007F19D6" w:rsidRPr="00B82E66" w:rsidP="007F19D6" w14:paraId="3F3957BB" w14:textId="77777777">
      <w:pPr>
        <w:pStyle w:val="BodyTextIndent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:rsidR="007F19D6" w:rsidRPr="00B82E66" w:rsidP="007F19D6" w14:paraId="15E77382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</w:t>
      </w:r>
      <w:r w:rsidRPr="00B82E66">
        <w:rPr>
          <w:rFonts w:ascii="Arial Narrow" w:hAnsi="Arial Narrow"/>
          <w:sz w:val="22"/>
          <w:szCs w:val="22"/>
        </w:rPr>
        <w:t>...........</w:t>
      </w:r>
    </w:p>
    <w:p w:rsidR="007F19D6" w:rsidRPr="00B82E66" w:rsidP="007F19D6" w14:paraId="6B46FC25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:rsidR="007F19D6" w:rsidRPr="00B82E66" w:rsidP="007F19D6" w14:paraId="1D4400F1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:rsidR="007F19D6" w:rsidRPr="00B82E66" w:rsidP="007F19D6" w14:paraId="54E4EDCC" w14:textId="77777777">
      <w:pPr>
        <w:pStyle w:val="BodyTextIndent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</w:t>
      </w:r>
      <w:r w:rsidRPr="00B82E66">
        <w:rPr>
          <w:rFonts w:ascii="Arial Narrow" w:hAnsi="Arial Narrow"/>
          <w:sz w:val="22"/>
          <w:szCs w:val="22"/>
        </w:rPr>
        <w:t>............................</w:t>
      </w:r>
    </w:p>
    <w:p w:rsidR="007F19D6" w:rsidP="007F19D6" w14:paraId="6D83998D" w14:textId="77777777">
      <w:pPr>
        <w:pStyle w:val="BodyTextIndent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:rsidR="007F19D6" w:rsidRPr="00B82E66" w:rsidP="007F19D6" w14:paraId="6CA6AC62" w14:textId="77777777">
      <w:pPr>
        <w:pStyle w:val="PlainTex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:rsidR="007F19D6" w:rsidP="007F19D6" w14:paraId="513016AC" w14:textId="77777777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:rsidR="007F19D6" w:rsidRPr="00B82E66" w:rsidP="00FF1306" w14:paraId="3CE2B40E" w14:textId="77777777">
      <w:pPr>
        <w:pStyle w:val="PlainTex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:rsidR="007F19D6" w:rsidRPr="00B82E66" w:rsidP="00FF1306" w14:paraId="60224251" w14:textId="77777777">
      <w:pPr>
        <w:pStyle w:val="PlainTex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:rsidR="007F19D6" w:rsidP="00FF1306" w14:paraId="1D571756" w14:textId="550E6A1D">
      <w:pPr>
        <w:pStyle w:val="PlainTex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>……………….. zł netto + …..….. zł podatku VAT, tj</w:t>
      </w:r>
      <w:r>
        <w:rPr>
          <w:rFonts w:ascii="Arial Narrow" w:hAnsi="Arial Narrow" w:cs="Times New Roman"/>
          <w:sz w:val="22"/>
          <w:szCs w:val="22"/>
        </w:rPr>
        <w:t xml:space="preserve">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:rsidR="00C5560B" w:rsidP="00FF1306" w14:paraId="2509B14E" w14:textId="5433FF4E">
      <w:pPr>
        <w:pStyle w:val="PlainText"/>
        <w:numPr>
          <w:ilvl w:val="1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Kwota……………..zł  brutto za każdy wywieziony i zniszczony kilogram dokumentów, w tym makulatury,</w:t>
      </w:r>
    </w:p>
    <w:p w:rsidR="00C5560B" w:rsidRPr="00B82E66" w:rsidP="00E41D20" w14:paraId="69D62A66" w14:textId="3D509E57">
      <w:pPr>
        <w:pStyle w:val="PlainText"/>
        <w:numPr>
          <w:ilvl w:val="1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Kwota……………..zł  brutto za każdy wywieziony i zniszczony k</w:t>
      </w:r>
      <w:r>
        <w:rPr>
          <w:rFonts w:ascii="Arial Narrow" w:hAnsi="Arial Narrow" w:cs="Times New Roman"/>
          <w:sz w:val="22"/>
          <w:szCs w:val="22"/>
        </w:rPr>
        <w:t xml:space="preserve">ilogram nośników optycznych. </w:t>
      </w:r>
    </w:p>
    <w:p w:rsidR="007F19D6" w:rsidRPr="00B82E66" w:rsidP="00FF1306" w14:paraId="31270606" w14:textId="77777777">
      <w:pPr>
        <w:pStyle w:val="PlainTex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:rsidR="007F19D6" w:rsidRPr="00B82E66" w:rsidP="00FF1306" w14:paraId="411EEE78" w14:textId="77777777">
      <w:pPr>
        <w:pStyle w:val="PlainTex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 xml:space="preserve">ączna kwota wynagrodzenia brutto za </w:t>
      </w:r>
      <w:r w:rsidRPr="00B82E66">
        <w:rPr>
          <w:rFonts w:ascii="Arial Narrow" w:hAnsi="Arial Narrow"/>
          <w:sz w:val="22"/>
          <w:szCs w:val="22"/>
        </w:rPr>
        <w:t>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FootnoteReference"/>
          <w:rFonts w:ascii="Arial Narrow" w:hAnsi="Arial Narrow"/>
          <w:sz w:val="22"/>
          <w:szCs w:val="22"/>
        </w:rPr>
        <w:footnoteReference w:id="2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</w:t>
      </w:r>
      <w:r w:rsidRPr="00B82E66">
        <w:rPr>
          <w:rFonts w:ascii="Arial Narrow" w:hAnsi="Arial Narrow" w:cs="Times New Roman"/>
          <w:sz w:val="22"/>
          <w:szCs w:val="22"/>
        </w:rPr>
        <w:t>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:rsidR="007F19D6" w:rsidRPr="00B82E66" w:rsidP="00FF1306" w14:paraId="5AAF46B6" w14:textId="77777777">
      <w:pPr>
        <w:pStyle w:val="PlainTex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sami / przy udziale podwykonawców **, którzy będą wykonywać następujące prace wchodzące w zakres </w:t>
      </w:r>
      <w:r w:rsidRPr="00B82E66">
        <w:rPr>
          <w:rFonts w:ascii="Arial Narrow" w:hAnsi="Arial Narrow" w:cs="Times New Roman"/>
          <w:bCs/>
          <w:sz w:val="22"/>
          <w:szCs w:val="22"/>
        </w:rPr>
        <w:t>przedmiotu zamówienia:</w:t>
      </w:r>
    </w:p>
    <w:p w:rsidR="007F19D6" w:rsidRPr="00B82E66" w:rsidP="00FF1306" w14:paraId="11389B26" w14:textId="77777777">
      <w:pPr>
        <w:pStyle w:val="PlainText"/>
        <w:numPr>
          <w:ilvl w:val="1"/>
          <w:numId w:val="17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:rsidR="007F19D6" w:rsidRPr="00B82E66" w14:paraId="43A4AAEA" w14:textId="77777777">
      <w:pPr>
        <w:pStyle w:val="PlainText"/>
        <w:numPr>
          <w:ilvl w:val="1"/>
          <w:numId w:val="17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:rsidR="007F19D6" w:rsidRPr="00B82E66" w:rsidP="00E41D20" w14:paraId="1F3DAFFF" w14:textId="77777777">
      <w:pPr>
        <w:pStyle w:val="PlainTex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</w:t>
      </w:r>
      <w:r w:rsidRPr="00B82E66">
        <w:rPr>
          <w:rFonts w:ascii="Arial Narrow" w:hAnsi="Arial Narrow" w:cs="Times New Roman"/>
          <w:sz w:val="22"/>
          <w:szCs w:val="22"/>
        </w:rPr>
        <w:t>ającego.</w:t>
      </w:r>
    </w:p>
    <w:p w:rsidR="007F19D6" w:rsidRPr="002F1E30" w:rsidP="00E41D20" w14:paraId="1C958D13" w14:textId="77777777">
      <w:pPr>
        <w:pStyle w:val="PlainTex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:rsidR="007F19D6" w:rsidRPr="00B82E66" w:rsidP="00E41D20" w14:paraId="3051D7A9" w14:textId="77777777">
      <w:pPr>
        <w:pStyle w:val="PlainTex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1497, ze zm.).</w:t>
      </w:r>
    </w:p>
    <w:p w:rsidR="007F19D6" w:rsidP="00E41D20" w14:paraId="4ECB4C5B" w14:textId="77777777">
      <w:pPr>
        <w:pStyle w:val="PlainTex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FootnoteReference"/>
          <w:rFonts w:ascii="Arial Narrow" w:hAnsi="Arial Narrow" w:cs="Times New Roman"/>
          <w:b/>
          <w:sz w:val="22"/>
          <w:szCs w:val="22"/>
        </w:rPr>
        <w:footnoteReference w:id="3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:rsidR="007F19D6" w:rsidRPr="00B82E66" w:rsidP="00E41D20" w14:paraId="683D105B" w14:textId="77777777">
      <w:pPr>
        <w:pStyle w:val="PlainTex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</w:t>
      </w:r>
      <w:r w:rsidRPr="00B82E66">
        <w:rPr>
          <w:rFonts w:ascii="Arial Narrow" w:hAnsi="Arial Narrow" w:cs="Times New Roman"/>
          <w:sz w:val="22"/>
          <w:szCs w:val="22"/>
        </w:rPr>
        <w:t>pujący adres:</w:t>
      </w:r>
    </w:p>
    <w:p w:rsidR="007F19D6" w:rsidRPr="00B82E66" w:rsidP="00FF1306" w14:paraId="09A94FF9" w14:textId="02789393">
      <w:pPr>
        <w:pStyle w:val="PlainTex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</w:t>
      </w:r>
    </w:p>
    <w:p w:rsidR="007F19D6" w:rsidRPr="00B82E66" w:rsidP="00FF1306" w14:paraId="3F6DBFED" w14:textId="77777777">
      <w:pPr>
        <w:pStyle w:val="PlainTex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:rsidR="007F19D6" w:rsidRPr="00B82E66" w:rsidP="000865EE" w14:paraId="50FF1EAD" w14:textId="20F51702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  <w:lang w:val="nb-NO"/>
        </w:rPr>
        <w:t>adres e-mail: …………….....………………, telefon nr: ………………………………..</w:t>
      </w: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:rsidR="007F19D6" w:rsidP="007F19D6" w14:paraId="0BF07ACE" w14:textId="77777777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 xml:space="preserve">data </w:t>
      </w:r>
      <w:r w:rsidRPr="00B82E66">
        <w:rPr>
          <w:rFonts w:ascii="Arial Narrow" w:hAnsi="Arial Narrow" w:cs="Tahoma"/>
          <w:sz w:val="22"/>
          <w:szCs w:val="22"/>
        </w:rPr>
        <w:t>.......................................... 20.... r.</w:t>
      </w:r>
    </w:p>
    <w:p w:rsidR="007F19D6" w:rsidRPr="00CE1C1F" w:rsidP="007F19D6" w14:paraId="23A3E237" w14:textId="77777777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:rsidR="007F19D6" w:rsidRPr="00CE1C1F" w:rsidP="007F19D6" w14:paraId="612A265B" w14:textId="77777777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:rsidR="007F19D6" w:rsidRPr="00B82E66" w:rsidP="007F19D6" w14:paraId="290E4AC0" w14:textId="77777777">
      <w:pPr>
        <w:rPr>
          <w:rFonts w:ascii="Arial Narrow" w:hAnsi="Arial Narrow" w:cs="Tahoma"/>
          <w:sz w:val="22"/>
          <w:szCs w:val="22"/>
        </w:rPr>
      </w:pPr>
    </w:p>
    <w:p w:rsidR="007956E1" w:rsidP="00FF1306" w14:paraId="7E580938" w14:textId="11C53FAA">
      <w:pPr>
        <w:spacing w:before="120"/>
        <w:ind w:left="6372"/>
        <w:jc w:val="center"/>
        <w:rPr>
          <w:rFonts w:ascii="Arial Narrow" w:hAnsi="Arial Narrow" w:cstheme="minorHAnsi"/>
          <w:sz w:val="22"/>
          <w:szCs w:val="22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Sect="007F19D6"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Content>
      <w:p w:rsidR="00A106F6" w:rsidRPr="007A509D" w14:paraId="416A3AE0" w14:textId="77777777">
        <w:pPr>
          <w:pStyle w:val="Footer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:rsidR="00A106F6" w:rsidRPr="00697CF8" w:rsidP="00A106F6" w14:paraId="2361690F" w14:textId="77777777">
    <w:pPr>
      <w:pStyle w:val="Foo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0D4A06" w:rsidP="00A106F6" w14:paraId="026E1D35" w14:textId="77777777">
      <w:r>
        <w:separator/>
      </w:r>
    </w:p>
  </w:footnote>
  <w:footnote w:type="continuationSeparator" w:id="1">
    <w:p w:rsidR="000D4A06" w:rsidP="00A106F6" w14:paraId="57712108" w14:textId="77777777">
      <w:r>
        <w:continuationSeparator/>
      </w:r>
    </w:p>
  </w:footnote>
  <w:footnote w:id="2">
    <w:p w:rsidR="007F19D6" w:rsidRPr="00C5511E" w:rsidP="007F19D6" w14:paraId="37A04FBC" w14:textId="77777777">
      <w:pPr>
        <w:pStyle w:val="FootnoteText"/>
        <w:rPr>
          <w:rFonts w:ascii="Arial Narrow" w:hAnsi="Arial Narrow"/>
        </w:rPr>
      </w:pPr>
      <w:r w:rsidRPr="0075158F">
        <w:rPr>
          <w:rStyle w:val="FootnoteReference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3">
    <w:p w:rsidR="007F19D6" w:rsidP="007F19D6" w14:paraId="1C1FAE20" w14:textId="77777777">
      <w:pPr>
        <w:pStyle w:val="FootnoteText"/>
      </w:pPr>
      <w:r w:rsidRPr="00761156">
        <w:rPr>
          <w:rStyle w:val="FootnoteReference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 xml:space="preserve">W przypadku, gdy Wykonawca nie przekazuje danych osobowych innych niż bezpośrednio jego dotyczących lub zachodzi wyłączenie stosowania obowiązku informacyjnego, stosownie do art. 13 </w:t>
      </w:r>
      <w:r w:rsidRPr="00AC3922">
        <w:rPr>
          <w:rFonts w:ascii="Arial Narrow" w:hAnsi="Arial Narrow"/>
        </w:rPr>
        <w:t>ust. 4 lub art. 14 ust. 5 RODO Wykonawca nie składa oświadczenia (treść oświadczenia należy usunąć np. przez jego wykreślenie).</w:t>
      </w:r>
      <w:r w:rsidRPr="006D632F">
        <w:t xml:space="preserve"> </w:t>
      </w:r>
    </w:p>
    <w:p w:rsidR="007F19D6" w:rsidRPr="00765F98" w:rsidP="007F19D6" w14:paraId="0667B867" w14:textId="77777777">
      <w:pPr>
        <w:pStyle w:val="FootnoteText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C09" w:rsidP="00D46C09" w14:paraId="25D23F59" w14:textId="77777777">
    <w:pPr>
      <w:pStyle w:val="Header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655DF" w:rsidP="00524439" w14:paraId="35DD3378" w14:textId="77777777">
    <w:pPr>
      <w:pStyle w:val="Header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D"/>
    <w:multiLevelType w:val="multilevel"/>
    <w:tmpl w:val="ADAAD98C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8)"/>
      <w:lvlJc w:val="left"/>
      <w:pPr>
        <w:tabs>
          <w:tab w:val="num" w:pos="1494"/>
        </w:tabs>
        <w:ind w:left="1494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E832DF"/>
    <w:multiLevelType w:val="hybridMultilevel"/>
    <w:tmpl w:val="89C033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3D437023"/>
    <w:multiLevelType w:val="hybridMultilevel"/>
    <w:tmpl w:val="751411CA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3C2315"/>
    <w:multiLevelType w:val="hybridMultilevel"/>
    <w:tmpl w:val="40FA15DC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4DD47FB8"/>
    <w:multiLevelType w:val="hybridMultilevel"/>
    <w:tmpl w:val="924856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715FA2"/>
    <w:multiLevelType w:val="hybridMultilevel"/>
    <w:tmpl w:val="06B47788"/>
    <w:lvl w:ilvl="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>
    <w:nsid w:val="71FC1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2573E9A"/>
    <w:multiLevelType w:val="multilevel"/>
    <w:tmpl w:val="A5B6A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38"/>
  </w:num>
  <w:num w:numId="11">
    <w:abstractNumId w:val="41"/>
  </w:num>
  <w:num w:numId="12">
    <w:abstractNumId w:val="40"/>
  </w:num>
  <w:num w:numId="13">
    <w:abstractNumId w:val="37"/>
  </w:num>
  <w:num w:numId="14">
    <w:abstractNumId w:val="33"/>
  </w:num>
  <w:num w:numId="15">
    <w:abstractNumId w:val="39"/>
  </w:num>
  <w:num w:numId="16">
    <w:abstractNumId w:val="36"/>
  </w:num>
  <w:num w:numId="17">
    <w:abstractNumId w:val="34"/>
  </w:num>
  <w:num w:numId="18">
    <w:abstractNumId w:val="4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5390"/>
    <w:rsid w:val="00026530"/>
    <w:rsid w:val="00033043"/>
    <w:rsid w:val="000509D0"/>
    <w:rsid w:val="000536FB"/>
    <w:rsid w:val="000537CE"/>
    <w:rsid w:val="00061C9C"/>
    <w:rsid w:val="000764E2"/>
    <w:rsid w:val="000865EE"/>
    <w:rsid w:val="000938A5"/>
    <w:rsid w:val="00093D93"/>
    <w:rsid w:val="00095179"/>
    <w:rsid w:val="000A3502"/>
    <w:rsid w:val="000A6DCA"/>
    <w:rsid w:val="000B359D"/>
    <w:rsid w:val="000B5266"/>
    <w:rsid w:val="000B7885"/>
    <w:rsid w:val="000D4A06"/>
    <w:rsid w:val="00102C20"/>
    <w:rsid w:val="00113C8B"/>
    <w:rsid w:val="00122DFA"/>
    <w:rsid w:val="00151EAC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36133"/>
    <w:rsid w:val="00253680"/>
    <w:rsid w:val="0025742B"/>
    <w:rsid w:val="00262D44"/>
    <w:rsid w:val="00266444"/>
    <w:rsid w:val="002862D5"/>
    <w:rsid w:val="00297D32"/>
    <w:rsid w:val="002A06AC"/>
    <w:rsid w:val="002A4646"/>
    <w:rsid w:val="002B6D06"/>
    <w:rsid w:val="002C571A"/>
    <w:rsid w:val="002D34F2"/>
    <w:rsid w:val="002E01F1"/>
    <w:rsid w:val="002E1B6E"/>
    <w:rsid w:val="002E3A24"/>
    <w:rsid w:val="002E574B"/>
    <w:rsid w:val="002E765E"/>
    <w:rsid w:val="002F02F8"/>
    <w:rsid w:val="002F1E30"/>
    <w:rsid w:val="002F2143"/>
    <w:rsid w:val="00301109"/>
    <w:rsid w:val="003155BD"/>
    <w:rsid w:val="003226ED"/>
    <w:rsid w:val="00331F57"/>
    <w:rsid w:val="003334A5"/>
    <w:rsid w:val="0034047F"/>
    <w:rsid w:val="003417B6"/>
    <w:rsid w:val="003609A5"/>
    <w:rsid w:val="00360C11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07A26"/>
    <w:rsid w:val="00420686"/>
    <w:rsid w:val="004222E6"/>
    <w:rsid w:val="00430945"/>
    <w:rsid w:val="00433539"/>
    <w:rsid w:val="004428AA"/>
    <w:rsid w:val="0045407D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E5A1F"/>
    <w:rsid w:val="004F5100"/>
    <w:rsid w:val="0051102A"/>
    <w:rsid w:val="00511419"/>
    <w:rsid w:val="00513F03"/>
    <w:rsid w:val="005149D2"/>
    <w:rsid w:val="00524439"/>
    <w:rsid w:val="00524C7E"/>
    <w:rsid w:val="005551EF"/>
    <w:rsid w:val="00566162"/>
    <w:rsid w:val="00570196"/>
    <w:rsid w:val="00571B35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851F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D6A8B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57CCE"/>
    <w:rsid w:val="0086254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42B29"/>
    <w:rsid w:val="0095409A"/>
    <w:rsid w:val="00961C25"/>
    <w:rsid w:val="00962227"/>
    <w:rsid w:val="00964C7A"/>
    <w:rsid w:val="00982FD5"/>
    <w:rsid w:val="009A56C2"/>
    <w:rsid w:val="009B4D98"/>
    <w:rsid w:val="009B7581"/>
    <w:rsid w:val="009E5499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955F6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42D7F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12EB"/>
    <w:rsid w:val="00C35C51"/>
    <w:rsid w:val="00C40437"/>
    <w:rsid w:val="00C449B9"/>
    <w:rsid w:val="00C44AEC"/>
    <w:rsid w:val="00C47E89"/>
    <w:rsid w:val="00C50752"/>
    <w:rsid w:val="00C50CFA"/>
    <w:rsid w:val="00C5511E"/>
    <w:rsid w:val="00C5560B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E6595"/>
    <w:rsid w:val="00CF6C82"/>
    <w:rsid w:val="00D01921"/>
    <w:rsid w:val="00D04AFD"/>
    <w:rsid w:val="00D05A99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38A1"/>
    <w:rsid w:val="00E3559C"/>
    <w:rsid w:val="00E41D20"/>
    <w:rsid w:val="00E440B6"/>
    <w:rsid w:val="00E476D1"/>
    <w:rsid w:val="00E47990"/>
    <w:rsid w:val="00E66010"/>
    <w:rsid w:val="00E66FDD"/>
    <w:rsid w:val="00E82F38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A7472"/>
    <w:rsid w:val="00FC5BBA"/>
    <w:rsid w:val="00FE0EBF"/>
    <w:rsid w:val="00FE2DBE"/>
    <w:rsid w:val="00FE75F7"/>
    <w:rsid w:val="00FF1306"/>
  </w:rsids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Heading6">
    <w:name w:val="heading 6"/>
    <w:basedOn w:val="Normal"/>
    <w:next w:val="Normal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4Znak">
    <w:name w:val="Nagłówek 4 Znak"/>
    <w:basedOn w:val="DefaultParagraphFont"/>
    <w:link w:val="Heading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efaultParagraphFont"/>
    <w:link w:val="Heading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Header">
    <w:name w:val="header"/>
    <w:basedOn w:val="Normal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itle">
    <w:name w:val="Title"/>
    <w:basedOn w:val="Normal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efaultParagraphFont"/>
    <w:link w:val="Title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Paragraph">
    <w:name w:val="List Paragraph"/>
    <w:aliases w:val="Body MS Bullet,Bullet 1,Bullet Number,BulletC,CW_Lista,ISCG Numerowanie,L1,List Paragraph1,List Paragraph11,List Paragraph2,Numerowanie,Obiekt,Odstavec,Preambuła,Use Case List Paragraph,Wyliczanie,Wypunktowanie,lp1,lp11,normalny tekst"/>
    <w:basedOn w:val="Normal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CommentReference">
    <w:name w:val="annotation reference"/>
    <w:basedOn w:val="DefaultParagraphFont"/>
    <w:unhideWhenUsed/>
    <w:rsid w:val="00A106F6"/>
    <w:rPr>
      <w:sz w:val="16"/>
      <w:szCs w:val="16"/>
    </w:rPr>
  </w:style>
  <w:style w:type="paragraph" w:styleId="CommentText">
    <w:name w:val="annotation text"/>
    <w:basedOn w:val="Normal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Spacing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"/>
    <w:uiPriority w:val="99"/>
    <w:rsid w:val="00A106F6"/>
    <w:pPr>
      <w:spacing w:before="100" w:beforeAutospacing="1" w:after="100" w:afterAutospacing="1"/>
    </w:pPr>
  </w:style>
  <w:style w:type="paragraph" w:styleId="BodyText">
    <w:name w:val="Body Text"/>
    <w:basedOn w:val="Normal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efaultParagraphFont"/>
    <w:link w:val="BodyText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BodyText3">
    <w:name w:val="Body Text 3"/>
    <w:basedOn w:val="Normal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efaultParagraphFont"/>
    <w:link w:val="BodyText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FootnoteText">
    <w:name w:val="footnote text"/>
    <w:basedOn w:val="Normal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efaultParagraphFont"/>
    <w:link w:val="FootnoteText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semiHidden/>
    <w:unhideWhenUsed/>
    <w:rsid w:val="00113C8B"/>
    <w:rPr>
      <w:vertAlign w:val="superscript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efaultParagraphFont"/>
    <w:link w:val="BodyTextIndent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PlainText">
    <w:name w:val="Plain Text"/>
    <w:basedOn w:val="Normal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efaultParagraphFont"/>
    <w:link w:val="PlainTex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yperlink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leGrid">
    <w:name w:val="Table Grid"/>
    <w:basedOn w:val="TableNormal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ody MS Bullet Znak,Bullet 1 Znak,Bullet Number Znak,BulletC Znak,CW_Lista Znak,ISCG Numerowanie Znak,L1 Znak,List Paragraph1 Znak,List Paragraph11 Znak,List Paragraph2 Znak,Numerowanie Znak,Obiekt Znak,Odstavec Znak,Preambuła Znak"/>
    <w:link w:val="ListParagraph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efaultParagraphFont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efaultParagraphFont"/>
    <w:link w:val="Heading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efaultParagraphFont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yperlink" Target="https://www.nik.gov.pl/kontakt/sygnalisci/informacje-dla-sygnalistow-wewnetrznych.html" TargetMode="Externa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hyperlink" Target="https://www.nik.gov.pl/kontakt/elektroniczna-skrzynka-podawcza/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38D5BDCD8E3844E1891BFF851F9D5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BD50EF-FCAB-46CD-9DA6-C118845A3B4F}"/>
      </w:docPartPr>
      <w:docPartBody>
        <w:p w:rsidR="00F27B2A" w:rsidP="00F27B2A">
          <w:pPr>
            <w:pStyle w:val="38D5BDCD8E3844E1891BFF851F9D559E1"/>
          </w:pPr>
          <w:r w:rsidRPr="00EF5DBF">
            <w:rPr>
              <w:rStyle w:val="PlaceholderText"/>
              <w:rFonts w:ascii="Arial Narrow" w:hAnsi="Arial Narrow" w:eastAsiaTheme="minorHAnsi" w:cs="Arial"/>
              <w:sz w:val="22"/>
              <w:szCs w:val="22"/>
            </w:rPr>
            <w:t>miejscowość</w:t>
          </w:r>
        </w:p>
      </w:docPartBody>
    </w:docPart>
    <w:docPart>
      <w:docPartPr>
        <w:name w:val="EBDF9F09A4BF4D3EA49F08BB63918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1C4E5E-DB6D-4419-9E45-E1A8F4BC1BA5}"/>
      </w:docPartPr>
      <w:docPartBody>
        <w:p w:rsidR="0037210F" w:rsidP="00D5646F">
          <w:pPr>
            <w:pStyle w:val="EBDF9F09A4BF4D3EA49F08BB63918293"/>
          </w:pPr>
          <w:r w:rsidRPr="00E16D40">
            <w:rPr>
              <w:rStyle w:val="PlaceholderText"/>
              <w:rFonts w:ascii="Arial Narrow" w:hAnsi="Arial Narrow" w:eastAsiaTheme="minorHAnsi"/>
            </w:rPr>
            <w:t>nazwa zamówienia</w:t>
          </w:r>
        </w:p>
      </w:docPartBody>
    </w:docPart>
    <w:docPart>
      <w:docPartPr>
        <w:name w:val="F35152C039DE4890A85C5A63A8D9A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4DE1DA-A9E6-4CC5-9E41-85C354947DEA}"/>
      </w:docPartPr>
      <w:docPartBody>
        <w:p w:rsidR="0037210F" w:rsidP="00D5646F">
          <w:pPr>
            <w:pStyle w:val="F35152C039DE4890A85C5A63A8D9AC89"/>
          </w:pPr>
          <w:r>
            <w:rPr>
              <w:rStyle w:val="PlaceholderText"/>
              <w:rFonts w:ascii="Arial Narrow" w:hAnsi="Arial Narrow" w:eastAsiaTheme="minorHAnsi"/>
            </w:rPr>
            <w:t>wprowadź n</w:t>
          </w:r>
          <w:r w:rsidRPr="00E16D40">
            <w:rPr>
              <w:rStyle w:val="PlaceholderText"/>
              <w:rFonts w:ascii="Arial Narrow" w:hAnsi="Arial Narrow" w:eastAsiaTheme="minorHAnsi"/>
            </w:rPr>
            <w:t>umer telefonu</w:t>
          </w:r>
        </w:p>
      </w:docPartBody>
    </w:docPart>
    <w:docPart>
      <w:docPartPr>
        <w:name w:val="63A487B3E66E42D3A4D63525D673C8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5E2B73-F7D1-4A5E-8EFD-F3397535CF08}"/>
      </w:docPartPr>
      <w:docPartBody>
        <w:p w:rsidR="0037210F" w:rsidP="00D5646F">
          <w:pPr>
            <w:pStyle w:val="63A487B3E66E42D3A4D63525D673C816"/>
          </w:pPr>
          <w:r>
            <w:rPr>
              <w:rStyle w:val="PlaceholderText"/>
              <w:rFonts w:ascii="Arial Narrow" w:hAnsi="Arial Narrow" w:eastAsiaTheme="minorHAnsi"/>
            </w:rPr>
            <w:t>wprowadź adres poczty email</w:t>
          </w:r>
        </w:p>
      </w:docPartBody>
    </w:docPart>
    <w:docPart>
      <w:docPartPr>
        <w:name w:val="DB7C636F6CFC49EB9571D9BFEC1A5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8E75CC-E0B5-4847-B600-016D8F0D0755}"/>
      </w:docPartPr>
      <w:docPartBody>
        <w:p w:rsidR="0037210F" w:rsidP="00D5646F">
          <w:pPr>
            <w:pStyle w:val="DB7C636F6CFC49EB9571D9BFEC1A5E6A"/>
          </w:pPr>
          <w:r>
            <w:rPr>
              <w:rStyle w:val="PlaceholderText"/>
              <w:rFonts w:ascii="Arial Narrow" w:hAnsi="Arial Narrow" w:eastAsiaTheme="minorHAnsi"/>
            </w:rPr>
            <w:t>wprowadź opis przedmiotu zamówienia</w:t>
          </w:r>
        </w:p>
      </w:docPartBody>
    </w:docPart>
    <w:docPart>
      <w:docPartPr>
        <w:name w:val="4D219B28C9264AF59DCB3DC32EEDEB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0BBBDB-699C-4FBF-A344-DAA996D1CEC6}"/>
      </w:docPartPr>
      <w:docPartBody>
        <w:p w:rsidR="0037210F" w:rsidP="00D5646F">
          <w:pPr>
            <w:pStyle w:val="4D219B28C9264AF59DCB3DC32EEDEBAF"/>
          </w:pPr>
          <w:r>
            <w:rPr>
              <w:rStyle w:val="PlaceholderText"/>
              <w:rFonts w:ascii="Arial Narrow" w:hAnsi="Arial Narrow" w:eastAsiaTheme="minorHAnsi"/>
            </w:rPr>
            <w:t>wprowadź adres poczty email</w:t>
          </w:r>
        </w:p>
      </w:docPartBody>
    </w:docPart>
    <w:docPart>
      <w:docPartPr>
        <w:name w:val="83039FD84DE94C07924B49ABE227C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A5C44B-2411-432F-B867-26451026260A}"/>
      </w:docPartPr>
      <w:docPartBody>
        <w:p w:rsidR="0037210F" w:rsidP="00D5646F">
          <w:pPr>
            <w:pStyle w:val="83039FD84DE94C07924B49ABE227C663"/>
          </w:pPr>
          <w:r>
            <w:rPr>
              <w:rStyle w:val="PlaceholderText"/>
              <w:rFonts w:ascii="Arial Narrow" w:hAnsi="Arial Narrow" w:eastAsiaTheme="minorHAnsi"/>
            </w:rPr>
            <w:t>tytuł wiadomości</w:t>
          </w:r>
        </w:p>
      </w:docPartBody>
    </w:docPart>
    <w:docPart>
      <w:docPartPr>
        <w:name w:val="B7AA43E6A5144ADD8A27B27C9E6840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C733E-8071-4E67-8DD9-4314BA959072}"/>
      </w:docPartPr>
      <w:docPartBody>
        <w:p w:rsidR="0037210F" w:rsidP="00D5646F">
          <w:pPr>
            <w:pStyle w:val="B7AA43E6A5144ADD8A27B27C9E6840A4"/>
          </w:pPr>
          <w:r>
            <w:rPr>
              <w:rStyle w:val="PlaceholderText"/>
              <w:rFonts w:ascii="Arial Narrow" w:hAnsi="Arial Narrow" w:eastAsiaTheme="minorHAnsi"/>
            </w:rPr>
            <w:t>…</w:t>
          </w:r>
        </w:p>
      </w:docPartBody>
    </w:docPart>
    <w:docPart>
      <w:docPartPr>
        <w:name w:val="0BCC8C3C6F894111A929DA36F2396F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482005-6C4C-4767-9A62-B6F3546ED0BB}"/>
      </w:docPartPr>
      <w:docPartBody>
        <w:p w:rsidR="0037210F" w:rsidP="00D5646F">
          <w:pPr>
            <w:pStyle w:val="0BCC8C3C6F894111A929DA36F2396FFD"/>
          </w:pPr>
          <w:r w:rsidRPr="004222E6">
            <w:rPr>
              <w:rStyle w:val="PlaceholderText"/>
              <w:rFonts w:ascii="Arial Narrow" w:hAnsi="Arial Narrow" w:eastAsiaTheme="minorHAnsi"/>
            </w:rPr>
            <w:t>data</w:t>
          </w:r>
        </w:p>
      </w:docPartBody>
    </w:docPart>
    <w:docPart>
      <w:docPartPr>
        <w:name w:val="4F569E54D661436CAAE1FFC7FB863F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4CCF11-3963-42A2-85FE-5066C937D229}"/>
      </w:docPartPr>
      <w:docPartBody>
        <w:p w:rsidR="0037210F" w:rsidP="00D5646F">
          <w:pPr>
            <w:pStyle w:val="4F569E54D661436CAAE1FFC7FB863FBD"/>
          </w:pPr>
          <w:r>
            <w:rPr>
              <w:rStyle w:val="PlaceholderText"/>
              <w:rFonts w:ascii="Arial Narrow" w:hAnsi="Arial Narrow" w:eastAsiaTheme="minorHAnsi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8A5ECF">
      <w:pPr>
        <w:spacing w:after="0" w:line="240" w:lineRule="auto"/>
      </w:pPr>
      <w:r>
        <w:separator/>
      </w:r>
    </w:p>
  </w:footnote>
  <w:footnote w:type="continuationSeparator" w:id="1">
    <w:p w:rsidR="008A5ECF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202DE3"/>
    <w:rsid w:val="002B331E"/>
    <w:rsid w:val="0037210F"/>
    <w:rsid w:val="003A002E"/>
    <w:rsid w:val="004F405B"/>
    <w:rsid w:val="00747089"/>
    <w:rsid w:val="00771EF3"/>
    <w:rsid w:val="007E5C43"/>
    <w:rsid w:val="00833593"/>
    <w:rsid w:val="008A2E4E"/>
    <w:rsid w:val="008A5ECF"/>
    <w:rsid w:val="00AB4B1C"/>
    <w:rsid w:val="00B426D6"/>
    <w:rsid w:val="00B55DF0"/>
    <w:rsid w:val="00C17D88"/>
    <w:rsid w:val="00CB47E4"/>
    <w:rsid w:val="00D5646F"/>
    <w:rsid w:val="00D65851"/>
    <w:rsid w:val="00D73E03"/>
    <w:rsid w:val="00F27B2A"/>
  </w:rsids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210F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3324</Words>
  <Characters>19949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Jabłońska Anna</cp:lastModifiedBy>
  <cp:revision>28</cp:revision>
  <cp:lastPrinted>2016-10-07T08:49:00Z</cp:lastPrinted>
  <dcterms:created xsi:type="dcterms:W3CDTF">2024-04-17T09:27:00Z</dcterms:created>
  <dcterms:modified xsi:type="dcterms:W3CDTF">2024-10-17T13:34:00Z</dcterms:modified>
</cp:coreProperties>
</file>