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9560" w14:textId="77777777" w:rsidR="00002522" w:rsidRPr="00B82E66" w:rsidRDefault="00423FDC" w:rsidP="00002522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bCs/>
          <w:sz w:val="22"/>
          <w:szCs w:val="22"/>
        </w:rPr>
        <w:fldChar w:fldCharType="begin"/>
      </w:r>
      <w:r>
        <w:rPr>
          <w:rFonts w:ascii="Arial Narrow" w:hAnsi="Arial Narrow" w:cs="Arial"/>
          <w:b/>
          <w:bCs/>
          <w:sz w:val="22"/>
          <w:szCs w:val="22"/>
        </w:rPr>
        <w:instrText xml:space="preserve"> GOTOBUTTON ezdAkceptujacy1Nazwa </w:instrText>
      </w:r>
      <w:r>
        <w:rPr>
          <w:rFonts w:ascii="Arial Narrow" w:hAnsi="Arial Narrow" w:cs="Arial"/>
          <w:b/>
          <w:bCs/>
          <w:sz w:val="22"/>
          <w:szCs w:val="22"/>
        </w:rPr>
        <w:fldChar w:fldCharType="end"/>
      </w:r>
      <w:sdt>
        <w:sdtPr>
          <w:rPr>
            <w:rFonts w:ascii="Arial Narrow" w:hAnsi="Arial Narrow" w:cs="Arial"/>
            <w:b/>
            <w:bCs/>
            <w:sz w:val="22"/>
            <w:szCs w:val="22"/>
          </w:rPr>
          <w:id w:val="2016411193"/>
          <w:placeholder>
            <w:docPart w:val="05BCB1777D96440798F511E8D15CB008"/>
          </w:placeholder>
          <w:docPartList>
            <w:docPartGallery w:val="Quick Parts"/>
          </w:docPartList>
        </w:sdtPr>
        <w:sdtEndPr/>
        <w:sdtContent>
          <w:r>
            <w:rPr>
              <w:rFonts w:ascii="Arial Narrow" w:hAnsi="Arial Narrow" w:cstheme="minorHAnsi"/>
              <w:sz w:val="22"/>
              <w:szCs w:val="22"/>
            </w:rPr>
            <w:t>BGO-BGE.25.152.2024</w:t>
          </w:r>
        </w:sdtContent>
      </w:sdt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</w:r>
      <w:r>
        <w:rPr>
          <w:rFonts w:ascii="Arial Narrow" w:hAnsi="Arial Narrow" w:cs="Arial"/>
          <w:b/>
          <w:bCs/>
          <w:sz w:val="22"/>
          <w:szCs w:val="22"/>
        </w:rPr>
        <w:tab/>
        <w:t>Załącznik nr 1 do Zapytania</w:t>
      </w:r>
    </w:p>
    <w:p w14:paraId="7E876F18" w14:textId="77777777" w:rsidR="00002522" w:rsidRPr="00B82E66" w:rsidRDefault="00002522" w:rsidP="00002522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B6C74" w14:paraId="4D5000FA" w14:textId="77777777" w:rsidTr="0010446B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CBDE93A" w14:textId="77777777" w:rsidR="00002522" w:rsidRPr="00761156" w:rsidRDefault="00423FDC" w:rsidP="0010446B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A91324" w14:textId="77777777" w:rsidR="00002522" w:rsidRPr="00B82E66" w:rsidRDefault="00423FDC" w:rsidP="001044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</w:tc>
      </w:tr>
    </w:tbl>
    <w:p w14:paraId="114259CE" w14:textId="77777777" w:rsidR="00002522" w:rsidRPr="00B82E66" w:rsidRDefault="00002522" w:rsidP="00002522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397BE54A" w14:textId="77777777" w:rsidR="00002522" w:rsidRPr="00B82E66" w:rsidRDefault="00423FDC" w:rsidP="00002522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61181D39" w14:textId="77777777" w:rsidR="00002522" w:rsidRPr="00B82E66" w:rsidRDefault="00423FDC" w:rsidP="0000252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75260FA3" w14:textId="77777777" w:rsidR="00002522" w:rsidRPr="00B82E66" w:rsidRDefault="00423FDC" w:rsidP="0000252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5032CAB0" w14:textId="77777777" w:rsidR="00002522" w:rsidRPr="00B82E66" w:rsidRDefault="00423FDC" w:rsidP="00002522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796A01F" w14:textId="77777777" w:rsidR="00002522" w:rsidRPr="00B82E66" w:rsidRDefault="00002522" w:rsidP="00002522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7889AB76" w14:textId="77777777" w:rsidR="00002522" w:rsidRPr="00B82E66" w:rsidRDefault="00002522" w:rsidP="00002522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483C4C7" w14:textId="77777777" w:rsidR="00002522" w:rsidRPr="00B82E66" w:rsidRDefault="00423FDC" w:rsidP="00002522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>
        <w:rPr>
          <w:rFonts w:ascii="Arial Narrow" w:hAnsi="Arial Narrow"/>
          <w:b w:val="0"/>
          <w:sz w:val="22"/>
          <w:szCs w:val="22"/>
        </w:rPr>
        <w:t>„</w:t>
      </w:r>
      <w:sdt>
        <w:sdtPr>
          <w:rPr>
            <w:rFonts w:ascii="Arial Narrow" w:hAnsi="Arial Narrow"/>
            <w:bCs w:val="0"/>
            <w:i/>
            <w:sz w:val="22"/>
            <w:szCs w:val="22"/>
          </w:rPr>
          <w:id w:val="1331867781"/>
          <w:placeholder>
            <w:docPart w:val="17EEC505C31B4442BCCD3AD1C1FDC655"/>
          </w:placeholder>
          <w:text/>
        </w:sdtPr>
        <w:sdtEndPr/>
        <w:sdtContent>
          <w:r w:rsidRPr="00782AFC">
            <w:rPr>
              <w:rFonts w:ascii="Arial Narrow" w:hAnsi="Arial Narrow"/>
              <w:bCs w:val="0"/>
              <w:i/>
              <w:sz w:val="22"/>
              <w:szCs w:val="22"/>
            </w:rPr>
            <w:t>Dostawy środków czystości dla Centrali NIK i Ośrodka Szkoleniowego NIK (dalej OS NIK)</w:t>
          </w:r>
        </w:sdtContent>
      </w:sdt>
      <w:r w:rsidRPr="00782AFC">
        <w:rPr>
          <w:rFonts w:ascii="Arial Narrow" w:hAnsi="Arial Narrow"/>
          <w:bCs w:val="0"/>
          <w:sz w:val="22"/>
          <w:szCs w:val="22"/>
        </w:rPr>
        <w:t xml:space="preserve"> </w:t>
      </w:r>
      <w:r w:rsidRPr="00EE05B3">
        <w:rPr>
          <w:rFonts w:ascii="Arial Narrow" w:hAnsi="Arial Narrow"/>
          <w:bCs w:val="0"/>
          <w:sz w:val="22"/>
          <w:szCs w:val="22"/>
        </w:rPr>
        <w:t>”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5E20EA52" w14:textId="77777777" w:rsidR="00002522" w:rsidRPr="00B82E66" w:rsidRDefault="00002522" w:rsidP="00002522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2FCA3870" w14:textId="77777777" w:rsidR="00002522" w:rsidRDefault="00423FDC" w:rsidP="00002522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7BE3E2B2" w14:textId="77777777" w:rsidR="00002522" w:rsidRPr="00761156" w:rsidRDefault="00423FDC" w:rsidP="00002522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07CC7D6" w14:textId="77777777" w:rsidR="00002522" w:rsidRPr="00B82E66" w:rsidRDefault="00423FDC" w:rsidP="00002522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7E0B62A3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5D3F7D6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FD78084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6A3581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A93388E" w14:textId="77777777" w:rsidR="00002522" w:rsidRPr="00B82E66" w:rsidRDefault="00002522" w:rsidP="00002522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0CED7D40" w14:textId="77777777" w:rsidR="00002522" w:rsidRDefault="00423FDC" w:rsidP="00002522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EAB5AD" w14:textId="77777777" w:rsidR="00002522" w:rsidRPr="00761156" w:rsidRDefault="00423FDC" w:rsidP="00002522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004874E2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6B8BD11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283A3382" w14:textId="77777777" w:rsidR="00002522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BD6CD87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5A97A2EF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0652A470" w14:textId="77777777" w:rsidR="00002522" w:rsidRPr="00B82E66" w:rsidRDefault="00002522" w:rsidP="00002522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B7B0899" w14:textId="77777777" w:rsidR="00002522" w:rsidRPr="00B82E66" w:rsidRDefault="00423FDC" w:rsidP="00002522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2A0599FE" w14:textId="77777777" w:rsidR="00002522" w:rsidRPr="00B82E66" w:rsidRDefault="00423FDC" w:rsidP="00002522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33F178E5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51B7B7F1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0186EB9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45C5E57" w14:textId="77777777" w:rsidR="00002522" w:rsidRPr="00B82E66" w:rsidRDefault="00423FDC" w:rsidP="00002522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69BECBF" w14:textId="77777777" w:rsidR="00002522" w:rsidRDefault="00423FDC" w:rsidP="00002522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6D63D9F" w14:textId="77777777" w:rsidR="00002522" w:rsidRPr="00B82E66" w:rsidRDefault="00423FDC" w:rsidP="00002522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3406B542" w14:textId="77777777" w:rsidR="00002522" w:rsidRDefault="00423FDC" w:rsidP="00002522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00647D2C" w14:textId="77777777" w:rsidR="00002522" w:rsidRPr="00B82E66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2A22AC72" w14:textId="77777777" w:rsidR="00002522" w:rsidRPr="00B82E66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0F3E5262" w14:textId="77777777" w:rsidR="00002522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</w:t>
      </w:r>
      <w:r>
        <w:rPr>
          <w:rFonts w:ascii="Arial Narrow" w:hAnsi="Arial Narrow" w:cs="Times New Roman"/>
          <w:sz w:val="22"/>
          <w:szCs w:val="22"/>
        </w:rPr>
        <w:t xml:space="preserve"> (należy podać cenę dla części zamówienia, której oferta dotyczy)</w:t>
      </w:r>
    </w:p>
    <w:p w14:paraId="64EB279B" w14:textId="77777777" w:rsidR="00002522" w:rsidRPr="00E725F2" w:rsidRDefault="00423FDC" w:rsidP="00002522">
      <w:pPr>
        <w:pStyle w:val="Zwykytekst"/>
        <w:tabs>
          <w:tab w:val="left" w:pos="600"/>
        </w:tabs>
        <w:spacing w:before="240" w:after="240"/>
        <w:ind w:left="357"/>
        <w:jc w:val="both"/>
        <w:rPr>
          <w:rFonts w:ascii="Arial Narrow" w:hAnsi="Arial Narrow" w:cs="Times New Roman"/>
          <w:b/>
          <w:bCs/>
          <w:color w:val="0000FF"/>
          <w:sz w:val="22"/>
          <w:szCs w:val="22"/>
        </w:rPr>
      </w:pPr>
      <w:r w:rsidRPr="00E725F2">
        <w:rPr>
          <w:rFonts w:ascii="Arial Narrow" w:hAnsi="Arial Narrow" w:cs="Times New Roman"/>
          <w:b/>
          <w:bCs/>
          <w:color w:val="0000FF"/>
          <w:sz w:val="22"/>
          <w:szCs w:val="22"/>
        </w:rPr>
        <w:t>Część I Dostawy środków czystości do Centrali NIK</w:t>
      </w:r>
    </w:p>
    <w:p w14:paraId="2C5B5361" w14:textId="77777777" w:rsidR="00002522" w:rsidRDefault="00423FDC" w:rsidP="00002522">
      <w:pPr>
        <w:pStyle w:val="Zwykytekst"/>
        <w:tabs>
          <w:tab w:val="left" w:pos="600"/>
        </w:tabs>
        <w:spacing w:before="120"/>
        <w:ind w:left="357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>..............</w:t>
      </w:r>
      <w:r>
        <w:rPr>
          <w:rFonts w:ascii="Arial Narrow" w:hAnsi="Arial Narrow" w:cs="Times New Roman"/>
          <w:sz w:val="22"/>
          <w:szCs w:val="22"/>
        </w:rPr>
        <w:t>....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</w:p>
    <w:p w14:paraId="469A838F" w14:textId="77777777" w:rsidR="00002522" w:rsidRPr="00E725F2" w:rsidRDefault="00423FDC" w:rsidP="00002522">
      <w:pPr>
        <w:pStyle w:val="Zwykytekst"/>
        <w:tabs>
          <w:tab w:val="left" w:pos="600"/>
        </w:tabs>
        <w:spacing w:before="240"/>
        <w:ind w:left="357"/>
        <w:jc w:val="both"/>
        <w:rPr>
          <w:rFonts w:ascii="Arial Narrow" w:hAnsi="Arial Narrow" w:cs="Times New Roman"/>
          <w:b/>
          <w:bCs/>
          <w:color w:val="0000FF"/>
          <w:sz w:val="22"/>
          <w:szCs w:val="22"/>
        </w:rPr>
      </w:pPr>
      <w:r w:rsidRPr="00E725F2">
        <w:rPr>
          <w:rFonts w:ascii="Arial Narrow" w:hAnsi="Arial Narrow" w:cs="Times New Roman"/>
          <w:b/>
          <w:bCs/>
          <w:color w:val="0000FF"/>
          <w:sz w:val="22"/>
          <w:szCs w:val="22"/>
        </w:rPr>
        <w:t>Część I</w:t>
      </w:r>
      <w:r>
        <w:rPr>
          <w:rFonts w:ascii="Arial Narrow" w:hAnsi="Arial Narrow" w:cs="Times New Roman"/>
          <w:b/>
          <w:bCs/>
          <w:color w:val="0000FF"/>
          <w:sz w:val="22"/>
          <w:szCs w:val="22"/>
        </w:rPr>
        <w:t>I</w:t>
      </w:r>
      <w:r w:rsidRPr="00E725F2">
        <w:rPr>
          <w:rFonts w:ascii="Arial Narrow" w:hAnsi="Arial Narrow" w:cs="Times New Roman"/>
          <w:b/>
          <w:bCs/>
          <w:color w:val="0000FF"/>
          <w:sz w:val="22"/>
          <w:szCs w:val="22"/>
        </w:rPr>
        <w:t xml:space="preserve"> Dostawy środków czystości do Ośrodka Szkoleniowego NIK</w:t>
      </w:r>
    </w:p>
    <w:p w14:paraId="30B5DE31" w14:textId="77777777" w:rsidR="00002522" w:rsidRPr="00B82E66" w:rsidRDefault="00423FDC" w:rsidP="00002522">
      <w:pPr>
        <w:pStyle w:val="Zwykytekst"/>
        <w:tabs>
          <w:tab w:val="left" w:pos="600"/>
        </w:tabs>
        <w:spacing w:before="120"/>
        <w:ind w:left="357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>..............</w:t>
      </w:r>
      <w:r>
        <w:rPr>
          <w:rFonts w:ascii="Arial Narrow" w:hAnsi="Arial Narrow" w:cs="Times New Roman"/>
          <w:sz w:val="22"/>
          <w:szCs w:val="22"/>
        </w:rPr>
        <w:t>....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</w:p>
    <w:p w14:paraId="4C19BE17" w14:textId="77777777" w:rsidR="00002522" w:rsidRPr="00B82E66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129E4C5A" w14:textId="77777777" w:rsidR="00002522" w:rsidRPr="00B82E66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 xml:space="preserve">ączna kwota wynagrodzenia brutto za wykonanie </w:t>
      </w:r>
      <w:r>
        <w:rPr>
          <w:rFonts w:ascii="Arial Narrow" w:hAnsi="Arial Narrow"/>
          <w:sz w:val="22"/>
          <w:szCs w:val="22"/>
        </w:rPr>
        <w:t xml:space="preserve">danej części </w:t>
      </w:r>
      <w:r w:rsidRPr="00B82E66">
        <w:rPr>
          <w:rFonts w:ascii="Arial Narrow" w:hAnsi="Arial Narrow"/>
          <w:sz w:val="22"/>
          <w:szCs w:val="22"/>
        </w:rPr>
        <w:t>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DE3E3EC" w14:textId="77777777" w:rsidR="00002522" w:rsidRPr="00B82E66" w:rsidRDefault="00423FDC" w:rsidP="00423FDC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AABBCAA" w14:textId="77777777" w:rsidR="00002522" w:rsidRPr="00B82E66" w:rsidRDefault="00423FDC" w:rsidP="00423FDC">
      <w:pPr>
        <w:pStyle w:val="Zwykytekst"/>
        <w:numPr>
          <w:ilvl w:val="1"/>
          <w:numId w:val="1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797176C2" w14:textId="77777777" w:rsidR="00002522" w:rsidRPr="00B82E66" w:rsidRDefault="00423FDC" w:rsidP="00423FDC">
      <w:pPr>
        <w:pStyle w:val="Zwykytekst"/>
        <w:numPr>
          <w:ilvl w:val="1"/>
          <w:numId w:val="1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0E5E8BD" w14:textId="77777777" w:rsidR="00002522" w:rsidRPr="00B82E66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>
        <w:rPr>
          <w:rFonts w:ascii="Arial Narrow" w:hAnsi="Arial Narrow" w:cs="Times New Roman"/>
          <w:sz w:val="22"/>
          <w:szCs w:val="22"/>
        </w:rPr>
        <w:t>3.1 / załącznik nr 3.2**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 zobowiązujemy się, w przypadku uznania naszej oferty za najkorzystniejszą, do zawarcia umowy zgodnej z jej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treścią, w miejscu i terminie wyznaczonym przez Zamawiającego.</w:t>
      </w:r>
    </w:p>
    <w:p w14:paraId="5F1E62AA" w14:textId="77777777" w:rsidR="00002522" w:rsidRPr="002F1E30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2BBC02F4" w14:textId="77777777" w:rsidR="00002522" w:rsidRPr="00B82E66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66CA1365" w14:textId="77777777" w:rsidR="00002522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7156F1D7" w14:textId="77777777" w:rsidR="00002522" w:rsidRPr="00B82E66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F88B161" w14:textId="77777777" w:rsidR="00002522" w:rsidRPr="00B82E66" w:rsidRDefault="00423FDC" w:rsidP="00002522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</w:t>
      </w:r>
    </w:p>
    <w:p w14:paraId="2A099BD9" w14:textId="77777777" w:rsidR="00002522" w:rsidRPr="00B82E66" w:rsidRDefault="00423FDC" w:rsidP="00423FDC">
      <w:pPr>
        <w:pStyle w:val="Zwykytekst"/>
        <w:numPr>
          <w:ilvl w:val="0"/>
          <w:numId w:val="10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4DACA3DB" w14:textId="77777777" w:rsidR="00002522" w:rsidRPr="00B82E66" w:rsidRDefault="00423FDC" w:rsidP="00002522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316E218" w14:textId="77777777" w:rsidR="00002522" w:rsidRDefault="00002522" w:rsidP="00002522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4FECB53E" w14:textId="77777777" w:rsidR="00002522" w:rsidRPr="00B82E66" w:rsidRDefault="00423FDC" w:rsidP="00002522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lastRenderedPageBreak/>
        <w:t>** niepotrzebne skreślić</w:t>
      </w:r>
    </w:p>
    <w:p w14:paraId="46F1F58C" w14:textId="77777777" w:rsidR="00002522" w:rsidRPr="00B82E66" w:rsidRDefault="00002522" w:rsidP="00002522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4B65D686" w14:textId="77777777" w:rsidR="00002522" w:rsidRDefault="00423FDC" w:rsidP="00002522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1CE3A447" w14:textId="77777777" w:rsidR="00002522" w:rsidRPr="00CE1C1F" w:rsidRDefault="00423FDC" w:rsidP="00002522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4220A36" w14:textId="77777777" w:rsidR="00002522" w:rsidRPr="00CE1C1F" w:rsidRDefault="00423FDC" w:rsidP="00002522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08EEB255" w14:textId="77777777" w:rsidR="00002522" w:rsidRPr="00B82E66" w:rsidRDefault="00002522" w:rsidP="00002522">
      <w:pPr>
        <w:rPr>
          <w:rFonts w:ascii="Arial Narrow" w:hAnsi="Arial Narrow" w:cs="Tahoma"/>
          <w:sz w:val="22"/>
          <w:szCs w:val="22"/>
        </w:rPr>
      </w:pPr>
    </w:p>
    <w:p w14:paraId="483C0BE5" w14:textId="77777777" w:rsidR="00002522" w:rsidRPr="00761156" w:rsidRDefault="00423FDC" w:rsidP="00002522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42A11FB1" w14:textId="77777777" w:rsidR="00002522" w:rsidRPr="00E85711" w:rsidRDefault="00002522" w:rsidP="00002522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3A49986D" w14:textId="77777777" w:rsidR="00002522" w:rsidRDefault="00002522" w:rsidP="00002522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 w:rsidP="00002522">
      <w:pPr>
        <w:jc w:val="center"/>
        <w:rPr>
          <w:rFonts w:ascii="Arial Narrow" w:hAnsi="Arial Narrow" w:cstheme="minorHAnsi"/>
          <w:sz w:val="22"/>
          <w:szCs w:val="22"/>
        </w:rPr>
      </w:pPr>
      <w:bookmarkStart w:id="0" w:name="_Toc258914815"/>
      <w:bookmarkStart w:id="1" w:name="_Toc10279245"/>
      <w:bookmarkStart w:id="2" w:name="_Toc10279243"/>
      <w:bookmarkStart w:id="3" w:name="_Toc10279241"/>
      <w:bookmarkEnd w:id="0"/>
      <w:bookmarkEnd w:id="1"/>
      <w:bookmarkEnd w:id="2"/>
      <w:bookmarkEnd w:id="3"/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BFA15" w14:textId="77777777" w:rsidR="00D86D54" w:rsidRDefault="00423FDC">
      <w:r>
        <w:separator/>
      </w:r>
    </w:p>
  </w:endnote>
  <w:endnote w:type="continuationSeparator" w:id="0">
    <w:p w14:paraId="665A8D21" w14:textId="77777777" w:rsidR="00D86D54" w:rsidRDefault="0042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423FDC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B450A" w14:textId="77777777" w:rsidR="00060141" w:rsidRDefault="00423FDC" w:rsidP="00A106F6">
      <w:r>
        <w:separator/>
      </w:r>
    </w:p>
  </w:footnote>
  <w:footnote w:type="continuationSeparator" w:id="0">
    <w:p w14:paraId="6AF275B6" w14:textId="77777777" w:rsidR="00060141" w:rsidRDefault="00423FDC" w:rsidP="00A106F6">
      <w:r>
        <w:continuationSeparator/>
      </w:r>
    </w:p>
  </w:footnote>
  <w:footnote w:id="1">
    <w:p w14:paraId="501CBE4F" w14:textId="77777777" w:rsidR="00002522" w:rsidRDefault="00423FDC" w:rsidP="00002522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79BDAD52" w14:textId="77777777" w:rsidR="00002522" w:rsidRPr="00765F98" w:rsidRDefault="00423FDC" w:rsidP="00002522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750CF06C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3F3C2315"/>
    <w:multiLevelType w:val="hybridMultilevel"/>
    <w:tmpl w:val="40FA15DC"/>
    <w:lvl w:ilvl="0" w:tplc="531E14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2FEE254" w:tentative="1">
      <w:start w:val="1"/>
      <w:numFmt w:val="lowerLetter"/>
      <w:lvlText w:val="%2."/>
      <w:lvlJc w:val="left"/>
      <w:pPr>
        <w:ind w:left="2073" w:hanging="360"/>
      </w:pPr>
    </w:lvl>
    <w:lvl w:ilvl="2" w:tplc="2ADA309E" w:tentative="1">
      <w:start w:val="1"/>
      <w:numFmt w:val="lowerRoman"/>
      <w:lvlText w:val="%3."/>
      <w:lvlJc w:val="right"/>
      <w:pPr>
        <w:ind w:left="2793" w:hanging="180"/>
      </w:pPr>
    </w:lvl>
    <w:lvl w:ilvl="3" w:tplc="6468528C" w:tentative="1">
      <w:start w:val="1"/>
      <w:numFmt w:val="decimal"/>
      <w:lvlText w:val="%4."/>
      <w:lvlJc w:val="left"/>
      <w:pPr>
        <w:ind w:left="3513" w:hanging="360"/>
      </w:pPr>
    </w:lvl>
    <w:lvl w:ilvl="4" w:tplc="5E3E0A58" w:tentative="1">
      <w:start w:val="1"/>
      <w:numFmt w:val="lowerLetter"/>
      <w:lvlText w:val="%5."/>
      <w:lvlJc w:val="left"/>
      <w:pPr>
        <w:ind w:left="4233" w:hanging="360"/>
      </w:pPr>
    </w:lvl>
    <w:lvl w:ilvl="5" w:tplc="0B9CC9DC" w:tentative="1">
      <w:start w:val="1"/>
      <w:numFmt w:val="lowerRoman"/>
      <w:lvlText w:val="%6."/>
      <w:lvlJc w:val="right"/>
      <w:pPr>
        <w:ind w:left="4953" w:hanging="180"/>
      </w:pPr>
    </w:lvl>
    <w:lvl w:ilvl="6" w:tplc="7B26F910" w:tentative="1">
      <w:start w:val="1"/>
      <w:numFmt w:val="decimal"/>
      <w:lvlText w:val="%7."/>
      <w:lvlJc w:val="left"/>
      <w:pPr>
        <w:ind w:left="5673" w:hanging="360"/>
      </w:pPr>
    </w:lvl>
    <w:lvl w:ilvl="7" w:tplc="68723900" w:tentative="1">
      <w:start w:val="1"/>
      <w:numFmt w:val="lowerLetter"/>
      <w:lvlText w:val="%8."/>
      <w:lvlJc w:val="left"/>
      <w:pPr>
        <w:ind w:left="6393" w:hanging="360"/>
      </w:pPr>
    </w:lvl>
    <w:lvl w:ilvl="8" w:tplc="189A164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40CF1272"/>
    <w:multiLevelType w:val="hybridMultilevel"/>
    <w:tmpl w:val="8FFC5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253483"/>
    <w:multiLevelType w:val="hybridMultilevel"/>
    <w:tmpl w:val="E01E9C70"/>
    <w:lvl w:ilvl="0" w:tplc="1F7E9E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6D4089F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77E4DA70" w:tentative="1">
      <w:start w:val="1"/>
      <w:numFmt w:val="lowerLetter"/>
      <w:lvlText w:val="%2."/>
      <w:lvlJc w:val="left"/>
      <w:pPr>
        <w:ind w:left="1440" w:hanging="360"/>
      </w:pPr>
    </w:lvl>
    <w:lvl w:ilvl="2" w:tplc="A768BA76" w:tentative="1">
      <w:start w:val="1"/>
      <w:numFmt w:val="lowerRoman"/>
      <w:lvlText w:val="%3."/>
      <w:lvlJc w:val="right"/>
      <w:pPr>
        <w:ind w:left="2160" w:hanging="180"/>
      </w:pPr>
    </w:lvl>
    <w:lvl w:ilvl="3" w:tplc="C7FA5286" w:tentative="1">
      <w:start w:val="1"/>
      <w:numFmt w:val="decimal"/>
      <w:lvlText w:val="%4."/>
      <w:lvlJc w:val="left"/>
      <w:pPr>
        <w:ind w:left="2880" w:hanging="360"/>
      </w:pPr>
    </w:lvl>
    <w:lvl w:ilvl="4" w:tplc="432201B2" w:tentative="1">
      <w:start w:val="1"/>
      <w:numFmt w:val="lowerLetter"/>
      <w:lvlText w:val="%5."/>
      <w:lvlJc w:val="left"/>
      <w:pPr>
        <w:ind w:left="3600" w:hanging="360"/>
      </w:pPr>
    </w:lvl>
    <w:lvl w:ilvl="5" w:tplc="7FA2F44A" w:tentative="1">
      <w:start w:val="1"/>
      <w:numFmt w:val="lowerRoman"/>
      <w:lvlText w:val="%6."/>
      <w:lvlJc w:val="right"/>
      <w:pPr>
        <w:ind w:left="4320" w:hanging="180"/>
      </w:pPr>
    </w:lvl>
    <w:lvl w:ilvl="6" w:tplc="43C0AD16" w:tentative="1">
      <w:start w:val="1"/>
      <w:numFmt w:val="decimal"/>
      <w:lvlText w:val="%7."/>
      <w:lvlJc w:val="left"/>
      <w:pPr>
        <w:ind w:left="5040" w:hanging="360"/>
      </w:pPr>
    </w:lvl>
    <w:lvl w:ilvl="7" w:tplc="C5A27EBE" w:tentative="1">
      <w:start w:val="1"/>
      <w:numFmt w:val="lowerLetter"/>
      <w:lvlText w:val="%8."/>
      <w:lvlJc w:val="left"/>
      <w:pPr>
        <w:ind w:left="5760" w:hanging="360"/>
      </w:pPr>
    </w:lvl>
    <w:lvl w:ilvl="8" w:tplc="B2AE5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0" w15:restartNumberingAfterBreak="0">
    <w:nsid w:val="71FC1910"/>
    <w:multiLevelType w:val="hybridMultilevel"/>
    <w:tmpl w:val="DA521B96"/>
    <w:lvl w:ilvl="0" w:tplc="C39A80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08AE5B1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C48265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D24C3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8D0A46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82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5C9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9C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488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571522"/>
    <w:multiLevelType w:val="hybridMultilevel"/>
    <w:tmpl w:val="E11EBC72"/>
    <w:lvl w:ilvl="0" w:tplc="E95C1750">
      <w:start w:val="1"/>
      <w:numFmt w:val="bullet"/>
      <w:lvlText w:val="-"/>
      <w:lvlJc w:val="left"/>
      <w:pPr>
        <w:ind w:left="862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8"/>
  </w:num>
  <w:num w:numId="5">
    <w:abstractNumId w:val="19"/>
  </w:num>
  <w:num w:numId="6">
    <w:abstractNumId w:val="20"/>
  </w:num>
  <w:num w:numId="7">
    <w:abstractNumId w:val="31"/>
  </w:num>
  <w:num w:numId="8">
    <w:abstractNumId w:val="32"/>
  </w:num>
  <w:num w:numId="9">
    <w:abstractNumId w:val="38"/>
  </w:num>
  <w:num w:numId="10">
    <w:abstractNumId w:val="40"/>
  </w:num>
  <w:num w:numId="11">
    <w:abstractNumId w:val="39"/>
  </w:num>
  <w:num w:numId="12">
    <w:abstractNumId w:val="35"/>
  </w:num>
  <w:num w:numId="13">
    <w:abstractNumId w:val="33"/>
  </w:num>
  <w:num w:numId="14">
    <w:abstractNumId w:val="36"/>
  </w:num>
  <w:num w:numId="15">
    <w:abstractNumId w:val="41"/>
  </w:num>
  <w:num w:numId="16">
    <w:abstractNumId w:val="3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02522"/>
    <w:rsid w:val="000067D3"/>
    <w:rsid w:val="00023D3A"/>
    <w:rsid w:val="00026530"/>
    <w:rsid w:val="00033043"/>
    <w:rsid w:val="000537CE"/>
    <w:rsid w:val="00060141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102C20"/>
    <w:rsid w:val="0010446B"/>
    <w:rsid w:val="00113C8B"/>
    <w:rsid w:val="00122DFA"/>
    <w:rsid w:val="00152AC7"/>
    <w:rsid w:val="00152DCE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34"/>
    <w:rsid w:val="00200F54"/>
    <w:rsid w:val="00210BBC"/>
    <w:rsid w:val="00226BD9"/>
    <w:rsid w:val="0025742B"/>
    <w:rsid w:val="00262D44"/>
    <w:rsid w:val="002862D5"/>
    <w:rsid w:val="00295D25"/>
    <w:rsid w:val="00297D32"/>
    <w:rsid w:val="002A1DD4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7748A"/>
    <w:rsid w:val="003A2F7C"/>
    <w:rsid w:val="003A7026"/>
    <w:rsid w:val="003B130C"/>
    <w:rsid w:val="003C703C"/>
    <w:rsid w:val="003C7753"/>
    <w:rsid w:val="003F03F1"/>
    <w:rsid w:val="003F6461"/>
    <w:rsid w:val="00400E2A"/>
    <w:rsid w:val="004078FB"/>
    <w:rsid w:val="00420686"/>
    <w:rsid w:val="004222E6"/>
    <w:rsid w:val="00423FDC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D559A"/>
    <w:rsid w:val="004F5100"/>
    <w:rsid w:val="004F7F52"/>
    <w:rsid w:val="00501BFE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276CB"/>
    <w:rsid w:val="006343CF"/>
    <w:rsid w:val="006345E2"/>
    <w:rsid w:val="00637B41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3780"/>
    <w:rsid w:val="006E4BA8"/>
    <w:rsid w:val="006E5285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542A3"/>
    <w:rsid w:val="00761156"/>
    <w:rsid w:val="0076150E"/>
    <w:rsid w:val="00765F98"/>
    <w:rsid w:val="00782AFC"/>
    <w:rsid w:val="00787877"/>
    <w:rsid w:val="007956E1"/>
    <w:rsid w:val="007A4CD6"/>
    <w:rsid w:val="007A509D"/>
    <w:rsid w:val="007A5E6F"/>
    <w:rsid w:val="007B5EF8"/>
    <w:rsid w:val="007C0A14"/>
    <w:rsid w:val="007C336E"/>
    <w:rsid w:val="007C65C3"/>
    <w:rsid w:val="007C6A8F"/>
    <w:rsid w:val="007C70B5"/>
    <w:rsid w:val="007F19D6"/>
    <w:rsid w:val="0080629E"/>
    <w:rsid w:val="00807E94"/>
    <w:rsid w:val="008244D0"/>
    <w:rsid w:val="00832D47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3CB7"/>
    <w:rsid w:val="00897B04"/>
    <w:rsid w:val="008A40DD"/>
    <w:rsid w:val="008B1662"/>
    <w:rsid w:val="008B6C74"/>
    <w:rsid w:val="008C6282"/>
    <w:rsid w:val="008D08B2"/>
    <w:rsid w:val="008D3644"/>
    <w:rsid w:val="008D3AE1"/>
    <w:rsid w:val="008D4420"/>
    <w:rsid w:val="008D55DB"/>
    <w:rsid w:val="008D5DCC"/>
    <w:rsid w:val="008E2705"/>
    <w:rsid w:val="008F07DF"/>
    <w:rsid w:val="008F4BF0"/>
    <w:rsid w:val="008F6DC3"/>
    <w:rsid w:val="008F75F9"/>
    <w:rsid w:val="00901D10"/>
    <w:rsid w:val="009036A8"/>
    <w:rsid w:val="00925DDF"/>
    <w:rsid w:val="0095409A"/>
    <w:rsid w:val="00961C25"/>
    <w:rsid w:val="00962227"/>
    <w:rsid w:val="00964C7A"/>
    <w:rsid w:val="00982FD5"/>
    <w:rsid w:val="009A56C2"/>
    <w:rsid w:val="009B036F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B4DF8"/>
    <w:rsid w:val="00AC0545"/>
    <w:rsid w:val="00AC3922"/>
    <w:rsid w:val="00AC5CD6"/>
    <w:rsid w:val="00AC67AA"/>
    <w:rsid w:val="00AD2C38"/>
    <w:rsid w:val="00AE308D"/>
    <w:rsid w:val="00B022D7"/>
    <w:rsid w:val="00B0620A"/>
    <w:rsid w:val="00B116AE"/>
    <w:rsid w:val="00B13A41"/>
    <w:rsid w:val="00B22066"/>
    <w:rsid w:val="00B55AD8"/>
    <w:rsid w:val="00B5630B"/>
    <w:rsid w:val="00B569EA"/>
    <w:rsid w:val="00B72333"/>
    <w:rsid w:val="00B725C2"/>
    <w:rsid w:val="00B7571C"/>
    <w:rsid w:val="00B81946"/>
    <w:rsid w:val="00B82E66"/>
    <w:rsid w:val="00B838D1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1664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27A61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85785"/>
    <w:rsid w:val="00D86D54"/>
    <w:rsid w:val="00D92FF9"/>
    <w:rsid w:val="00DA0958"/>
    <w:rsid w:val="00DA3C5A"/>
    <w:rsid w:val="00DA4CFC"/>
    <w:rsid w:val="00DB2355"/>
    <w:rsid w:val="00DB39E9"/>
    <w:rsid w:val="00DB3F48"/>
    <w:rsid w:val="00DB5781"/>
    <w:rsid w:val="00DC105B"/>
    <w:rsid w:val="00DC797F"/>
    <w:rsid w:val="00DD7829"/>
    <w:rsid w:val="00DE0D77"/>
    <w:rsid w:val="00DE3B25"/>
    <w:rsid w:val="00DE420E"/>
    <w:rsid w:val="00DF3030"/>
    <w:rsid w:val="00DF7562"/>
    <w:rsid w:val="00E108B9"/>
    <w:rsid w:val="00E16D40"/>
    <w:rsid w:val="00E22F69"/>
    <w:rsid w:val="00E3559C"/>
    <w:rsid w:val="00E440B6"/>
    <w:rsid w:val="00E47990"/>
    <w:rsid w:val="00E66010"/>
    <w:rsid w:val="00E66327"/>
    <w:rsid w:val="00E66FDD"/>
    <w:rsid w:val="00E725F2"/>
    <w:rsid w:val="00E85711"/>
    <w:rsid w:val="00E97A4F"/>
    <w:rsid w:val="00EA3CD2"/>
    <w:rsid w:val="00EA4F06"/>
    <w:rsid w:val="00EB5D72"/>
    <w:rsid w:val="00EC0F7C"/>
    <w:rsid w:val="00EC1668"/>
    <w:rsid w:val="00ED0845"/>
    <w:rsid w:val="00ED1A8D"/>
    <w:rsid w:val="00EE05B3"/>
    <w:rsid w:val="00EF335C"/>
    <w:rsid w:val="00EF5DBF"/>
    <w:rsid w:val="00EF71FD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B2AED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Teksttreci2Kursywa">
    <w:name w:val="Tekst treści (2) + Kursywa"/>
    <w:basedOn w:val="Domylnaczcionkaakapitu"/>
    <w:rsid w:val="00423FD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BCB1777D96440798F511E8D15CB0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B1DCFB-32F8-47BD-9880-86AE2B560EDB}"/>
      </w:docPartPr>
      <w:docPartBody>
        <w:p w:rsidR="00B0620A" w:rsidRDefault="0057066B" w:rsidP="004F7F52">
          <w:pPr>
            <w:pStyle w:val="05BCB1777D96440798F511E8D15CB008"/>
          </w:pPr>
          <w:r w:rsidRPr="00087631">
            <w:rPr>
              <w:rStyle w:val="Tekstzastpczy"/>
            </w:rPr>
            <w:t>Wybierz blok konstrukcyjny.</w:t>
          </w:r>
        </w:p>
      </w:docPartBody>
    </w:docPart>
    <w:docPart>
      <w:docPartPr>
        <w:name w:val="17EEC505C31B4442BCCD3AD1C1FDC6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55449-7039-4FBF-B7DC-B47181C8E2AD}"/>
      </w:docPartPr>
      <w:docPartBody>
        <w:p w:rsidR="00B0620A" w:rsidRDefault="0057066B" w:rsidP="004F7F52">
          <w:pPr>
            <w:pStyle w:val="17EEC505C31B4442BCCD3AD1C1FDC655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5B1B" w:rsidRDefault="0057066B">
      <w:pPr>
        <w:spacing w:after="0" w:line="240" w:lineRule="auto"/>
      </w:pPr>
      <w:r>
        <w:separator/>
      </w:r>
    </w:p>
  </w:endnote>
  <w:endnote w:type="continuationSeparator" w:id="0">
    <w:p w:rsidR="00DF5B1B" w:rsidRDefault="0057066B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3CF3" w:rsidRDefault="0057066B">
      <w:pPr>
        <w:spacing w:after="0" w:line="240" w:lineRule="auto"/>
      </w:pPr>
      <w:r>
        <w:separator/>
      </w:r>
    </w:p>
  </w:footnote>
  <w:footnote w:type="continuationSeparator" w:id="0">
    <w:p w:rsidR="007F3CF3" w:rsidRDefault="0057066B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35069C"/>
    <w:rsid w:val="0037210F"/>
    <w:rsid w:val="004F7F52"/>
    <w:rsid w:val="00553082"/>
    <w:rsid w:val="00562D5C"/>
    <w:rsid w:val="0057066B"/>
    <w:rsid w:val="005B133D"/>
    <w:rsid w:val="006B22A8"/>
    <w:rsid w:val="007450A5"/>
    <w:rsid w:val="00771EF3"/>
    <w:rsid w:val="007C6A8F"/>
    <w:rsid w:val="007E5C43"/>
    <w:rsid w:val="007F3CF3"/>
    <w:rsid w:val="00833593"/>
    <w:rsid w:val="00833A5B"/>
    <w:rsid w:val="00912BB3"/>
    <w:rsid w:val="00AB4B1C"/>
    <w:rsid w:val="00B0620A"/>
    <w:rsid w:val="00B51A78"/>
    <w:rsid w:val="00C96CBD"/>
    <w:rsid w:val="00D27A61"/>
    <w:rsid w:val="00D5646F"/>
    <w:rsid w:val="00DF5B1B"/>
    <w:rsid w:val="00EC1668"/>
    <w:rsid w:val="00F27B2A"/>
    <w:rsid w:val="00F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7F52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358AFDD4641808C8286E3EE966AC9">
    <w:name w:val="695358AFDD4641808C8286E3EE966AC9"/>
    <w:rsid w:val="004F7F52"/>
  </w:style>
  <w:style w:type="paragraph" w:customStyle="1" w:styleId="8B067C26A9334705B042D3CB8D1E8BC2">
    <w:name w:val="8B067C26A9334705B042D3CB8D1E8BC2"/>
    <w:rsid w:val="004F7F52"/>
  </w:style>
  <w:style w:type="paragraph" w:customStyle="1" w:styleId="3738E3E499E0425F9BFC03AF23EC6739">
    <w:name w:val="3738E3E499E0425F9BFC03AF23EC6739"/>
    <w:rsid w:val="004F7F52"/>
  </w:style>
  <w:style w:type="paragraph" w:customStyle="1" w:styleId="CE72998E6A5C40199A2FAAEE8DE0A38C">
    <w:name w:val="CE72998E6A5C40199A2FAAEE8DE0A38C"/>
    <w:rsid w:val="004F7F52"/>
  </w:style>
  <w:style w:type="paragraph" w:customStyle="1" w:styleId="9380CFEF85DE45899215CD6075AE572E">
    <w:name w:val="9380CFEF85DE45899215CD6075AE572E"/>
    <w:rsid w:val="004F7F52"/>
  </w:style>
  <w:style w:type="paragraph" w:customStyle="1" w:styleId="8B78304F6E4247B28659D47801212A2B">
    <w:name w:val="8B78304F6E4247B28659D47801212A2B"/>
    <w:rsid w:val="004F7F52"/>
  </w:style>
  <w:style w:type="paragraph" w:customStyle="1" w:styleId="7FB7B803F6934B3BA33EEB1AD34A2AA3">
    <w:name w:val="7FB7B803F6934B3BA33EEB1AD34A2AA3"/>
    <w:rsid w:val="004F7F52"/>
  </w:style>
  <w:style w:type="paragraph" w:customStyle="1" w:styleId="03280453925C42D3AD83BF120CDB63AB">
    <w:name w:val="03280453925C42D3AD83BF120CDB63AB"/>
    <w:rsid w:val="004F7F52"/>
  </w:style>
  <w:style w:type="paragraph" w:customStyle="1" w:styleId="72AF9340B748439D8CD37F6F3C730A1A">
    <w:name w:val="72AF9340B748439D8CD37F6F3C730A1A"/>
    <w:rsid w:val="004F7F52"/>
  </w:style>
  <w:style w:type="paragraph" w:customStyle="1" w:styleId="5CF9A7C1AA2B46F59778B4C146B4DA87">
    <w:name w:val="5CF9A7C1AA2B46F59778B4C146B4DA87"/>
    <w:rsid w:val="004F7F52"/>
  </w:style>
  <w:style w:type="paragraph" w:customStyle="1" w:styleId="02D985271387418E8174AB92F631105B">
    <w:name w:val="02D985271387418E8174AB92F631105B"/>
    <w:rsid w:val="004F7F52"/>
  </w:style>
  <w:style w:type="paragraph" w:customStyle="1" w:styleId="899B9C59AC334CEF80A5FFC3BFECD670">
    <w:name w:val="899B9C59AC334CEF80A5FFC3BFECD670"/>
    <w:rsid w:val="004F7F52"/>
  </w:style>
  <w:style w:type="paragraph" w:customStyle="1" w:styleId="E43CCB8A2DBB455B97F61521A56CB42E">
    <w:name w:val="E43CCB8A2DBB455B97F61521A56CB42E"/>
    <w:rsid w:val="004F7F52"/>
  </w:style>
  <w:style w:type="paragraph" w:customStyle="1" w:styleId="C669CC1E44A74563A500BF5D6524CDA7">
    <w:name w:val="C669CC1E44A74563A500BF5D6524CDA7"/>
    <w:rsid w:val="004F7F52"/>
  </w:style>
  <w:style w:type="paragraph" w:customStyle="1" w:styleId="DCB510A155614BE6BE9910705A5B06D7">
    <w:name w:val="DCB510A155614BE6BE9910705A5B06D7"/>
    <w:rsid w:val="004F7F52"/>
  </w:style>
  <w:style w:type="paragraph" w:customStyle="1" w:styleId="A60AF38DDEEB4BDB9CD485FC06F075B1">
    <w:name w:val="A60AF38DDEEB4BDB9CD485FC06F075B1"/>
    <w:rsid w:val="004F7F52"/>
  </w:style>
  <w:style w:type="paragraph" w:customStyle="1" w:styleId="05BCB1777D96440798F511E8D15CB008">
    <w:name w:val="05BCB1777D96440798F511E8D15CB008"/>
    <w:rsid w:val="004F7F52"/>
  </w:style>
  <w:style w:type="paragraph" w:customStyle="1" w:styleId="17EEC505C31B4442BCCD3AD1C1FDC655">
    <w:name w:val="17EEC505C31B4442BCCD3AD1C1FDC655"/>
    <w:rsid w:val="004F7F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2016-10-07T08:49:00Z</cp:lastPrinted>
  <dcterms:created xsi:type="dcterms:W3CDTF">2024-08-22T12:56:00Z</dcterms:created>
  <dcterms:modified xsi:type="dcterms:W3CDTF">2024-08-22T12:56:00Z</dcterms:modified>
</cp:coreProperties>
</file>