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8F310" w14:textId="05FF9B85" w:rsidR="00925DDF" w:rsidRPr="00B82E66" w:rsidRDefault="002B1005" w:rsidP="00925DDF">
      <w:pPr>
        <w:spacing w:before="12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Nr</w:t>
      </w:r>
      <w:r w:rsidRPr="00B82E66">
        <w:rPr>
          <w:rFonts w:ascii="Arial Narrow" w:hAnsi="Arial Narrow" w:cs="Arial"/>
          <w:b/>
          <w:bCs/>
          <w:sz w:val="22"/>
          <w:szCs w:val="22"/>
        </w:rPr>
        <w:t xml:space="preserve"> sprawy</w:t>
      </w:r>
      <w:r w:rsidR="007A509D">
        <w:rPr>
          <w:rFonts w:ascii="Arial Narrow" w:hAnsi="Arial Narrow" w:cs="Arial"/>
          <w:b/>
          <w:bCs/>
          <w:sz w:val="22"/>
          <w:szCs w:val="22"/>
        </w:rPr>
        <w:t xml:space="preserve">: </w:t>
      </w:r>
      <w:r w:rsidR="0063548A" w:rsidRPr="0063548A">
        <w:rPr>
          <w:rFonts w:ascii="Arial Narrow" w:hAnsi="Arial Narrow" w:cs="Arial"/>
          <w:b/>
          <w:bCs/>
          <w:sz w:val="22"/>
          <w:szCs w:val="22"/>
        </w:rPr>
        <w:t>BOE-BOX.25.1.2024</w:t>
      </w:r>
    </w:p>
    <w:p w14:paraId="395159C5" w14:textId="6E66A2C2" w:rsidR="00925DDF" w:rsidRDefault="002B1005" w:rsidP="00925DDF">
      <w:pPr>
        <w:spacing w:before="120"/>
        <w:rPr>
          <w:rFonts w:ascii="Arial Narrow" w:hAnsi="Arial Narrow" w:cs="Tahoma"/>
          <w:b/>
          <w:sz w:val="22"/>
          <w:szCs w:val="22"/>
        </w:rPr>
      </w:pPr>
      <w:r>
        <w:rPr>
          <w:rFonts w:ascii="Arial Narrow" w:hAnsi="Arial Narrow" w:cs="Tahoma"/>
          <w:b/>
          <w:sz w:val="22"/>
          <w:szCs w:val="22"/>
        </w:rPr>
        <w:t>Załącznik nr 2</w:t>
      </w:r>
    </w:p>
    <w:p w14:paraId="5BAB1AF3" w14:textId="77777777" w:rsidR="0063548A" w:rsidRPr="00B82E66" w:rsidRDefault="0063548A" w:rsidP="00925DDF">
      <w:pPr>
        <w:spacing w:before="120"/>
        <w:rPr>
          <w:rFonts w:ascii="Arial Narrow" w:hAnsi="Arial Narrow" w:cs="Tahoma"/>
          <w:b/>
          <w:sz w:val="22"/>
          <w:szCs w:val="22"/>
        </w:rPr>
      </w:pPr>
    </w:p>
    <w:tbl>
      <w:tblPr>
        <w:tblW w:w="104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7090"/>
      </w:tblGrid>
      <w:tr w:rsidR="001E7589" w14:paraId="07188B7A" w14:textId="77777777" w:rsidTr="006B3C70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0EDB3CF" w14:textId="77777777" w:rsidR="00925DDF" w:rsidRPr="00761156" w:rsidRDefault="002B1005" w:rsidP="006B3C70">
            <w:pPr>
              <w:shd w:val="clear" w:color="auto" w:fill="FFFFFF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761156">
              <w:rPr>
                <w:rFonts w:ascii="Arial Narrow" w:hAnsi="Arial Narrow"/>
                <w:i/>
                <w:sz w:val="18"/>
                <w:szCs w:val="18"/>
              </w:rPr>
              <w:t>(pieczęć firmowa lub firma Wykonawcy)</w:t>
            </w:r>
          </w:p>
        </w:tc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A17CC7D" w14:textId="5683DAB1" w:rsidR="00925DDF" w:rsidRPr="00B82E66" w:rsidRDefault="002B1005" w:rsidP="006B3C7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Formularz „OFERT</w:t>
            </w:r>
            <w:r w:rsidR="0063548A">
              <w:rPr>
                <w:rFonts w:ascii="Arial Narrow" w:hAnsi="Arial Narrow"/>
                <w:b/>
                <w:sz w:val="22"/>
                <w:szCs w:val="22"/>
              </w:rPr>
              <w:t>Y</w:t>
            </w:r>
            <w:r w:rsidRPr="00B82E66">
              <w:rPr>
                <w:rFonts w:ascii="Arial Narrow" w:hAnsi="Arial Narrow"/>
                <w:b/>
                <w:sz w:val="22"/>
                <w:szCs w:val="22"/>
              </w:rPr>
              <w:t>”</w:t>
            </w:r>
          </w:p>
          <w:p w14:paraId="3E0CAB68" w14:textId="77777777" w:rsidR="00925DDF" w:rsidRPr="00B82E66" w:rsidRDefault="002B1005" w:rsidP="006B3C7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WZÓR</w:t>
            </w:r>
          </w:p>
        </w:tc>
      </w:tr>
    </w:tbl>
    <w:p w14:paraId="53AB80DD" w14:textId="77777777" w:rsidR="00925DDF" w:rsidRPr="00B82E66" w:rsidRDefault="00925DDF" w:rsidP="00925DDF">
      <w:pPr>
        <w:ind w:left="6372"/>
        <w:rPr>
          <w:rFonts w:ascii="Arial Narrow" w:hAnsi="Arial Narrow"/>
          <w:b/>
          <w:sz w:val="22"/>
          <w:szCs w:val="22"/>
          <w:u w:val="single"/>
        </w:rPr>
      </w:pPr>
    </w:p>
    <w:p w14:paraId="757B8B4E" w14:textId="77777777" w:rsidR="00925DDF" w:rsidRPr="00B82E66" w:rsidRDefault="002B1005" w:rsidP="00925DDF">
      <w:pPr>
        <w:spacing w:line="360" w:lineRule="auto"/>
        <w:ind w:left="6372"/>
        <w:rPr>
          <w:rFonts w:ascii="Arial Narrow" w:hAnsi="Arial Narrow"/>
          <w:b/>
          <w:sz w:val="22"/>
          <w:szCs w:val="22"/>
          <w:u w:val="single"/>
        </w:rPr>
      </w:pPr>
      <w:r w:rsidRPr="00B82E66">
        <w:rPr>
          <w:rFonts w:ascii="Arial Narrow" w:hAnsi="Arial Narrow"/>
          <w:b/>
          <w:sz w:val="22"/>
          <w:szCs w:val="22"/>
          <w:u w:val="single"/>
        </w:rPr>
        <w:t>Zamawiający:</w:t>
      </w:r>
    </w:p>
    <w:p w14:paraId="1F9C1431" w14:textId="77777777" w:rsidR="00925DDF" w:rsidRPr="00B82E66" w:rsidRDefault="002B1005" w:rsidP="00925DDF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Najwyższa Izba Kontroli</w:t>
      </w:r>
    </w:p>
    <w:p w14:paraId="41BF6229" w14:textId="77777777" w:rsidR="00925DDF" w:rsidRPr="00B82E66" w:rsidRDefault="002B1005" w:rsidP="00925DDF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ul. </w:t>
      </w:r>
      <w:r>
        <w:rPr>
          <w:rFonts w:ascii="Arial Narrow" w:hAnsi="Arial Narrow"/>
          <w:b/>
          <w:sz w:val="22"/>
          <w:szCs w:val="22"/>
        </w:rPr>
        <w:t>Filtrowa 57</w:t>
      </w:r>
    </w:p>
    <w:p w14:paraId="662587DF" w14:textId="77777777" w:rsidR="00925DDF" w:rsidRPr="00B82E66" w:rsidRDefault="002B1005" w:rsidP="00925DDF">
      <w:pPr>
        <w:ind w:left="6372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02 – 056 Warszawa</w:t>
      </w:r>
    </w:p>
    <w:p w14:paraId="48DA7311" w14:textId="77777777" w:rsidR="00925DDF" w:rsidRPr="00B82E66" w:rsidRDefault="00925DDF" w:rsidP="00925DDF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</w:p>
    <w:p w14:paraId="7F7D3315" w14:textId="77777777" w:rsidR="00925DDF" w:rsidRPr="00B82E66" w:rsidRDefault="00925DDF" w:rsidP="00925DDF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</w:p>
    <w:p w14:paraId="011D99A7" w14:textId="4832A5FF" w:rsidR="00925DDF" w:rsidRPr="00B82E66" w:rsidRDefault="002B1005" w:rsidP="00925DDF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  <w:r w:rsidRPr="00B82E66">
        <w:rPr>
          <w:rFonts w:ascii="Arial Narrow" w:hAnsi="Arial Narrow"/>
          <w:b w:val="0"/>
          <w:sz w:val="22"/>
          <w:szCs w:val="22"/>
        </w:rPr>
        <w:t>Składając ofertę na</w:t>
      </w:r>
      <w:r w:rsidR="007B0D80">
        <w:rPr>
          <w:rFonts w:ascii="Arial Narrow" w:hAnsi="Arial Narrow"/>
          <w:b w:val="0"/>
          <w:sz w:val="22"/>
          <w:szCs w:val="22"/>
        </w:rPr>
        <w:t xml:space="preserve"> </w:t>
      </w:r>
      <w:r w:rsidR="007B0D80" w:rsidRPr="009576F8">
        <w:rPr>
          <w:rFonts w:ascii="Arial Narrow" w:hAnsi="Arial Narrow"/>
          <w:bCs w:val="0"/>
          <w:sz w:val="22"/>
          <w:szCs w:val="22"/>
        </w:rPr>
        <w:t>wykonanie</w:t>
      </w:r>
      <w:r w:rsidRPr="009576F8">
        <w:rPr>
          <w:rFonts w:ascii="Arial Narrow" w:hAnsi="Arial Narrow"/>
          <w:bCs w:val="0"/>
          <w:sz w:val="22"/>
          <w:szCs w:val="22"/>
        </w:rPr>
        <w:t xml:space="preserve"> </w:t>
      </w:r>
      <w:r w:rsidR="007B0D80">
        <w:rPr>
          <w:rFonts w:ascii="Arial Narrow" w:hAnsi="Arial Narrow" w:cstheme="minorHAnsi"/>
          <w:sz w:val="22"/>
          <w:szCs w:val="22"/>
        </w:rPr>
        <w:t>testów bezpieczeństwa sieci WLAN w Centrali NIK</w:t>
      </w:r>
      <w:r>
        <w:rPr>
          <w:rFonts w:ascii="Arial Narrow" w:hAnsi="Arial Narrow"/>
          <w:b w:val="0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>my niżej podpisani:</w:t>
      </w:r>
    </w:p>
    <w:p w14:paraId="679C5A3B" w14:textId="77777777" w:rsidR="00925DDF" w:rsidRPr="00B82E66" w:rsidRDefault="00925DDF" w:rsidP="00925DDF">
      <w:pPr>
        <w:pStyle w:val="Tekstpodstawowywcity"/>
        <w:spacing w:line="360" w:lineRule="auto"/>
        <w:ind w:left="0"/>
        <w:rPr>
          <w:rFonts w:ascii="Arial Narrow" w:hAnsi="Arial Narrow"/>
          <w:b/>
          <w:sz w:val="22"/>
          <w:szCs w:val="22"/>
        </w:rPr>
      </w:pPr>
    </w:p>
    <w:p w14:paraId="743E7CF9" w14:textId="77777777" w:rsidR="00925DDF" w:rsidRDefault="002B1005" w:rsidP="00925DDF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1 </w:t>
      </w:r>
      <w:r w:rsidRPr="00B82E66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</w:t>
      </w:r>
    </w:p>
    <w:p w14:paraId="1C4D4536" w14:textId="77777777" w:rsidR="00925DDF" w:rsidRPr="00761156" w:rsidRDefault="002B1005" w:rsidP="00925DDF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5B64D9B2" w14:textId="77777777" w:rsidR="00925DDF" w:rsidRPr="00B82E66" w:rsidRDefault="002B1005" w:rsidP="00925DDF">
      <w:pPr>
        <w:pStyle w:val="Tekstpodstawowywcity"/>
        <w:spacing w:before="120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</w:t>
      </w:r>
      <w:r>
        <w:rPr>
          <w:rFonts w:ascii="Arial Narrow" w:hAnsi="Arial Narrow"/>
          <w:sz w:val="22"/>
          <w:szCs w:val="22"/>
        </w:rPr>
        <w:t>.........................</w:t>
      </w:r>
    </w:p>
    <w:p w14:paraId="47005A87" w14:textId="77777777" w:rsidR="00925DDF" w:rsidRPr="00B82E66" w:rsidRDefault="002B1005" w:rsidP="00925DDF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kod ……………… miasto …………………………………………… </w:t>
      </w:r>
      <w:r>
        <w:rPr>
          <w:rFonts w:ascii="Arial Narrow" w:hAnsi="Arial Narrow"/>
          <w:sz w:val="22"/>
          <w:szCs w:val="22"/>
        </w:rPr>
        <w:t>………………………….</w:t>
      </w:r>
    </w:p>
    <w:p w14:paraId="739DD737" w14:textId="77777777" w:rsidR="00925DDF" w:rsidRPr="00B82E66" w:rsidRDefault="002B1005" w:rsidP="00925DDF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09564196" w14:textId="77777777" w:rsidR="00925DDF" w:rsidRPr="00B82E66" w:rsidRDefault="002B1005" w:rsidP="00925DDF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4D1EBA7C" w14:textId="77777777" w:rsidR="00925DDF" w:rsidRPr="00B82E66" w:rsidRDefault="002B1005" w:rsidP="00925DDF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2EE4FA38" w14:textId="77777777" w:rsidR="00925DDF" w:rsidRPr="00B82E66" w:rsidRDefault="00925DDF" w:rsidP="00925DDF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216001A6" w14:textId="77777777" w:rsidR="00925DDF" w:rsidRDefault="002B1005" w:rsidP="00925DDF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2 * </w:t>
      </w:r>
      <w:r w:rsidRPr="00B82E66">
        <w:rPr>
          <w:rFonts w:ascii="Arial Narrow" w:hAnsi="Arial Narrow"/>
          <w:sz w:val="22"/>
          <w:szCs w:val="22"/>
        </w:rPr>
        <w:t>……....................................................................................................................</w:t>
      </w:r>
    </w:p>
    <w:p w14:paraId="7B2C05D5" w14:textId="77777777" w:rsidR="00925DDF" w:rsidRPr="00761156" w:rsidRDefault="002B1005" w:rsidP="00925DDF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62E8B5FC" w14:textId="77777777" w:rsidR="00925DDF" w:rsidRPr="00B82E66" w:rsidRDefault="002B1005" w:rsidP="00925DDF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........…………................................................................................................................</w:t>
      </w:r>
    </w:p>
    <w:p w14:paraId="149A7D42" w14:textId="77777777" w:rsidR="00925DDF" w:rsidRPr="00B82E66" w:rsidRDefault="002B1005" w:rsidP="00925DDF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05C4185C" w14:textId="77777777" w:rsidR="00925DDF" w:rsidRDefault="002B1005" w:rsidP="00925DDF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4EE72A8F" w14:textId="77777777" w:rsidR="00925DDF" w:rsidRPr="00B82E66" w:rsidRDefault="002B1005" w:rsidP="00925DDF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15587F14" w14:textId="77777777" w:rsidR="00925DDF" w:rsidRPr="00B82E66" w:rsidRDefault="002B1005" w:rsidP="00925DDF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.………...............................................</w:t>
      </w:r>
    </w:p>
    <w:p w14:paraId="7F0FCE8B" w14:textId="77777777" w:rsidR="00925DDF" w:rsidRPr="00B82E66" w:rsidRDefault="00925DDF" w:rsidP="00925DDF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1C73B81D" w14:textId="77777777" w:rsidR="00925DDF" w:rsidRPr="00B82E66" w:rsidRDefault="002B1005" w:rsidP="00925DDF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Pełnomocnik *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>do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 xml:space="preserve">reprezentowania Wykonawców wspólnie ubiegających się o udzielenie </w:t>
      </w:r>
      <w:r>
        <w:rPr>
          <w:rFonts w:ascii="Arial Narrow" w:hAnsi="Arial Narrow"/>
          <w:bCs/>
          <w:sz w:val="22"/>
          <w:szCs w:val="22"/>
        </w:rPr>
        <w:t>z</w:t>
      </w:r>
      <w:r w:rsidRPr="00B82E66">
        <w:rPr>
          <w:rFonts w:ascii="Arial Narrow" w:hAnsi="Arial Narrow"/>
          <w:bCs/>
          <w:sz w:val="22"/>
          <w:szCs w:val="22"/>
        </w:rPr>
        <w:t xml:space="preserve">amówienia  </w:t>
      </w:r>
    </w:p>
    <w:p w14:paraId="1E6AEFB4" w14:textId="77777777" w:rsidR="00925DDF" w:rsidRPr="00B82E66" w:rsidRDefault="002B1005" w:rsidP="00925DDF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077A8497" w14:textId="77777777" w:rsidR="00925DDF" w:rsidRPr="00B82E66" w:rsidRDefault="002B1005" w:rsidP="00925DDF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</w:t>
      </w:r>
      <w:r>
        <w:rPr>
          <w:rFonts w:ascii="Arial Narrow" w:hAnsi="Arial Narrow"/>
          <w:sz w:val="22"/>
          <w:szCs w:val="22"/>
        </w:rPr>
        <w:t xml:space="preserve">siedziby: </w:t>
      </w:r>
      <w:r w:rsidRPr="00B82E66">
        <w:rPr>
          <w:rFonts w:ascii="Arial Narrow" w:hAnsi="Arial Narrow"/>
          <w:sz w:val="22"/>
          <w:szCs w:val="22"/>
        </w:rPr>
        <w:t>ul. ........…………................................................................................................................</w:t>
      </w:r>
    </w:p>
    <w:p w14:paraId="023D512D" w14:textId="77777777" w:rsidR="00925DDF" w:rsidRPr="00B82E66" w:rsidRDefault="002B1005" w:rsidP="00925DDF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055FE74B" w14:textId="77777777" w:rsidR="00925DDF" w:rsidRPr="00B82E66" w:rsidRDefault="002B1005" w:rsidP="00925DDF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4B38E7B6" w14:textId="77777777" w:rsidR="00925DDF" w:rsidRPr="00B82E66" w:rsidRDefault="002B1005" w:rsidP="00925DDF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611E1C2E" w14:textId="77777777" w:rsidR="00925DDF" w:rsidRDefault="002B1005" w:rsidP="00925DDF">
      <w:pPr>
        <w:pStyle w:val="Tekstpodstawowywcity"/>
        <w:spacing w:line="360" w:lineRule="auto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5B2BF0EB" w14:textId="77777777" w:rsidR="00925DDF" w:rsidRPr="00B82E66" w:rsidRDefault="002B1005" w:rsidP="00925DDF">
      <w:pPr>
        <w:pStyle w:val="Zwykytekst"/>
        <w:spacing w:line="360" w:lineRule="auto"/>
        <w:rPr>
          <w:rFonts w:ascii="Arial Narrow" w:hAnsi="Arial Narrow" w:cs="Times New Roman"/>
          <w:b/>
          <w:bCs/>
          <w:i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* 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wypełniają jedynie Wykonawcy wspóln</w:t>
      </w:r>
      <w:r>
        <w:rPr>
          <w:rFonts w:ascii="Arial Narrow" w:hAnsi="Arial Narrow" w:cs="Times New Roman"/>
          <w:b/>
          <w:bCs/>
          <w:i/>
          <w:sz w:val="22"/>
          <w:szCs w:val="22"/>
        </w:rPr>
        <w:t>i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 xml:space="preserve">e ubiegający się o udzielenie </w:t>
      </w:r>
      <w:r>
        <w:rPr>
          <w:rFonts w:ascii="Arial Narrow" w:hAnsi="Arial Narrow" w:cs="Times New Roman"/>
          <w:b/>
          <w:bCs/>
          <w:i/>
          <w:sz w:val="22"/>
          <w:szCs w:val="22"/>
        </w:rPr>
        <w:t>z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amówienia (np. spółki cywilne)</w:t>
      </w:r>
    </w:p>
    <w:p w14:paraId="3FC649E7" w14:textId="77777777" w:rsidR="00925DDF" w:rsidRDefault="002B1005" w:rsidP="00925DDF">
      <w:pPr>
        <w:spacing w:after="200" w:line="276" w:lineRule="auto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br w:type="page"/>
      </w:r>
    </w:p>
    <w:p w14:paraId="350DF74A" w14:textId="77777777" w:rsidR="00925DDF" w:rsidRPr="00B82E66" w:rsidRDefault="002B1005" w:rsidP="00925DDF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lastRenderedPageBreak/>
        <w:t>SKŁADAMY OFERTĘ</w:t>
      </w:r>
      <w:r w:rsidRPr="00B82E66">
        <w:rPr>
          <w:rFonts w:ascii="Arial Narrow" w:hAnsi="Arial Narrow" w:cs="Times New Roman"/>
          <w:sz w:val="22"/>
          <w:szCs w:val="22"/>
        </w:rPr>
        <w:t xml:space="preserve"> na wykonanie przedmiotu zamówienia zgodnie z treścią Zapytani</w:t>
      </w:r>
      <w:r>
        <w:rPr>
          <w:rFonts w:ascii="Arial Narrow" w:hAnsi="Arial Narrow" w:cs="Times New Roman"/>
          <w:sz w:val="22"/>
          <w:szCs w:val="22"/>
        </w:rPr>
        <w:t>a</w:t>
      </w:r>
      <w:r w:rsidRPr="00B82E66">
        <w:rPr>
          <w:rFonts w:ascii="Arial Narrow" w:hAnsi="Arial Narrow" w:cs="Times New Roman"/>
          <w:sz w:val="22"/>
          <w:szCs w:val="22"/>
        </w:rPr>
        <w:t xml:space="preserve"> ofertow</w:t>
      </w:r>
      <w:r>
        <w:rPr>
          <w:rFonts w:ascii="Arial Narrow" w:hAnsi="Arial Narrow" w:cs="Times New Roman"/>
          <w:sz w:val="22"/>
          <w:szCs w:val="22"/>
        </w:rPr>
        <w:t>ego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73D49996" w14:textId="77777777" w:rsidR="00925DDF" w:rsidRPr="00B82E66" w:rsidRDefault="002B1005" w:rsidP="00925DDF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3E15092D" w14:textId="77777777" w:rsidR="00925DDF" w:rsidRPr="00B82E66" w:rsidRDefault="002B1005" w:rsidP="00925DDF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wykonanie przedmiotu zamówienia za następującą cenę ofertową </w:t>
      </w:r>
      <w:r>
        <w:rPr>
          <w:rFonts w:ascii="Arial Narrow" w:hAnsi="Arial Narrow" w:cs="Times New Roman"/>
          <w:sz w:val="22"/>
          <w:szCs w:val="22"/>
        </w:rPr>
        <w:t xml:space="preserve">……………….. zł netto + …..….. zł podatku VAT, tj. </w:t>
      </w:r>
      <w:r w:rsidRPr="00B82E66">
        <w:rPr>
          <w:rFonts w:ascii="Arial Narrow" w:hAnsi="Arial Narrow" w:cs="Times New Roman"/>
          <w:sz w:val="22"/>
          <w:szCs w:val="22"/>
        </w:rPr>
        <w:t xml:space="preserve">.............................. zł brutto </w:t>
      </w:r>
      <w:r w:rsidRPr="00761156">
        <w:rPr>
          <w:rFonts w:ascii="Arial Narrow" w:hAnsi="Arial Narrow" w:cs="Times New Roman"/>
          <w:i/>
          <w:sz w:val="18"/>
          <w:szCs w:val="18"/>
        </w:rPr>
        <w:t>(należy podać z dokładnością do dwóch miejsc po przecinku)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480DDC96" w14:textId="77777777" w:rsidR="00925DDF" w:rsidRPr="00B82E66" w:rsidRDefault="002B1005" w:rsidP="00925DDF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56D44D25" w14:textId="77777777" w:rsidR="00925DDF" w:rsidRPr="00B82E66" w:rsidRDefault="002B1005" w:rsidP="00925DDF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>nie będzie podlegała zmianie w czasie trwania umowy</w:t>
      </w:r>
      <w:r>
        <w:rPr>
          <w:rFonts w:ascii="Arial Narrow" w:hAnsi="Arial Narrow"/>
          <w:sz w:val="22"/>
          <w:szCs w:val="22"/>
        </w:rPr>
        <w:t>/wykonania zlecenia zamówienia</w:t>
      </w:r>
      <w:r>
        <w:rPr>
          <w:rStyle w:val="Odwoanieprzypisudolnego"/>
          <w:rFonts w:ascii="Arial Narrow" w:hAnsi="Arial Narrow"/>
          <w:sz w:val="22"/>
          <w:szCs w:val="22"/>
        </w:rPr>
        <w:footnoteReference w:id="1"/>
      </w:r>
      <w:r w:rsidRPr="00B82E66">
        <w:rPr>
          <w:rFonts w:ascii="Arial Narrow" w:hAnsi="Arial Narrow"/>
          <w:sz w:val="22"/>
          <w:szCs w:val="22"/>
        </w:rPr>
        <w:t xml:space="preserve"> i obejmuje wszelkie koszty Wykonawcy związane z realizacją przedmiotu zamówienia w terminie </w:t>
      </w:r>
      <w:r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29A05870" w14:textId="77777777" w:rsidR="00925DDF" w:rsidRPr="00B82E66" w:rsidRDefault="002B1005" w:rsidP="00925DDF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 / przy udziale podwykonawców **, którzy będą wykonywać następujące prace wchodzące w zakres przedmiotu zamówienia:</w:t>
      </w:r>
    </w:p>
    <w:p w14:paraId="076D8BEB" w14:textId="77777777" w:rsidR="00925DDF" w:rsidRPr="00B82E66" w:rsidRDefault="002B1005" w:rsidP="00925DDF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>
        <w:rPr>
          <w:rFonts w:ascii="Arial Narrow" w:hAnsi="Arial Narrow" w:cs="Times New Roman"/>
          <w:sz w:val="22"/>
          <w:szCs w:val="22"/>
        </w:rPr>
        <w:t>.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,</w:t>
      </w:r>
    </w:p>
    <w:p w14:paraId="109D77F0" w14:textId="77777777" w:rsidR="00925DDF" w:rsidRPr="00B82E66" w:rsidRDefault="002B1005" w:rsidP="00925DDF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040EE332" w14:textId="5A16FCD4" w:rsidR="00925DDF" w:rsidRPr="00B82E66" w:rsidRDefault="002B1005" w:rsidP="00925DDF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umowy stanowiącym </w:t>
      </w:r>
      <w:r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>
        <w:rPr>
          <w:rFonts w:ascii="Arial Narrow" w:hAnsi="Arial Narrow" w:cs="Times New Roman"/>
          <w:sz w:val="22"/>
          <w:szCs w:val="22"/>
        </w:rPr>
        <w:t>n</w:t>
      </w:r>
      <w:r w:rsidRPr="003417B6">
        <w:rPr>
          <w:rFonts w:ascii="Arial Narrow" w:hAnsi="Arial Narrow" w:cs="Times New Roman"/>
          <w:sz w:val="22"/>
          <w:szCs w:val="22"/>
        </w:rPr>
        <w:t xml:space="preserve">r </w:t>
      </w:r>
      <w:r w:rsidR="00EE7362">
        <w:rPr>
          <w:rFonts w:ascii="Arial Narrow" w:hAnsi="Arial Narrow" w:cs="Times New Roman"/>
          <w:sz w:val="22"/>
          <w:szCs w:val="22"/>
        </w:rPr>
        <w:t>3</w:t>
      </w:r>
      <w:r w:rsidRPr="00B82E66">
        <w:rPr>
          <w:rFonts w:ascii="Arial Narrow" w:hAnsi="Arial Narrow" w:cs="Times New Roman"/>
          <w:sz w:val="22"/>
          <w:szCs w:val="22"/>
        </w:rPr>
        <w:t xml:space="preserve"> do Zapytania ofertowego </w:t>
      </w:r>
      <w:r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 xml:space="preserve">i zobowiązujemy się, w przypadku uznania naszej oferty za najkorzystniejszą, do zawarcia umowy zgodnej z jej treścią, </w:t>
      </w:r>
      <w:r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>w miejscu i terminie wyznaczonym przez Zamawiającego.</w:t>
      </w:r>
    </w:p>
    <w:p w14:paraId="4A2EA0B2" w14:textId="77777777" w:rsidR="00925DDF" w:rsidRPr="002F1E30" w:rsidRDefault="002B1005" w:rsidP="00925DDF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Pr="0075158F">
        <w:rPr>
          <w:rFonts w:ascii="Arial Narrow" w:hAnsi="Arial Narrow"/>
          <w:sz w:val="22"/>
          <w:szCs w:val="22"/>
        </w:rPr>
        <w:t>wraz z dniem 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79D7BAF5" w14:textId="77777777" w:rsidR="00925DDF" w:rsidRPr="00B82E66" w:rsidRDefault="002B1005" w:rsidP="00925DDF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Oświadczamy, że nie podlegamy wykluczeniu </w:t>
      </w:r>
      <w:r>
        <w:rPr>
          <w:rFonts w:ascii="Arial Narrow" w:hAnsi="Arial Narrow"/>
          <w:b/>
          <w:bCs/>
          <w:sz w:val="22"/>
          <w:szCs w:val="22"/>
        </w:rPr>
        <w:t>z przedmiotowego postępowania</w:t>
      </w:r>
      <w:r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(Dz.U. poz. 835).</w:t>
      </w:r>
    </w:p>
    <w:p w14:paraId="642C313A" w14:textId="77777777" w:rsidR="00925DDF" w:rsidRDefault="002B1005" w:rsidP="00925DDF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>że wypełniliśmy obowiązki informacyjne przewidziane w pkt X</w:t>
      </w:r>
      <w:r>
        <w:rPr>
          <w:rFonts w:ascii="Arial Narrow" w:hAnsi="Arial Narrow" w:cs="Arial"/>
          <w:sz w:val="22"/>
        </w:rPr>
        <w:t>III</w:t>
      </w:r>
      <w:r w:rsidRPr="00652200">
        <w:rPr>
          <w:rFonts w:ascii="Arial Narrow" w:hAnsi="Arial Narrow" w:cs="Arial"/>
          <w:sz w:val="22"/>
        </w:rPr>
        <w:t xml:space="preserve"> Zapytania ofertowego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2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0E697163" w14:textId="77777777" w:rsidR="00925DDF" w:rsidRPr="00B82E66" w:rsidRDefault="002B1005" w:rsidP="00925DDF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7E2FAB58" w14:textId="77777777" w:rsidR="00925DDF" w:rsidRPr="00B82E66" w:rsidRDefault="002B1005" w:rsidP="00925DDF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05CD3AA5" w14:textId="77777777" w:rsidR="00925DDF" w:rsidRPr="00B82E66" w:rsidRDefault="002B1005" w:rsidP="00925DDF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>
        <w:rPr>
          <w:rFonts w:ascii="Arial Narrow" w:hAnsi="Arial Narrow" w:cs="Times New Roman"/>
          <w:sz w:val="22"/>
          <w:szCs w:val="22"/>
        </w:rPr>
        <w:t>t …………………………………………………………………</w:t>
      </w:r>
    </w:p>
    <w:p w14:paraId="2D4F802B" w14:textId="77777777" w:rsidR="00925DDF" w:rsidRPr="00B82E66" w:rsidRDefault="002B1005" w:rsidP="00925DDF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5DF4BC40" w14:textId="77777777" w:rsidR="00925DDF" w:rsidRDefault="00925DDF" w:rsidP="00925DDF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</w:p>
    <w:p w14:paraId="10E6B9CC" w14:textId="77777777" w:rsidR="00925DDF" w:rsidRPr="00B82E66" w:rsidRDefault="002B1005" w:rsidP="00925DDF">
      <w:pPr>
        <w:spacing w:before="120"/>
        <w:outlineLvl w:val="4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** niepotrzebne skreślić</w:t>
      </w:r>
    </w:p>
    <w:p w14:paraId="7E7272B7" w14:textId="77777777" w:rsidR="00925DDF" w:rsidRPr="00B82E66" w:rsidRDefault="00925DDF" w:rsidP="00925DDF">
      <w:pPr>
        <w:spacing w:before="120"/>
        <w:rPr>
          <w:rFonts w:ascii="Arial Narrow" w:hAnsi="Arial Narrow"/>
          <w:b/>
          <w:color w:val="FF0000"/>
          <w:sz w:val="22"/>
          <w:szCs w:val="22"/>
        </w:rPr>
      </w:pPr>
    </w:p>
    <w:p w14:paraId="07A7CBBF" w14:textId="77777777" w:rsidR="00925DDF" w:rsidRDefault="002B1005" w:rsidP="00925DDF">
      <w:pPr>
        <w:spacing w:before="120"/>
        <w:rPr>
          <w:rFonts w:ascii="Arial Narrow" w:hAnsi="Arial Narrow" w:cs="Tahoma"/>
          <w:sz w:val="22"/>
          <w:szCs w:val="22"/>
        </w:rPr>
      </w:pPr>
      <w:r w:rsidRPr="00B82E66">
        <w:rPr>
          <w:rFonts w:ascii="Arial Narrow" w:hAnsi="Arial Narrow" w:cs="Tahoma"/>
          <w:sz w:val="22"/>
          <w:szCs w:val="22"/>
        </w:rPr>
        <w:t>data .......................................... 20.... r.</w:t>
      </w:r>
    </w:p>
    <w:p w14:paraId="4B401C34" w14:textId="77777777" w:rsidR="00925DDF" w:rsidRPr="00CE1C1F" w:rsidRDefault="002B1005" w:rsidP="00925DDF">
      <w:pPr>
        <w:spacing w:before="120"/>
        <w:ind w:left="6372"/>
        <w:rPr>
          <w:rFonts w:ascii="Arial Narrow" w:hAnsi="Arial Narrow" w:cs="Tahoma"/>
          <w:b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ofertę należy podpisać </w:t>
      </w:r>
      <w:r w:rsidRPr="00CE1C1F">
        <w:rPr>
          <w:rFonts w:ascii="Arial Narrow" w:hAnsi="Arial Narrow"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7586CB1B" w14:textId="77777777" w:rsidR="00925DDF" w:rsidRPr="00CE1C1F" w:rsidRDefault="002B1005" w:rsidP="00925DDF">
      <w:pPr>
        <w:spacing w:before="120"/>
        <w:ind w:left="6372"/>
        <w:rPr>
          <w:rFonts w:ascii="Arial Narrow" w:hAnsi="Arial Narrow" w:cs="Tahoma"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lastRenderedPageBreak/>
        <w:t xml:space="preserve">lub </w:t>
      </w:r>
      <w:r w:rsidRPr="00761156">
        <w:rPr>
          <w:rFonts w:ascii="Arial Narrow" w:hAnsi="Arial Narrow" w:cs="Tahoma"/>
          <w:i/>
          <w:sz w:val="18"/>
          <w:szCs w:val="18"/>
        </w:rPr>
        <w:t>(w przypadku skanu oferty)</w:t>
      </w:r>
    </w:p>
    <w:p w14:paraId="4F2AD14E" w14:textId="77777777" w:rsidR="00925DDF" w:rsidRPr="00B82E66" w:rsidRDefault="00925DDF" w:rsidP="00925DDF">
      <w:pPr>
        <w:rPr>
          <w:rFonts w:ascii="Arial Narrow" w:hAnsi="Arial Narrow" w:cs="Tahoma"/>
          <w:sz w:val="22"/>
          <w:szCs w:val="22"/>
        </w:rPr>
      </w:pPr>
    </w:p>
    <w:p w14:paraId="38AC78F9" w14:textId="77777777" w:rsidR="00925DDF" w:rsidRPr="00761156" w:rsidRDefault="002B1005" w:rsidP="00925DDF">
      <w:pPr>
        <w:spacing w:before="120"/>
        <w:ind w:left="6372"/>
        <w:jc w:val="center"/>
        <w:rPr>
          <w:rFonts w:ascii="Arial Narrow" w:hAnsi="Arial Narrow" w:cs="Tahoma"/>
          <w:i/>
          <w:sz w:val="18"/>
          <w:szCs w:val="18"/>
        </w:rPr>
      </w:pPr>
      <w:r w:rsidRPr="00726F40">
        <w:rPr>
          <w:rFonts w:ascii="Arial Narrow" w:hAnsi="Arial Narrow" w:cs="Tahoma"/>
          <w:sz w:val="20"/>
          <w:szCs w:val="22"/>
        </w:rPr>
        <w:t>......................................................................</w:t>
      </w:r>
      <w:r w:rsidRPr="00726F40">
        <w:rPr>
          <w:rFonts w:ascii="Arial Narrow" w:hAnsi="Arial Narrow" w:cs="Tahoma"/>
          <w:sz w:val="20"/>
          <w:szCs w:val="22"/>
        </w:rPr>
        <w:br/>
      </w:r>
      <w:r w:rsidRPr="00761156">
        <w:rPr>
          <w:rFonts w:ascii="Arial Narrow" w:hAnsi="Arial Narrow" w:cs="Tahoma"/>
          <w:i/>
          <w:sz w:val="18"/>
          <w:szCs w:val="18"/>
        </w:rPr>
        <w:t xml:space="preserve">  podpis i pieczęć (osoba/y uprawniona/e)</w:t>
      </w:r>
    </w:p>
    <w:p w14:paraId="2DAD269B" w14:textId="77777777" w:rsidR="00E440B6" w:rsidRDefault="00E440B6" w:rsidP="00E440B6">
      <w:pPr>
        <w:spacing w:before="120"/>
        <w:rPr>
          <w:rFonts w:ascii="Arial Narrow" w:hAnsi="Arial Narrow"/>
          <w:sz w:val="20"/>
        </w:rPr>
      </w:pPr>
    </w:p>
    <w:p w14:paraId="05867F81" w14:textId="2A8136EF" w:rsidR="008F07DF" w:rsidRPr="00E85711" w:rsidRDefault="008F07DF" w:rsidP="009576F8">
      <w:pPr>
        <w:spacing w:before="120"/>
        <w:rPr>
          <w:rFonts w:ascii="Arial Narrow" w:hAnsi="Arial Narrow" w:cstheme="minorHAnsi"/>
          <w:sz w:val="22"/>
          <w:szCs w:val="22"/>
        </w:rPr>
      </w:pPr>
    </w:p>
    <w:sectPr w:rsidR="008F07DF" w:rsidRPr="00E85711" w:rsidSect="00EF5DBF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851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6705" w14:textId="77777777" w:rsidR="00E37A54" w:rsidRDefault="00E37A54">
      <w:r>
        <w:separator/>
      </w:r>
    </w:p>
  </w:endnote>
  <w:endnote w:type="continuationSeparator" w:id="0">
    <w:p w14:paraId="56E11FD2" w14:textId="77777777" w:rsidR="00E37A54" w:rsidRDefault="00E37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2B1005">
        <w:pPr>
          <w:pStyle w:val="Stopka"/>
          <w:jc w:val="right"/>
          <w:rPr>
            <w:rFonts w:ascii="Arial Narrow" w:hAnsi="Arial Narrow" w:cstheme="minorHAnsi"/>
            <w:sz w:val="22"/>
            <w:szCs w:val="22"/>
          </w:rPr>
        </w:pPr>
        <w:r w:rsidRPr="007A509D">
          <w:rPr>
            <w:rFonts w:ascii="Arial Narrow" w:hAnsi="Arial Narrow" w:cstheme="minorHAnsi"/>
            <w:sz w:val="22"/>
            <w:szCs w:val="22"/>
          </w:rPr>
          <w:fldChar w:fldCharType="begin"/>
        </w:r>
        <w:r w:rsidRPr="007A509D">
          <w:rPr>
            <w:rFonts w:ascii="Arial Narrow" w:hAnsi="Arial Narrow" w:cstheme="minorHAnsi"/>
            <w:sz w:val="22"/>
            <w:szCs w:val="22"/>
          </w:rPr>
          <w:instrText>PAGE   \* MERGEFORMAT</w:instrText>
        </w:r>
        <w:r w:rsidRPr="007A509D">
          <w:rPr>
            <w:rFonts w:ascii="Arial Narrow" w:hAnsi="Arial Narrow" w:cstheme="minorHAnsi"/>
            <w:sz w:val="22"/>
            <w:szCs w:val="22"/>
          </w:rPr>
          <w:fldChar w:fldCharType="separate"/>
        </w:r>
        <w:r w:rsidRPr="007A509D">
          <w:rPr>
            <w:rFonts w:ascii="Arial Narrow" w:hAnsi="Arial Narrow" w:cstheme="minorHAnsi"/>
            <w:noProof/>
            <w:sz w:val="22"/>
            <w:szCs w:val="22"/>
          </w:rPr>
          <w:t>2</w:t>
        </w:r>
        <w:r w:rsidRPr="007A509D">
          <w:rPr>
            <w:rFonts w:ascii="Arial Narrow" w:hAnsi="Arial Narrow"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D3EAF" w14:textId="77777777" w:rsidR="00E37A54" w:rsidRDefault="00E37A54" w:rsidP="00A106F6">
      <w:r>
        <w:separator/>
      </w:r>
    </w:p>
  </w:footnote>
  <w:footnote w:type="continuationSeparator" w:id="0">
    <w:p w14:paraId="18A88B83" w14:textId="77777777" w:rsidR="00E37A54" w:rsidRDefault="00E37A54" w:rsidP="00A106F6">
      <w:r>
        <w:continuationSeparator/>
      </w:r>
    </w:p>
  </w:footnote>
  <w:footnote w:id="1">
    <w:p w14:paraId="53E53C58" w14:textId="77777777" w:rsidR="00925DDF" w:rsidRPr="00C5511E" w:rsidRDefault="002B1005" w:rsidP="00925DDF">
      <w:pPr>
        <w:pStyle w:val="Tekstprzypisudolnego"/>
        <w:rPr>
          <w:rFonts w:ascii="Arial Narrow" w:hAnsi="Arial Narrow"/>
        </w:rPr>
      </w:pPr>
      <w:r w:rsidRPr="0075158F">
        <w:rPr>
          <w:rStyle w:val="Odwoanieprzypisudolnego"/>
        </w:rPr>
        <w:footnoteRef/>
      </w:r>
      <w:r w:rsidRPr="0075158F">
        <w:t xml:space="preserve"> </w:t>
      </w:r>
      <w:r w:rsidRPr="0075158F">
        <w:rPr>
          <w:rFonts w:ascii="Arial Narrow" w:hAnsi="Arial Narrow"/>
        </w:rPr>
        <w:t>Niepotrzebne usunąć.</w:t>
      </w:r>
    </w:p>
  </w:footnote>
  <w:footnote w:id="2">
    <w:p w14:paraId="1C48E64B" w14:textId="77777777" w:rsidR="00925DDF" w:rsidRDefault="002B1005" w:rsidP="00925DDF">
      <w:pPr>
        <w:pStyle w:val="Tekstprzypisudolnego"/>
      </w:pPr>
      <w:r w:rsidRPr="00761156">
        <w:rPr>
          <w:rStyle w:val="Odwoanieprzypisudolnego"/>
          <w:rFonts w:ascii="Arial Narrow" w:hAnsi="Arial Narrow"/>
        </w:rPr>
        <w:footnoteRef/>
      </w:r>
      <w:r w:rsidRPr="00AC3922">
        <w:rPr>
          <w:rFonts w:ascii="Arial Narrow" w:hAnsi="Arial Narrow"/>
          <w:sz w:val="24"/>
          <w:szCs w:val="24"/>
        </w:rPr>
        <w:t xml:space="preserve"> </w:t>
      </w:r>
      <w:r w:rsidRPr="00AC3922">
        <w:rPr>
          <w:rFonts w:ascii="Arial Narrow" w:hAnsi="Arial Narrow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  <w:r w:rsidRPr="006D632F">
        <w:t xml:space="preserve"> </w:t>
      </w:r>
    </w:p>
    <w:p w14:paraId="33B79B6C" w14:textId="77777777" w:rsidR="00925DDF" w:rsidRPr="00765F98" w:rsidRDefault="002B1005" w:rsidP="00925DDF">
      <w:pPr>
        <w:pStyle w:val="Tekstprzypisudolnego"/>
        <w:rPr>
          <w:rFonts w:ascii="Arial Narrow" w:hAnsi="Arial Narrow"/>
          <w:sz w:val="18"/>
        </w:rPr>
      </w:pPr>
      <w:r w:rsidRPr="006D632F">
        <w:rPr>
          <w:rFonts w:ascii="Arial Narrow" w:hAnsi="Arial Narrow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B1C53E0"/>
    <w:multiLevelType w:val="multilevel"/>
    <w:tmpl w:val="17E87FF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010" w:hanging="720"/>
      </w:pPr>
      <w:rPr>
        <w:rFonts w:ascii="Arial Narrow" w:eastAsia="Times New Roman" w:hAnsi="Arial Narrow" w:cs="Times New Roman"/>
        <w:b/>
      </w:rPr>
    </w:lvl>
    <w:lvl w:ilvl="3">
      <w:start w:val="1"/>
      <w:numFmt w:val="decimal"/>
      <w:lvlText w:val="%1.%2.%3.%4"/>
      <w:lvlJc w:val="left"/>
      <w:pPr>
        <w:ind w:left="265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3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95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95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00" w:hanging="1440"/>
      </w:pPr>
      <w:rPr>
        <w:rFonts w:hint="default"/>
        <w:b/>
      </w:rPr>
    </w:lvl>
  </w:abstractNum>
  <w:abstractNum w:abstractNumId="34" w15:restartNumberingAfterBreak="0">
    <w:nsid w:val="11DB32C0"/>
    <w:multiLevelType w:val="hybridMultilevel"/>
    <w:tmpl w:val="B3065948"/>
    <w:lvl w:ilvl="0" w:tplc="41C69B8C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C122AFA2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88DC09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E688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EA49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F1ED7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CEA0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3ACA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9C0C3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1E363E4"/>
    <w:multiLevelType w:val="multilevel"/>
    <w:tmpl w:val="29BA33A2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4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hint="default"/>
      </w:rPr>
    </w:lvl>
  </w:abstractNum>
  <w:abstractNum w:abstractNumId="36" w15:restartNumberingAfterBreak="0">
    <w:nsid w:val="124C334A"/>
    <w:multiLevelType w:val="hybridMultilevel"/>
    <w:tmpl w:val="6C103CD4"/>
    <w:lvl w:ilvl="0" w:tplc="DDA6DFF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D13C73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7A31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14D1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0CA8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9CC3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DEB4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1C2C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2428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C7C06F0"/>
    <w:multiLevelType w:val="hybridMultilevel"/>
    <w:tmpl w:val="0C02FDB0"/>
    <w:lvl w:ilvl="0" w:tplc="E552144E">
      <w:start w:val="12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430CB134" w:tentative="1">
      <w:start w:val="1"/>
      <w:numFmt w:val="lowerLetter"/>
      <w:lvlText w:val="%2."/>
      <w:lvlJc w:val="left"/>
      <w:pPr>
        <w:ind w:left="1380" w:hanging="360"/>
      </w:pPr>
    </w:lvl>
    <w:lvl w:ilvl="2" w:tplc="AE2C4ABA" w:tentative="1">
      <w:start w:val="1"/>
      <w:numFmt w:val="lowerRoman"/>
      <w:lvlText w:val="%3."/>
      <w:lvlJc w:val="right"/>
      <w:pPr>
        <w:ind w:left="2100" w:hanging="180"/>
      </w:pPr>
    </w:lvl>
    <w:lvl w:ilvl="3" w:tplc="2182027E" w:tentative="1">
      <w:start w:val="1"/>
      <w:numFmt w:val="decimal"/>
      <w:lvlText w:val="%4."/>
      <w:lvlJc w:val="left"/>
      <w:pPr>
        <w:ind w:left="2820" w:hanging="360"/>
      </w:pPr>
    </w:lvl>
    <w:lvl w:ilvl="4" w:tplc="D2FEE214" w:tentative="1">
      <w:start w:val="1"/>
      <w:numFmt w:val="lowerLetter"/>
      <w:lvlText w:val="%5."/>
      <w:lvlJc w:val="left"/>
      <w:pPr>
        <w:ind w:left="3540" w:hanging="360"/>
      </w:pPr>
    </w:lvl>
    <w:lvl w:ilvl="5" w:tplc="D25A799C" w:tentative="1">
      <w:start w:val="1"/>
      <w:numFmt w:val="lowerRoman"/>
      <w:lvlText w:val="%6."/>
      <w:lvlJc w:val="right"/>
      <w:pPr>
        <w:ind w:left="4260" w:hanging="180"/>
      </w:pPr>
    </w:lvl>
    <w:lvl w:ilvl="6" w:tplc="E36C5A24" w:tentative="1">
      <w:start w:val="1"/>
      <w:numFmt w:val="decimal"/>
      <w:lvlText w:val="%7."/>
      <w:lvlJc w:val="left"/>
      <w:pPr>
        <w:ind w:left="4980" w:hanging="360"/>
      </w:pPr>
    </w:lvl>
    <w:lvl w:ilvl="7" w:tplc="974E33FA" w:tentative="1">
      <w:start w:val="1"/>
      <w:numFmt w:val="lowerLetter"/>
      <w:lvlText w:val="%8."/>
      <w:lvlJc w:val="left"/>
      <w:pPr>
        <w:ind w:left="5700" w:hanging="360"/>
      </w:pPr>
    </w:lvl>
    <w:lvl w:ilvl="8" w:tplc="5D8C58A2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 w15:restartNumberingAfterBreak="0">
    <w:nsid w:val="23E832DF"/>
    <w:multiLevelType w:val="hybridMultilevel"/>
    <w:tmpl w:val="89C033AC"/>
    <w:lvl w:ilvl="0" w:tplc="126290D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EACDA5C" w:tentative="1">
      <w:start w:val="1"/>
      <w:numFmt w:val="lowerLetter"/>
      <w:lvlText w:val="%2."/>
      <w:lvlJc w:val="left"/>
      <w:pPr>
        <w:ind w:left="1222" w:hanging="360"/>
      </w:pPr>
    </w:lvl>
    <w:lvl w:ilvl="2" w:tplc="9CCA5A68" w:tentative="1">
      <w:start w:val="1"/>
      <w:numFmt w:val="lowerRoman"/>
      <w:lvlText w:val="%3."/>
      <w:lvlJc w:val="right"/>
      <w:pPr>
        <w:ind w:left="1942" w:hanging="180"/>
      </w:pPr>
    </w:lvl>
    <w:lvl w:ilvl="3" w:tplc="CE92742C" w:tentative="1">
      <w:start w:val="1"/>
      <w:numFmt w:val="decimal"/>
      <w:lvlText w:val="%4."/>
      <w:lvlJc w:val="left"/>
      <w:pPr>
        <w:ind w:left="2662" w:hanging="360"/>
      </w:pPr>
    </w:lvl>
    <w:lvl w:ilvl="4" w:tplc="480E9030" w:tentative="1">
      <w:start w:val="1"/>
      <w:numFmt w:val="lowerLetter"/>
      <w:lvlText w:val="%5."/>
      <w:lvlJc w:val="left"/>
      <w:pPr>
        <w:ind w:left="3382" w:hanging="360"/>
      </w:pPr>
    </w:lvl>
    <w:lvl w:ilvl="5" w:tplc="E37ED6E8" w:tentative="1">
      <w:start w:val="1"/>
      <w:numFmt w:val="lowerRoman"/>
      <w:lvlText w:val="%6."/>
      <w:lvlJc w:val="right"/>
      <w:pPr>
        <w:ind w:left="4102" w:hanging="180"/>
      </w:pPr>
    </w:lvl>
    <w:lvl w:ilvl="6" w:tplc="38543C40" w:tentative="1">
      <w:start w:val="1"/>
      <w:numFmt w:val="decimal"/>
      <w:lvlText w:val="%7."/>
      <w:lvlJc w:val="left"/>
      <w:pPr>
        <w:ind w:left="4822" w:hanging="360"/>
      </w:pPr>
    </w:lvl>
    <w:lvl w:ilvl="7" w:tplc="F5E046B8" w:tentative="1">
      <w:start w:val="1"/>
      <w:numFmt w:val="lowerLetter"/>
      <w:lvlText w:val="%8."/>
      <w:lvlJc w:val="left"/>
      <w:pPr>
        <w:ind w:left="5542" w:hanging="360"/>
      </w:pPr>
    </w:lvl>
    <w:lvl w:ilvl="8" w:tplc="6B867C04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2B4F343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1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" w15:restartNumberingAfterBreak="0">
    <w:nsid w:val="30975A8E"/>
    <w:multiLevelType w:val="hybridMultilevel"/>
    <w:tmpl w:val="C700EFD0"/>
    <w:lvl w:ilvl="0" w:tplc="EE7210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52E2A4" w:tentative="1">
      <w:start w:val="1"/>
      <w:numFmt w:val="lowerLetter"/>
      <w:lvlText w:val="%2."/>
      <w:lvlJc w:val="left"/>
      <w:pPr>
        <w:ind w:left="1440" w:hanging="360"/>
      </w:pPr>
    </w:lvl>
    <w:lvl w:ilvl="2" w:tplc="6E34616E" w:tentative="1">
      <w:start w:val="1"/>
      <w:numFmt w:val="lowerRoman"/>
      <w:lvlText w:val="%3."/>
      <w:lvlJc w:val="right"/>
      <w:pPr>
        <w:ind w:left="2160" w:hanging="180"/>
      </w:pPr>
    </w:lvl>
    <w:lvl w:ilvl="3" w:tplc="2FF2D55C" w:tentative="1">
      <w:start w:val="1"/>
      <w:numFmt w:val="decimal"/>
      <w:lvlText w:val="%4."/>
      <w:lvlJc w:val="left"/>
      <w:pPr>
        <w:ind w:left="2880" w:hanging="360"/>
      </w:pPr>
    </w:lvl>
    <w:lvl w:ilvl="4" w:tplc="AAE20DB4" w:tentative="1">
      <w:start w:val="1"/>
      <w:numFmt w:val="lowerLetter"/>
      <w:lvlText w:val="%5."/>
      <w:lvlJc w:val="left"/>
      <w:pPr>
        <w:ind w:left="3600" w:hanging="360"/>
      </w:pPr>
    </w:lvl>
    <w:lvl w:ilvl="5" w:tplc="0C3CBD02" w:tentative="1">
      <w:start w:val="1"/>
      <w:numFmt w:val="lowerRoman"/>
      <w:lvlText w:val="%6."/>
      <w:lvlJc w:val="right"/>
      <w:pPr>
        <w:ind w:left="4320" w:hanging="180"/>
      </w:pPr>
    </w:lvl>
    <w:lvl w:ilvl="6" w:tplc="7BF4BBD0" w:tentative="1">
      <w:start w:val="1"/>
      <w:numFmt w:val="decimal"/>
      <w:lvlText w:val="%7."/>
      <w:lvlJc w:val="left"/>
      <w:pPr>
        <w:ind w:left="5040" w:hanging="360"/>
      </w:pPr>
    </w:lvl>
    <w:lvl w:ilvl="7" w:tplc="9224137C" w:tentative="1">
      <w:start w:val="1"/>
      <w:numFmt w:val="lowerLetter"/>
      <w:lvlText w:val="%8."/>
      <w:lvlJc w:val="left"/>
      <w:pPr>
        <w:ind w:left="5760" w:hanging="360"/>
      </w:pPr>
    </w:lvl>
    <w:lvl w:ilvl="8" w:tplc="FA3C5F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333590A"/>
    <w:multiLevelType w:val="hybridMultilevel"/>
    <w:tmpl w:val="044E6B6A"/>
    <w:lvl w:ilvl="0" w:tplc="71624070">
      <w:start w:val="1"/>
      <w:numFmt w:val="ordinal"/>
      <w:lvlText w:val="10.%1"/>
      <w:lvlJc w:val="left"/>
      <w:pPr>
        <w:ind w:left="1080" w:hanging="360"/>
      </w:pPr>
      <w:rPr>
        <w:rFonts w:hint="default"/>
        <w:b/>
        <w:i w:val="0"/>
      </w:rPr>
    </w:lvl>
    <w:lvl w:ilvl="1" w:tplc="60D44048">
      <w:start w:val="1"/>
      <w:numFmt w:val="lowerLetter"/>
      <w:lvlText w:val="%2."/>
      <w:lvlJc w:val="left"/>
      <w:pPr>
        <w:ind w:left="1440" w:hanging="360"/>
      </w:pPr>
    </w:lvl>
    <w:lvl w:ilvl="2" w:tplc="60E6CE1C">
      <w:start w:val="1"/>
      <w:numFmt w:val="lowerRoman"/>
      <w:lvlText w:val="%3."/>
      <w:lvlJc w:val="right"/>
      <w:pPr>
        <w:ind w:left="2160" w:hanging="180"/>
      </w:pPr>
    </w:lvl>
    <w:lvl w:ilvl="3" w:tplc="877E7982">
      <w:start w:val="1"/>
      <w:numFmt w:val="decimal"/>
      <w:lvlText w:val="%4."/>
      <w:lvlJc w:val="left"/>
      <w:pPr>
        <w:ind w:left="2880" w:hanging="360"/>
      </w:pPr>
    </w:lvl>
    <w:lvl w:ilvl="4" w:tplc="10A4E904" w:tentative="1">
      <w:start w:val="1"/>
      <w:numFmt w:val="lowerLetter"/>
      <w:lvlText w:val="%5."/>
      <w:lvlJc w:val="left"/>
      <w:pPr>
        <w:ind w:left="3600" w:hanging="360"/>
      </w:pPr>
    </w:lvl>
    <w:lvl w:ilvl="5" w:tplc="C00653C6" w:tentative="1">
      <w:start w:val="1"/>
      <w:numFmt w:val="lowerRoman"/>
      <w:lvlText w:val="%6."/>
      <w:lvlJc w:val="right"/>
      <w:pPr>
        <w:ind w:left="4320" w:hanging="180"/>
      </w:pPr>
    </w:lvl>
    <w:lvl w:ilvl="6" w:tplc="5A606C50" w:tentative="1">
      <w:start w:val="1"/>
      <w:numFmt w:val="decimal"/>
      <w:lvlText w:val="%7."/>
      <w:lvlJc w:val="left"/>
      <w:pPr>
        <w:ind w:left="5040" w:hanging="360"/>
      </w:pPr>
    </w:lvl>
    <w:lvl w:ilvl="7" w:tplc="C946197A" w:tentative="1">
      <w:start w:val="1"/>
      <w:numFmt w:val="lowerLetter"/>
      <w:lvlText w:val="%8."/>
      <w:lvlJc w:val="left"/>
      <w:pPr>
        <w:ind w:left="5760" w:hanging="360"/>
      </w:pPr>
    </w:lvl>
    <w:lvl w:ilvl="8" w:tplc="DA8833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437023"/>
    <w:multiLevelType w:val="hybridMultilevel"/>
    <w:tmpl w:val="751411CA"/>
    <w:lvl w:ilvl="0" w:tplc="B4186C02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5D63DA6" w:tentative="1">
      <w:start w:val="1"/>
      <w:numFmt w:val="lowerLetter"/>
      <w:lvlText w:val="%2."/>
      <w:lvlJc w:val="left"/>
      <w:pPr>
        <w:ind w:left="1440" w:hanging="360"/>
      </w:pPr>
    </w:lvl>
    <w:lvl w:ilvl="2" w:tplc="6C8CB490" w:tentative="1">
      <w:start w:val="1"/>
      <w:numFmt w:val="lowerRoman"/>
      <w:lvlText w:val="%3."/>
      <w:lvlJc w:val="right"/>
      <w:pPr>
        <w:ind w:left="2160" w:hanging="180"/>
      </w:pPr>
    </w:lvl>
    <w:lvl w:ilvl="3" w:tplc="9B0A683E" w:tentative="1">
      <w:start w:val="1"/>
      <w:numFmt w:val="decimal"/>
      <w:lvlText w:val="%4."/>
      <w:lvlJc w:val="left"/>
      <w:pPr>
        <w:ind w:left="2880" w:hanging="360"/>
      </w:pPr>
    </w:lvl>
    <w:lvl w:ilvl="4" w:tplc="9FBA3A90" w:tentative="1">
      <w:start w:val="1"/>
      <w:numFmt w:val="lowerLetter"/>
      <w:lvlText w:val="%5."/>
      <w:lvlJc w:val="left"/>
      <w:pPr>
        <w:ind w:left="3600" w:hanging="360"/>
      </w:pPr>
    </w:lvl>
    <w:lvl w:ilvl="5" w:tplc="2C1ED552" w:tentative="1">
      <w:start w:val="1"/>
      <w:numFmt w:val="lowerRoman"/>
      <w:lvlText w:val="%6."/>
      <w:lvlJc w:val="right"/>
      <w:pPr>
        <w:ind w:left="4320" w:hanging="180"/>
      </w:pPr>
    </w:lvl>
    <w:lvl w:ilvl="6" w:tplc="62A83042" w:tentative="1">
      <w:start w:val="1"/>
      <w:numFmt w:val="decimal"/>
      <w:lvlText w:val="%7."/>
      <w:lvlJc w:val="left"/>
      <w:pPr>
        <w:ind w:left="5040" w:hanging="360"/>
      </w:pPr>
    </w:lvl>
    <w:lvl w:ilvl="7" w:tplc="D1761C48" w:tentative="1">
      <w:start w:val="1"/>
      <w:numFmt w:val="lowerLetter"/>
      <w:lvlText w:val="%8."/>
      <w:lvlJc w:val="left"/>
      <w:pPr>
        <w:ind w:left="5760" w:hanging="360"/>
      </w:pPr>
    </w:lvl>
    <w:lvl w:ilvl="8" w:tplc="544C51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131993"/>
    <w:multiLevelType w:val="multilevel"/>
    <w:tmpl w:val="ABB0F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F3C2315"/>
    <w:multiLevelType w:val="hybridMultilevel"/>
    <w:tmpl w:val="40FA15DC"/>
    <w:lvl w:ilvl="0" w:tplc="950EB17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BC3E3AD2" w:tentative="1">
      <w:start w:val="1"/>
      <w:numFmt w:val="lowerLetter"/>
      <w:lvlText w:val="%2."/>
      <w:lvlJc w:val="left"/>
      <w:pPr>
        <w:ind w:left="2073" w:hanging="360"/>
      </w:pPr>
    </w:lvl>
    <w:lvl w:ilvl="2" w:tplc="E6328CF0" w:tentative="1">
      <w:start w:val="1"/>
      <w:numFmt w:val="lowerRoman"/>
      <w:lvlText w:val="%3."/>
      <w:lvlJc w:val="right"/>
      <w:pPr>
        <w:ind w:left="2793" w:hanging="180"/>
      </w:pPr>
    </w:lvl>
    <w:lvl w:ilvl="3" w:tplc="7036660A" w:tentative="1">
      <w:start w:val="1"/>
      <w:numFmt w:val="decimal"/>
      <w:lvlText w:val="%4."/>
      <w:lvlJc w:val="left"/>
      <w:pPr>
        <w:ind w:left="3513" w:hanging="360"/>
      </w:pPr>
    </w:lvl>
    <w:lvl w:ilvl="4" w:tplc="10BE9560" w:tentative="1">
      <w:start w:val="1"/>
      <w:numFmt w:val="lowerLetter"/>
      <w:lvlText w:val="%5."/>
      <w:lvlJc w:val="left"/>
      <w:pPr>
        <w:ind w:left="4233" w:hanging="360"/>
      </w:pPr>
    </w:lvl>
    <w:lvl w:ilvl="5" w:tplc="F1B410D8" w:tentative="1">
      <w:start w:val="1"/>
      <w:numFmt w:val="lowerRoman"/>
      <w:lvlText w:val="%6."/>
      <w:lvlJc w:val="right"/>
      <w:pPr>
        <w:ind w:left="4953" w:hanging="180"/>
      </w:pPr>
    </w:lvl>
    <w:lvl w:ilvl="6" w:tplc="998E5D7C" w:tentative="1">
      <w:start w:val="1"/>
      <w:numFmt w:val="decimal"/>
      <w:lvlText w:val="%7."/>
      <w:lvlJc w:val="left"/>
      <w:pPr>
        <w:ind w:left="5673" w:hanging="360"/>
      </w:pPr>
    </w:lvl>
    <w:lvl w:ilvl="7" w:tplc="F280BCC6" w:tentative="1">
      <w:start w:val="1"/>
      <w:numFmt w:val="lowerLetter"/>
      <w:lvlText w:val="%8."/>
      <w:lvlJc w:val="left"/>
      <w:pPr>
        <w:ind w:left="6393" w:hanging="360"/>
      </w:pPr>
    </w:lvl>
    <w:lvl w:ilvl="8" w:tplc="7DBC2824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7" w15:restartNumberingAfterBreak="0">
    <w:nsid w:val="415D3F8E"/>
    <w:multiLevelType w:val="multilevel"/>
    <w:tmpl w:val="AAA87BF8"/>
    <w:lvl w:ilvl="0">
      <w:start w:val="4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ascii="Arial Narrow" w:hAnsi="Arial Narrow" w:hint="default"/>
        <w:b/>
        <w:sz w:val="22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ascii="Arial Narrow" w:hAnsi="Arial Narrow" w:hint="default"/>
        <w:sz w:val="22"/>
      </w:rPr>
    </w:lvl>
  </w:abstractNum>
  <w:abstractNum w:abstractNumId="48" w15:restartNumberingAfterBreak="0">
    <w:nsid w:val="47D32171"/>
    <w:multiLevelType w:val="hybridMultilevel"/>
    <w:tmpl w:val="1D5E2536"/>
    <w:lvl w:ilvl="0" w:tplc="23FAB538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Arial Narrow" w:hAnsi="Arial Narrow" w:hint="default"/>
        <w:b/>
        <w:sz w:val="22"/>
      </w:rPr>
    </w:lvl>
    <w:lvl w:ilvl="1" w:tplc="DE1438B8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2" w:tplc="6F349BB0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41782AB8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3488CC52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14C0ABE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76F28C90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144CF8E4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E294FA68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9" w15:restartNumberingAfterBreak="0">
    <w:nsid w:val="4DD47FB8"/>
    <w:multiLevelType w:val="hybridMultilevel"/>
    <w:tmpl w:val="9248562A"/>
    <w:lvl w:ilvl="0" w:tplc="E23CAAB8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2FE4286" w:tentative="1">
      <w:start w:val="1"/>
      <w:numFmt w:val="lowerLetter"/>
      <w:lvlText w:val="%2."/>
      <w:lvlJc w:val="left"/>
      <w:pPr>
        <w:ind w:left="1440" w:hanging="360"/>
      </w:pPr>
    </w:lvl>
    <w:lvl w:ilvl="2" w:tplc="69A8F3FC" w:tentative="1">
      <w:start w:val="1"/>
      <w:numFmt w:val="lowerRoman"/>
      <w:lvlText w:val="%3."/>
      <w:lvlJc w:val="right"/>
      <w:pPr>
        <w:ind w:left="2160" w:hanging="180"/>
      </w:pPr>
    </w:lvl>
    <w:lvl w:ilvl="3" w:tplc="A3206FF0" w:tentative="1">
      <w:start w:val="1"/>
      <w:numFmt w:val="decimal"/>
      <w:lvlText w:val="%4."/>
      <w:lvlJc w:val="left"/>
      <w:pPr>
        <w:ind w:left="2880" w:hanging="360"/>
      </w:pPr>
    </w:lvl>
    <w:lvl w:ilvl="4" w:tplc="BACEEEDC" w:tentative="1">
      <w:start w:val="1"/>
      <w:numFmt w:val="lowerLetter"/>
      <w:lvlText w:val="%5."/>
      <w:lvlJc w:val="left"/>
      <w:pPr>
        <w:ind w:left="3600" w:hanging="360"/>
      </w:pPr>
    </w:lvl>
    <w:lvl w:ilvl="5" w:tplc="FD646F04" w:tentative="1">
      <w:start w:val="1"/>
      <w:numFmt w:val="lowerRoman"/>
      <w:lvlText w:val="%6."/>
      <w:lvlJc w:val="right"/>
      <w:pPr>
        <w:ind w:left="4320" w:hanging="180"/>
      </w:pPr>
    </w:lvl>
    <w:lvl w:ilvl="6" w:tplc="58145296" w:tentative="1">
      <w:start w:val="1"/>
      <w:numFmt w:val="decimal"/>
      <w:lvlText w:val="%7."/>
      <w:lvlJc w:val="left"/>
      <w:pPr>
        <w:ind w:left="5040" w:hanging="360"/>
      </w:pPr>
    </w:lvl>
    <w:lvl w:ilvl="7" w:tplc="C5E683DC" w:tentative="1">
      <w:start w:val="1"/>
      <w:numFmt w:val="lowerLetter"/>
      <w:lvlText w:val="%8."/>
      <w:lvlJc w:val="left"/>
      <w:pPr>
        <w:ind w:left="5760" w:hanging="360"/>
      </w:pPr>
    </w:lvl>
    <w:lvl w:ilvl="8" w:tplc="0CEC16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715FA2"/>
    <w:multiLevelType w:val="hybridMultilevel"/>
    <w:tmpl w:val="06B47788"/>
    <w:lvl w:ilvl="0" w:tplc="4E3815AC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DF2C3C14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5F5CEB6E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750A75EC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5850777A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A982596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4B5A16E2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6554BC60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3A320B58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52" w15:restartNumberingAfterBreak="0">
    <w:nsid w:val="6B072AAD"/>
    <w:multiLevelType w:val="hybridMultilevel"/>
    <w:tmpl w:val="EF08C57A"/>
    <w:lvl w:ilvl="0" w:tplc="315CEA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DED02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DC65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F45A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2CCD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44C8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2EF8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9AA9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E458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DC73BC7"/>
    <w:multiLevelType w:val="multilevel"/>
    <w:tmpl w:val="9E747070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83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64" w:hanging="1440"/>
      </w:pPr>
      <w:rPr>
        <w:rFonts w:hint="default"/>
      </w:rPr>
    </w:lvl>
  </w:abstractNum>
  <w:abstractNum w:abstractNumId="54" w15:restartNumberingAfterBreak="0">
    <w:nsid w:val="71FC1910"/>
    <w:multiLevelType w:val="hybridMultilevel"/>
    <w:tmpl w:val="DA521B96"/>
    <w:lvl w:ilvl="0" w:tplc="8616989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E326CC10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122206A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4AE03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4D4856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5C424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61CA8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9A2E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C8413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4E13DF2"/>
    <w:multiLevelType w:val="hybridMultilevel"/>
    <w:tmpl w:val="48A65C14"/>
    <w:lvl w:ilvl="0" w:tplc="F2041D8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F9BADA66" w:tentative="1">
      <w:start w:val="1"/>
      <w:numFmt w:val="lowerLetter"/>
      <w:lvlText w:val="%2."/>
      <w:lvlJc w:val="left"/>
      <w:pPr>
        <w:ind w:left="1800" w:hanging="360"/>
      </w:pPr>
    </w:lvl>
    <w:lvl w:ilvl="2" w:tplc="10B663BE" w:tentative="1">
      <w:start w:val="1"/>
      <w:numFmt w:val="lowerRoman"/>
      <w:lvlText w:val="%3."/>
      <w:lvlJc w:val="right"/>
      <w:pPr>
        <w:ind w:left="2520" w:hanging="180"/>
      </w:pPr>
    </w:lvl>
    <w:lvl w:ilvl="3" w:tplc="EDDEE288" w:tentative="1">
      <w:start w:val="1"/>
      <w:numFmt w:val="decimal"/>
      <w:lvlText w:val="%4."/>
      <w:lvlJc w:val="left"/>
      <w:pPr>
        <w:ind w:left="3240" w:hanging="360"/>
      </w:pPr>
    </w:lvl>
    <w:lvl w:ilvl="4" w:tplc="3022EAC8" w:tentative="1">
      <w:start w:val="1"/>
      <w:numFmt w:val="lowerLetter"/>
      <w:lvlText w:val="%5."/>
      <w:lvlJc w:val="left"/>
      <w:pPr>
        <w:ind w:left="3960" w:hanging="360"/>
      </w:pPr>
    </w:lvl>
    <w:lvl w:ilvl="5" w:tplc="786439F8" w:tentative="1">
      <w:start w:val="1"/>
      <w:numFmt w:val="lowerRoman"/>
      <w:lvlText w:val="%6."/>
      <w:lvlJc w:val="right"/>
      <w:pPr>
        <w:ind w:left="4680" w:hanging="180"/>
      </w:pPr>
    </w:lvl>
    <w:lvl w:ilvl="6" w:tplc="54B04BDC" w:tentative="1">
      <w:start w:val="1"/>
      <w:numFmt w:val="decimal"/>
      <w:lvlText w:val="%7."/>
      <w:lvlJc w:val="left"/>
      <w:pPr>
        <w:ind w:left="5400" w:hanging="360"/>
      </w:pPr>
    </w:lvl>
    <w:lvl w:ilvl="7" w:tplc="8FC88DD4" w:tentative="1">
      <w:start w:val="1"/>
      <w:numFmt w:val="lowerLetter"/>
      <w:lvlText w:val="%8."/>
      <w:lvlJc w:val="left"/>
      <w:pPr>
        <w:ind w:left="6120" w:hanging="360"/>
      </w:pPr>
    </w:lvl>
    <w:lvl w:ilvl="8" w:tplc="88C697E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56879B8"/>
    <w:multiLevelType w:val="hybridMultilevel"/>
    <w:tmpl w:val="EBC20C0E"/>
    <w:lvl w:ilvl="0" w:tplc="25442D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22A054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A7F852C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color w:val="auto"/>
        <w:sz w:val="22"/>
        <w:szCs w:val="22"/>
      </w:rPr>
    </w:lvl>
    <w:lvl w:ilvl="3" w:tplc="0D0A920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E9DE942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1D68A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AC33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E439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6A97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A5740C9"/>
    <w:multiLevelType w:val="multilevel"/>
    <w:tmpl w:val="29F636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8" w15:restartNumberingAfterBreak="0">
    <w:nsid w:val="7AFE229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2"/>
  </w:num>
  <w:num w:numId="12">
    <w:abstractNumId w:val="18"/>
  </w:num>
  <w:num w:numId="13">
    <w:abstractNumId w:val="19"/>
  </w:num>
  <w:num w:numId="14">
    <w:abstractNumId w:val="20"/>
  </w:num>
  <w:num w:numId="15">
    <w:abstractNumId w:val="22"/>
  </w:num>
  <w:num w:numId="16">
    <w:abstractNumId w:val="24"/>
  </w:num>
  <w:num w:numId="17">
    <w:abstractNumId w:val="25"/>
  </w:num>
  <w:num w:numId="18">
    <w:abstractNumId w:val="26"/>
  </w:num>
  <w:num w:numId="19">
    <w:abstractNumId w:val="28"/>
  </w:num>
  <w:num w:numId="20">
    <w:abstractNumId w:val="29"/>
  </w:num>
  <w:num w:numId="21">
    <w:abstractNumId w:val="30"/>
  </w:num>
  <w:num w:numId="22">
    <w:abstractNumId w:val="31"/>
  </w:num>
  <w:num w:numId="23">
    <w:abstractNumId w:val="32"/>
  </w:num>
  <w:num w:numId="24">
    <w:abstractNumId w:val="45"/>
  </w:num>
  <w:num w:numId="25">
    <w:abstractNumId w:val="49"/>
  </w:num>
  <w:num w:numId="26">
    <w:abstractNumId w:val="54"/>
  </w:num>
  <w:num w:numId="27">
    <w:abstractNumId w:val="34"/>
  </w:num>
  <w:num w:numId="28">
    <w:abstractNumId w:val="47"/>
  </w:num>
  <w:num w:numId="29">
    <w:abstractNumId w:val="56"/>
  </w:num>
  <w:num w:numId="30">
    <w:abstractNumId w:val="35"/>
  </w:num>
  <w:num w:numId="31">
    <w:abstractNumId w:val="53"/>
  </w:num>
  <w:num w:numId="32">
    <w:abstractNumId w:val="51"/>
  </w:num>
  <w:num w:numId="33">
    <w:abstractNumId w:val="40"/>
  </w:num>
  <w:num w:numId="34">
    <w:abstractNumId w:val="58"/>
  </w:num>
  <w:num w:numId="35">
    <w:abstractNumId w:val="36"/>
  </w:num>
  <w:num w:numId="36">
    <w:abstractNumId w:val="52"/>
  </w:num>
  <w:num w:numId="37">
    <w:abstractNumId w:val="43"/>
  </w:num>
  <w:num w:numId="38">
    <w:abstractNumId w:val="33"/>
  </w:num>
  <w:num w:numId="39">
    <w:abstractNumId w:val="55"/>
  </w:num>
  <w:num w:numId="40">
    <w:abstractNumId w:val="57"/>
  </w:num>
  <w:num w:numId="41">
    <w:abstractNumId w:val="48"/>
  </w:num>
  <w:num w:numId="42">
    <w:abstractNumId w:val="46"/>
  </w:num>
  <w:num w:numId="43">
    <w:abstractNumId w:val="41"/>
  </w:num>
  <w:num w:numId="44">
    <w:abstractNumId w:val="37"/>
  </w:num>
  <w:num w:numId="45">
    <w:abstractNumId w:val="38"/>
  </w:num>
  <w:num w:numId="46">
    <w:abstractNumId w:val="50"/>
  </w:num>
  <w:num w:numId="47">
    <w:abstractNumId w:val="44"/>
  </w:num>
  <w:num w:numId="48">
    <w:abstractNumId w:val="39"/>
  </w:num>
  <w:num w:numId="49">
    <w:abstractNumId w:val="4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23D3A"/>
    <w:rsid w:val="000244E5"/>
    <w:rsid w:val="00025134"/>
    <w:rsid w:val="00026530"/>
    <w:rsid w:val="00033043"/>
    <w:rsid w:val="000537CE"/>
    <w:rsid w:val="00061C9C"/>
    <w:rsid w:val="00087631"/>
    <w:rsid w:val="00093D93"/>
    <w:rsid w:val="00095179"/>
    <w:rsid w:val="000A3502"/>
    <w:rsid w:val="000A6DCA"/>
    <w:rsid w:val="000B359D"/>
    <w:rsid w:val="000B5266"/>
    <w:rsid w:val="000B7885"/>
    <w:rsid w:val="000E510D"/>
    <w:rsid w:val="001005CF"/>
    <w:rsid w:val="00102C20"/>
    <w:rsid w:val="00113C8B"/>
    <w:rsid w:val="00122DFA"/>
    <w:rsid w:val="00147475"/>
    <w:rsid w:val="00152AC7"/>
    <w:rsid w:val="00153904"/>
    <w:rsid w:val="0016343D"/>
    <w:rsid w:val="001751FB"/>
    <w:rsid w:val="0017646B"/>
    <w:rsid w:val="001A7AF8"/>
    <w:rsid w:val="001B1711"/>
    <w:rsid w:val="001C7A79"/>
    <w:rsid w:val="001E67BE"/>
    <w:rsid w:val="001E7589"/>
    <w:rsid w:val="001F0E12"/>
    <w:rsid w:val="001F5484"/>
    <w:rsid w:val="00200F54"/>
    <w:rsid w:val="00202565"/>
    <w:rsid w:val="00226BD9"/>
    <w:rsid w:val="0025742B"/>
    <w:rsid w:val="00262D44"/>
    <w:rsid w:val="002862D5"/>
    <w:rsid w:val="00297D32"/>
    <w:rsid w:val="002A36F5"/>
    <w:rsid w:val="002A4646"/>
    <w:rsid w:val="002B1005"/>
    <w:rsid w:val="002C571A"/>
    <w:rsid w:val="002D0A5C"/>
    <w:rsid w:val="002D34F2"/>
    <w:rsid w:val="002E01F1"/>
    <w:rsid w:val="002E3A24"/>
    <w:rsid w:val="002E574B"/>
    <w:rsid w:val="002E765E"/>
    <w:rsid w:val="002F02F8"/>
    <w:rsid w:val="002F1E30"/>
    <w:rsid w:val="00301109"/>
    <w:rsid w:val="003155BD"/>
    <w:rsid w:val="003226ED"/>
    <w:rsid w:val="00331F57"/>
    <w:rsid w:val="0034047F"/>
    <w:rsid w:val="003417B6"/>
    <w:rsid w:val="00343E32"/>
    <w:rsid w:val="00355EAE"/>
    <w:rsid w:val="003609A5"/>
    <w:rsid w:val="0036133D"/>
    <w:rsid w:val="00364D31"/>
    <w:rsid w:val="003745CC"/>
    <w:rsid w:val="003752A0"/>
    <w:rsid w:val="003A2F7C"/>
    <w:rsid w:val="003A7026"/>
    <w:rsid w:val="003B130C"/>
    <w:rsid w:val="003C703C"/>
    <w:rsid w:val="003C7753"/>
    <w:rsid w:val="003F03F1"/>
    <w:rsid w:val="003F6461"/>
    <w:rsid w:val="004078FB"/>
    <w:rsid w:val="00420686"/>
    <w:rsid w:val="004222E6"/>
    <w:rsid w:val="00430945"/>
    <w:rsid w:val="00433539"/>
    <w:rsid w:val="004428AA"/>
    <w:rsid w:val="00471E15"/>
    <w:rsid w:val="00480712"/>
    <w:rsid w:val="00481D2F"/>
    <w:rsid w:val="00482F9F"/>
    <w:rsid w:val="00485316"/>
    <w:rsid w:val="004A3361"/>
    <w:rsid w:val="004B19D1"/>
    <w:rsid w:val="004B3135"/>
    <w:rsid w:val="004C7356"/>
    <w:rsid w:val="004F5100"/>
    <w:rsid w:val="00511419"/>
    <w:rsid w:val="00513F03"/>
    <w:rsid w:val="00524439"/>
    <w:rsid w:val="005551EF"/>
    <w:rsid w:val="00566162"/>
    <w:rsid w:val="00570196"/>
    <w:rsid w:val="00577DC3"/>
    <w:rsid w:val="0058462D"/>
    <w:rsid w:val="005954F3"/>
    <w:rsid w:val="00597B5D"/>
    <w:rsid w:val="005A37C9"/>
    <w:rsid w:val="005A511B"/>
    <w:rsid w:val="005B0C53"/>
    <w:rsid w:val="005B6D2F"/>
    <w:rsid w:val="005E4F12"/>
    <w:rsid w:val="005F3FA7"/>
    <w:rsid w:val="005F750B"/>
    <w:rsid w:val="006038D2"/>
    <w:rsid w:val="00605477"/>
    <w:rsid w:val="00621A1E"/>
    <w:rsid w:val="00626751"/>
    <w:rsid w:val="006343CF"/>
    <w:rsid w:val="006345E2"/>
    <w:rsid w:val="0063548A"/>
    <w:rsid w:val="00652200"/>
    <w:rsid w:val="0065395A"/>
    <w:rsid w:val="006567DD"/>
    <w:rsid w:val="00665435"/>
    <w:rsid w:val="006705AD"/>
    <w:rsid w:val="006742A3"/>
    <w:rsid w:val="0067551B"/>
    <w:rsid w:val="006900E5"/>
    <w:rsid w:val="006978AB"/>
    <w:rsid w:val="00697CF8"/>
    <w:rsid w:val="006A1F41"/>
    <w:rsid w:val="006A6569"/>
    <w:rsid w:val="006B3C70"/>
    <w:rsid w:val="006C29D2"/>
    <w:rsid w:val="006C48B7"/>
    <w:rsid w:val="006C49DC"/>
    <w:rsid w:val="006D558B"/>
    <w:rsid w:val="006D632F"/>
    <w:rsid w:val="006E4BA8"/>
    <w:rsid w:val="006E63C7"/>
    <w:rsid w:val="006E79E5"/>
    <w:rsid w:val="006F1270"/>
    <w:rsid w:val="00726992"/>
    <w:rsid w:val="00726F40"/>
    <w:rsid w:val="0073472D"/>
    <w:rsid w:val="00735261"/>
    <w:rsid w:val="00736C9F"/>
    <w:rsid w:val="00737907"/>
    <w:rsid w:val="0075158F"/>
    <w:rsid w:val="00753987"/>
    <w:rsid w:val="00754CFD"/>
    <w:rsid w:val="00761156"/>
    <w:rsid w:val="0076150E"/>
    <w:rsid w:val="00765F98"/>
    <w:rsid w:val="00771EF3"/>
    <w:rsid w:val="00787877"/>
    <w:rsid w:val="007956E1"/>
    <w:rsid w:val="007A4CD6"/>
    <w:rsid w:val="007A509D"/>
    <w:rsid w:val="007B0D80"/>
    <w:rsid w:val="007B5EF8"/>
    <w:rsid w:val="007C0A14"/>
    <w:rsid w:val="007C336E"/>
    <w:rsid w:val="007C65C3"/>
    <w:rsid w:val="007C70B5"/>
    <w:rsid w:val="007E617D"/>
    <w:rsid w:val="0080629E"/>
    <w:rsid w:val="00807E94"/>
    <w:rsid w:val="008244D0"/>
    <w:rsid w:val="008360CF"/>
    <w:rsid w:val="0083754F"/>
    <w:rsid w:val="00840A34"/>
    <w:rsid w:val="00865D5B"/>
    <w:rsid w:val="008746CA"/>
    <w:rsid w:val="00874775"/>
    <w:rsid w:val="008809B1"/>
    <w:rsid w:val="0088288C"/>
    <w:rsid w:val="00886DDA"/>
    <w:rsid w:val="00897B04"/>
    <w:rsid w:val="008A40DD"/>
    <w:rsid w:val="008B1218"/>
    <w:rsid w:val="008B1662"/>
    <w:rsid w:val="008C6282"/>
    <w:rsid w:val="008D08B2"/>
    <w:rsid w:val="008D3644"/>
    <w:rsid w:val="008D3AE1"/>
    <w:rsid w:val="008D4420"/>
    <w:rsid w:val="008D55DB"/>
    <w:rsid w:val="008F07DF"/>
    <w:rsid w:val="008F4BF0"/>
    <w:rsid w:val="008F6DC3"/>
    <w:rsid w:val="008F75F9"/>
    <w:rsid w:val="00925DDF"/>
    <w:rsid w:val="00926D9B"/>
    <w:rsid w:val="0095409A"/>
    <w:rsid w:val="009576F8"/>
    <w:rsid w:val="00961C25"/>
    <w:rsid w:val="00962227"/>
    <w:rsid w:val="00964C7A"/>
    <w:rsid w:val="00982FD5"/>
    <w:rsid w:val="00990C3C"/>
    <w:rsid w:val="00994740"/>
    <w:rsid w:val="009A56C2"/>
    <w:rsid w:val="009B4D98"/>
    <w:rsid w:val="009B7581"/>
    <w:rsid w:val="009E6DFD"/>
    <w:rsid w:val="009F54FF"/>
    <w:rsid w:val="00A0344B"/>
    <w:rsid w:val="00A06805"/>
    <w:rsid w:val="00A07612"/>
    <w:rsid w:val="00A106F6"/>
    <w:rsid w:val="00A12137"/>
    <w:rsid w:val="00A17A66"/>
    <w:rsid w:val="00A23EFA"/>
    <w:rsid w:val="00A61B49"/>
    <w:rsid w:val="00A620FF"/>
    <w:rsid w:val="00A70A1B"/>
    <w:rsid w:val="00A73C31"/>
    <w:rsid w:val="00A9016A"/>
    <w:rsid w:val="00A9435B"/>
    <w:rsid w:val="00AA0B9B"/>
    <w:rsid w:val="00AA0D89"/>
    <w:rsid w:val="00AB1F9C"/>
    <w:rsid w:val="00AC3922"/>
    <w:rsid w:val="00AC5CD6"/>
    <w:rsid w:val="00AC67AA"/>
    <w:rsid w:val="00AE775C"/>
    <w:rsid w:val="00B022D7"/>
    <w:rsid w:val="00B0559A"/>
    <w:rsid w:val="00B13A41"/>
    <w:rsid w:val="00B22066"/>
    <w:rsid w:val="00B5630B"/>
    <w:rsid w:val="00B569EA"/>
    <w:rsid w:val="00B7123C"/>
    <w:rsid w:val="00B72333"/>
    <w:rsid w:val="00B725C2"/>
    <w:rsid w:val="00B7571C"/>
    <w:rsid w:val="00B81946"/>
    <w:rsid w:val="00B82E66"/>
    <w:rsid w:val="00B973B7"/>
    <w:rsid w:val="00BA190A"/>
    <w:rsid w:val="00BC5E2C"/>
    <w:rsid w:val="00BD39DD"/>
    <w:rsid w:val="00BD54E2"/>
    <w:rsid w:val="00BE2995"/>
    <w:rsid w:val="00BF4A5D"/>
    <w:rsid w:val="00C02FD4"/>
    <w:rsid w:val="00C119AA"/>
    <w:rsid w:val="00C16499"/>
    <w:rsid w:val="00C17690"/>
    <w:rsid w:val="00C35C51"/>
    <w:rsid w:val="00C40437"/>
    <w:rsid w:val="00C449B9"/>
    <w:rsid w:val="00C44AEC"/>
    <w:rsid w:val="00C47E89"/>
    <w:rsid w:val="00C50CFA"/>
    <w:rsid w:val="00C5511E"/>
    <w:rsid w:val="00C632A0"/>
    <w:rsid w:val="00C63998"/>
    <w:rsid w:val="00C63F0B"/>
    <w:rsid w:val="00C82A6A"/>
    <w:rsid w:val="00C93696"/>
    <w:rsid w:val="00C96037"/>
    <w:rsid w:val="00CA7301"/>
    <w:rsid w:val="00CA76A7"/>
    <w:rsid w:val="00CB1845"/>
    <w:rsid w:val="00CC2BA5"/>
    <w:rsid w:val="00CD370C"/>
    <w:rsid w:val="00CE1C1F"/>
    <w:rsid w:val="00CE22BA"/>
    <w:rsid w:val="00CE4481"/>
    <w:rsid w:val="00CE5802"/>
    <w:rsid w:val="00CE5D66"/>
    <w:rsid w:val="00CF6C82"/>
    <w:rsid w:val="00D04AFD"/>
    <w:rsid w:val="00D3048A"/>
    <w:rsid w:val="00D37EC6"/>
    <w:rsid w:val="00D413CF"/>
    <w:rsid w:val="00D46C09"/>
    <w:rsid w:val="00D507DF"/>
    <w:rsid w:val="00D514E6"/>
    <w:rsid w:val="00D518BD"/>
    <w:rsid w:val="00D5646F"/>
    <w:rsid w:val="00D6277F"/>
    <w:rsid w:val="00D641F9"/>
    <w:rsid w:val="00D64454"/>
    <w:rsid w:val="00D7659F"/>
    <w:rsid w:val="00D92FF9"/>
    <w:rsid w:val="00DA3C5A"/>
    <w:rsid w:val="00DA4CFC"/>
    <w:rsid w:val="00DB2355"/>
    <w:rsid w:val="00DB39E9"/>
    <w:rsid w:val="00DB3F48"/>
    <w:rsid w:val="00DB5781"/>
    <w:rsid w:val="00DC105B"/>
    <w:rsid w:val="00DC797F"/>
    <w:rsid w:val="00DD7829"/>
    <w:rsid w:val="00DE0D77"/>
    <w:rsid w:val="00DE420E"/>
    <w:rsid w:val="00DF29FD"/>
    <w:rsid w:val="00DF7562"/>
    <w:rsid w:val="00E108B9"/>
    <w:rsid w:val="00E16D40"/>
    <w:rsid w:val="00E226D5"/>
    <w:rsid w:val="00E22F69"/>
    <w:rsid w:val="00E3559C"/>
    <w:rsid w:val="00E37A54"/>
    <w:rsid w:val="00E440B6"/>
    <w:rsid w:val="00E47990"/>
    <w:rsid w:val="00E66010"/>
    <w:rsid w:val="00E66FDD"/>
    <w:rsid w:val="00E81EFE"/>
    <w:rsid w:val="00E85711"/>
    <w:rsid w:val="00E97A4F"/>
    <w:rsid w:val="00EA4F06"/>
    <w:rsid w:val="00EB5D72"/>
    <w:rsid w:val="00EC0F7C"/>
    <w:rsid w:val="00ED1A8D"/>
    <w:rsid w:val="00EE7362"/>
    <w:rsid w:val="00EF335C"/>
    <w:rsid w:val="00EF5DBF"/>
    <w:rsid w:val="00F1166B"/>
    <w:rsid w:val="00F12C90"/>
    <w:rsid w:val="00F16909"/>
    <w:rsid w:val="00F232E5"/>
    <w:rsid w:val="00F26E8E"/>
    <w:rsid w:val="00F27B2A"/>
    <w:rsid w:val="00F27DE3"/>
    <w:rsid w:val="00F424DE"/>
    <w:rsid w:val="00F57569"/>
    <w:rsid w:val="00F655DF"/>
    <w:rsid w:val="00F743EA"/>
    <w:rsid w:val="00F94559"/>
    <w:rsid w:val="00F97F4D"/>
    <w:rsid w:val="00F97FB1"/>
    <w:rsid w:val="00FA6892"/>
    <w:rsid w:val="00FC545F"/>
    <w:rsid w:val="00FC5BBA"/>
    <w:rsid w:val="00FE0EBF"/>
    <w:rsid w:val="00F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8C97BE2F-1FF1-4ECE-9915-25ABAA2C4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A10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222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622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106F6"/>
    <w:pPr>
      <w:keepNext/>
      <w:jc w:val="right"/>
      <w:outlineLvl w:val="3"/>
    </w:pPr>
    <w:rPr>
      <w:sz w:val="28"/>
    </w:rPr>
  </w:style>
  <w:style w:type="paragraph" w:styleId="Nagwek6">
    <w:name w:val="heading 6"/>
    <w:basedOn w:val="Normalny"/>
    <w:next w:val="Normalny"/>
    <w:link w:val="Nagwek6Znak"/>
    <w:qFormat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A106F6"/>
    <w:pPr>
      <w:spacing w:after="0" w:line="240" w:lineRule="auto"/>
    </w:pPr>
    <w:rPr>
      <w:rFonts w:ascii="Calibri" w:eastAsia="Calibri" w:hAnsi="Calibri" w:cs="Calibri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qFormat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ascii="Arial Narrow" w:hAnsi="Arial Narrow"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6222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6222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632A0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355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832</Words>
  <Characters>4995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</dc:creator>
  <cp:keywords/>
  <dc:description/>
  <cp:lastModifiedBy>Wiśniewski Kamil</cp:lastModifiedBy>
  <cp:revision>2</cp:revision>
  <cp:lastPrinted>2016-10-07T08:49:00Z</cp:lastPrinted>
  <dcterms:created xsi:type="dcterms:W3CDTF">2024-05-09T09:23:00Z</dcterms:created>
  <dcterms:modified xsi:type="dcterms:W3CDTF">2024-05-09T09:23:00Z</dcterms:modified>
</cp:coreProperties>
</file>